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F1430" w:rsidRPr="00EA579F" w:rsidRDefault="009F1430" w:rsidP="009F143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bookmarkStart w:id="0" w:name="OLE_LINK1"/>
      <w:bookmarkStart w:id="1" w:name=""/>
      <w:r w:rsidRPr="00EA579F">
        <w:rPr>
          <w:sz w:val="28"/>
          <w:szCs w:val="28"/>
        </w:rPr>
        <w:t>Приложение к постановлению Администрации города Пскова</w:t>
      </w:r>
    </w:p>
    <w:p w:rsidR="009F1430" w:rsidRPr="00EA579F" w:rsidRDefault="009F1430" w:rsidP="009F143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EA579F">
        <w:rPr>
          <w:sz w:val="28"/>
          <w:szCs w:val="28"/>
        </w:rPr>
        <w:t>от___________ №__________</w:t>
      </w:r>
    </w:p>
    <w:p w:rsidR="009F1430" w:rsidRPr="00EA579F" w:rsidRDefault="009F1430" w:rsidP="009F1430">
      <w:pPr>
        <w:autoSpaceDE w:val="0"/>
        <w:autoSpaceDN w:val="0"/>
        <w:adjustRightInd w:val="0"/>
        <w:jc w:val="center"/>
        <w:rPr>
          <w:b/>
          <w:sz w:val="40"/>
          <w:szCs w:val="40"/>
        </w:rPr>
      </w:pPr>
    </w:p>
    <w:p w:rsidR="009F1430" w:rsidRPr="00EA579F" w:rsidRDefault="009F1430" w:rsidP="009F1430">
      <w:pPr>
        <w:autoSpaceDE w:val="0"/>
        <w:autoSpaceDN w:val="0"/>
        <w:adjustRightInd w:val="0"/>
        <w:jc w:val="center"/>
        <w:rPr>
          <w:b/>
          <w:sz w:val="40"/>
          <w:szCs w:val="40"/>
        </w:rPr>
      </w:pPr>
    </w:p>
    <w:p w:rsidR="009F1430" w:rsidRPr="00EA579F" w:rsidRDefault="009F1430" w:rsidP="009F1430">
      <w:pPr>
        <w:autoSpaceDE w:val="0"/>
        <w:spacing w:line="360" w:lineRule="auto"/>
        <w:jc w:val="center"/>
        <w:rPr>
          <w:sz w:val="32"/>
          <w:szCs w:val="32"/>
        </w:rPr>
      </w:pPr>
      <w:r w:rsidRPr="00EA579F">
        <w:rPr>
          <w:b/>
          <w:bCs/>
          <w:sz w:val="32"/>
          <w:szCs w:val="32"/>
        </w:rPr>
        <w:t xml:space="preserve">Проект планировки и проект межевания территории в границах </w:t>
      </w:r>
      <w:proofErr w:type="spellStart"/>
      <w:r w:rsidRPr="00EA579F">
        <w:rPr>
          <w:b/>
          <w:bCs/>
          <w:sz w:val="32"/>
          <w:szCs w:val="32"/>
        </w:rPr>
        <w:t>Гдовского</w:t>
      </w:r>
      <w:proofErr w:type="spellEnd"/>
      <w:r w:rsidRPr="00EA579F">
        <w:rPr>
          <w:b/>
          <w:bCs/>
          <w:sz w:val="32"/>
          <w:szCs w:val="32"/>
        </w:rPr>
        <w:t xml:space="preserve"> шоссе, автомобильной дороги регионального значения «Северный обход города Пскова» и границы муниципального образования «Город Псков» в городе Пскове»</w:t>
      </w: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  <w:r w:rsidRPr="00EA579F">
        <w:rPr>
          <w:b/>
          <w:sz w:val="28"/>
          <w:szCs w:val="28"/>
        </w:rPr>
        <w:t>ПОЛОЖЕНИЕ</w:t>
      </w:r>
    </w:p>
    <w:p w:rsidR="009F1430" w:rsidRPr="00EA579F" w:rsidRDefault="009F1430" w:rsidP="009F1430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proofErr w:type="gramStart"/>
      <w:r w:rsidRPr="00EA579F">
        <w:rPr>
          <w:b/>
          <w:sz w:val="28"/>
          <w:szCs w:val="28"/>
        </w:rPr>
        <w:t>о  характеристиках</w:t>
      </w:r>
      <w:proofErr w:type="gramEnd"/>
      <w:r w:rsidRPr="00EA579F">
        <w:rPr>
          <w:b/>
          <w:sz w:val="28"/>
          <w:szCs w:val="28"/>
        </w:rPr>
        <w:t xml:space="preserve"> планируемого развития территории, в том числе о плотности и параметрах застройки территории.</w:t>
      </w:r>
    </w:p>
    <w:p w:rsidR="009F1430" w:rsidRPr="00EA579F" w:rsidRDefault="009F1430" w:rsidP="009F1430">
      <w:pPr>
        <w:tabs>
          <w:tab w:val="left" w:pos="4677"/>
          <w:tab w:val="left" w:pos="9355"/>
        </w:tabs>
        <w:autoSpaceDE w:val="0"/>
        <w:autoSpaceDN w:val="0"/>
        <w:adjustRightInd w:val="0"/>
        <w:spacing w:line="360" w:lineRule="auto"/>
        <w:ind w:firstLine="709"/>
      </w:pPr>
    </w:p>
    <w:p w:rsidR="009F1430" w:rsidRPr="00EA579F" w:rsidRDefault="009F1430" w:rsidP="009F1430">
      <w:pPr>
        <w:pStyle w:val="afffc"/>
        <w:numPr>
          <w:ilvl w:val="0"/>
          <w:numId w:val="21"/>
        </w:numPr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EA579F">
        <w:rPr>
          <w:rFonts w:ascii="Times New Roman" w:hAnsi="Times New Roman" w:cs="Times New Roman"/>
          <w:sz w:val="28"/>
          <w:szCs w:val="28"/>
        </w:rPr>
        <w:t xml:space="preserve">Проект планировки, совмещенный с проектом межевания территории </w:t>
      </w:r>
      <w:proofErr w:type="gramStart"/>
      <w:r w:rsidRPr="00EA579F">
        <w:rPr>
          <w:rFonts w:ascii="Times New Roman" w:hAnsi="Times New Roman" w:cs="Times New Roman"/>
          <w:sz w:val="28"/>
          <w:szCs w:val="28"/>
        </w:rPr>
        <w:t>кадастровых  кварталов</w:t>
      </w:r>
      <w:proofErr w:type="gramEnd"/>
      <w:r w:rsidRPr="00EA579F">
        <w:rPr>
          <w:rFonts w:ascii="Times New Roman" w:hAnsi="Times New Roman" w:cs="Times New Roman"/>
          <w:sz w:val="28"/>
          <w:szCs w:val="28"/>
        </w:rPr>
        <w:t xml:space="preserve">  60:27:0120101; 60:27:0120102; 60:27:0120201; 60:27:0120202; 60:27:0120203.</w:t>
      </w:r>
    </w:p>
    <w:p w:rsidR="009F1430" w:rsidRPr="00EA579F" w:rsidRDefault="009F1430" w:rsidP="009F1430">
      <w:pPr>
        <w:pStyle w:val="afffc"/>
        <w:suppressAutoHyphens w:val="0"/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579F">
        <w:rPr>
          <w:rFonts w:ascii="Times New Roman" w:hAnsi="Times New Roman" w:cs="Times New Roman"/>
          <w:sz w:val="28"/>
          <w:szCs w:val="28"/>
        </w:rPr>
        <w:tab/>
      </w:r>
      <w:r w:rsidRPr="00EA579F">
        <w:rPr>
          <w:rFonts w:ascii="Times New Roman" w:eastAsia="TimesNewRomanPSMT" w:hAnsi="Times New Roman" w:cs="Times New Roman"/>
          <w:sz w:val="28"/>
          <w:szCs w:val="28"/>
          <w:lang w:eastAsia="en-US"/>
        </w:rPr>
        <w:t>Границы проектирования</w:t>
      </w:r>
      <w:bookmarkEnd w:id="0"/>
      <w:r w:rsidRPr="00EA579F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</w:t>
      </w:r>
      <w:r w:rsidRPr="00EA579F">
        <w:rPr>
          <w:rFonts w:ascii="Times New Roman" w:hAnsi="Times New Roman" w:cs="Times New Roman"/>
          <w:sz w:val="28"/>
          <w:szCs w:val="28"/>
        </w:rPr>
        <w:t xml:space="preserve">ограничены с севера и востока- границей муниципального образования «Город Псков», с юга автомобильной дорогой регионального значения «Северный обход города Пскова», с запада – </w:t>
      </w:r>
      <w:proofErr w:type="spellStart"/>
      <w:r w:rsidRPr="00EA579F">
        <w:rPr>
          <w:rFonts w:ascii="Times New Roman" w:hAnsi="Times New Roman" w:cs="Times New Roman"/>
          <w:sz w:val="28"/>
          <w:szCs w:val="28"/>
        </w:rPr>
        <w:t>Гдовское</w:t>
      </w:r>
      <w:proofErr w:type="spellEnd"/>
      <w:r w:rsidRPr="00EA579F">
        <w:rPr>
          <w:rFonts w:ascii="Times New Roman" w:hAnsi="Times New Roman" w:cs="Times New Roman"/>
          <w:sz w:val="28"/>
          <w:szCs w:val="28"/>
        </w:rPr>
        <w:t xml:space="preserve"> шоссе.</w:t>
      </w:r>
    </w:p>
    <w:p w:rsidR="009F1430" w:rsidRPr="00EA579F" w:rsidRDefault="009F1430" w:rsidP="009F1430">
      <w:pPr>
        <w:pStyle w:val="afffc"/>
        <w:suppressAutoHyphens w:val="0"/>
        <w:autoSpaceDE w:val="0"/>
        <w:autoSpaceDN w:val="0"/>
        <w:adjustRightInd w:val="0"/>
        <w:ind w:left="0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</w:p>
    <w:p w:rsidR="009F1430" w:rsidRPr="00EA579F" w:rsidRDefault="009F1430" w:rsidP="009F1430">
      <w:pPr>
        <w:tabs>
          <w:tab w:val="num" w:pos="0"/>
        </w:tabs>
        <w:spacing w:line="360" w:lineRule="auto"/>
        <w:rPr>
          <w:sz w:val="28"/>
          <w:szCs w:val="28"/>
        </w:rPr>
      </w:pPr>
      <w:r w:rsidRPr="00EA579F">
        <w:rPr>
          <w:sz w:val="28"/>
          <w:szCs w:val="28"/>
        </w:rPr>
        <w:t xml:space="preserve">2. </w:t>
      </w:r>
      <w:r w:rsidRPr="00EA579F">
        <w:rPr>
          <w:sz w:val="28"/>
          <w:szCs w:val="28"/>
        </w:rPr>
        <w:tab/>
        <w:t>Характеристики планируемого развития территории.</w:t>
      </w:r>
    </w:p>
    <w:p w:rsidR="009F1430" w:rsidRPr="00EA579F" w:rsidRDefault="009F1430" w:rsidP="009F1430">
      <w:pPr>
        <w:tabs>
          <w:tab w:val="num" w:pos="0"/>
        </w:tabs>
        <w:rPr>
          <w:sz w:val="28"/>
          <w:szCs w:val="28"/>
        </w:rPr>
      </w:pPr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218"/>
        <w:gridCol w:w="1520"/>
        <w:gridCol w:w="1617"/>
      </w:tblGrid>
      <w:tr w:rsidR="009F1430" w:rsidRPr="00EA579F" w:rsidTr="009F1430">
        <w:tc>
          <w:tcPr>
            <w:tcW w:w="594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№ п/п</w:t>
            </w:r>
          </w:p>
        </w:tc>
        <w:tc>
          <w:tcPr>
            <w:tcW w:w="6218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Параметры</w:t>
            </w:r>
          </w:p>
        </w:tc>
        <w:tc>
          <w:tcPr>
            <w:tcW w:w="1520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617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Количество</w:t>
            </w:r>
          </w:p>
        </w:tc>
      </w:tr>
      <w:tr w:rsidR="009F1430" w:rsidRPr="00EA579F" w:rsidTr="009F1430">
        <w:tc>
          <w:tcPr>
            <w:tcW w:w="594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ind w:hanging="9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</w:t>
            </w:r>
          </w:p>
        </w:tc>
        <w:tc>
          <w:tcPr>
            <w:tcW w:w="6218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ind w:hanging="9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Площадь территории проектирования</w:t>
            </w:r>
          </w:p>
          <w:p w:rsidR="009F1430" w:rsidRPr="00EA579F" w:rsidRDefault="009F1430" w:rsidP="009F1430">
            <w:pPr>
              <w:tabs>
                <w:tab w:val="num" w:pos="0"/>
              </w:tabs>
              <w:ind w:hanging="9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(уточненная)</w:t>
            </w:r>
          </w:p>
        </w:tc>
        <w:tc>
          <w:tcPr>
            <w:tcW w:w="1520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га</w:t>
            </w:r>
          </w:p>
        </w:tc>
        <w:tc>
          <w:tcPr>
            <w:tcW w:w="1617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221</w:t>
            </w:r>
          </w:p>
        </w:tc>
      </w:tr>
      <w:tr w:rsidR="009F1430" w:rsidRPr="00EA579F" w:rsidTr="009F1430">
        <w:trPr>
          <w:trHeight w:val="405"/>
        </w:trPr>
        <w:tc>
          <w:tcPr>
            <w:tcW w:w="594" w:type="dxa"/>
          </w:tcPr>
          <w:p w:rsidR="009F1430" w:rsidRPr="00EA579F" w:rsidRDefault="009F1430" w:rsidP="009F1430">
            <w:pPr>
              <w:tabs>
                <w:tab w:val="num" w:pos="0"/>
              </w:tabs>
              <w:ind w:hanging="9"/>
              <w:jc w:val="center"/>
              <w:rPr>
                <w:sz w:val="28"/>
                <w:szCs w:val="28"/>
                <w:lang w:val="en-US"/>
              </w:rPr>
            </w:pPr>
            <w:r w:rsidRPr="00EA579F">
              <w:rPr>
                <w:sz w:val="28"/>
                <w:szCs w:val="28"/>
              </w:rPr>
              <w:t>1.1</w:t>
            </w:r>
          </w:p>
        </w:tc>
        <w:tc>
          <w:tcPr>
            <w:tcW w:w="6218" w:type="dxa"/>
          </w:tcPr>
          <w:p w:rsidR="009F1430" w:rsidRPr="00EA579F" w:rsidRDefault="009F1430" w:rsidP="009F1430">
            <w:pPr>
              <w:tabs>
                <w:tab w:val="num" w:pos="0"/>
              </w:tabs>
              <w:ind w:hanging="9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Площадь формируемых земельных участков</w:t>
            </w:r>
          </w:p>
        </w:tc>
        <w:tc>
          <w:tcPr>
            <w:tcW w:w="1520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м</w:t>
            </w:r>
            <w:r w:rsidRPr="00EA579F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617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503300</w:t>
            </w:r>
          </w:p>
        </w:tc>
      </w:tr>
      <w:tr w:rsidR="009F1430" w:rsidRPr="00EA579F" w:rsidTr="009F1430">
        <w:trPr>
          <w:trHeight w:val="385"/>
        </w:trPr>
        <w:tc>
          <w:tcPr>
            <w:tcW w:w="594" w:type="dxa"/>
          </w:tcPr>
          <w:p w:rsidR="009F1430" w:rsidRPr="00EA579F" w:rsidRDefault="009F1430" w:rsidP="009F1430">
            <w:pPr>
              <w:tabs>
                <w:tab w:val="num" w:pos="0"/>
              </w:tabs>
              <w:ind w:hanging="9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1.2</w:t>
            </w:r>
          </w:p>
        </w:tc>
        <w:tc>
          <w:tcPr>
            <w:tcW w:w="6218" w:type="dxa"/>
          </w:tcPr>
          <w:p w:rsidR="009F1430" w:rsidRPr="00EA579F" w:rsidRDefault="009F1430" w:rsidP="009F1430">
            <w:pPr>
              <w:tabs>
                <w:tab w:val="num" w:pos="0"/>
              </w:tabs>
              <w:ind w:hanging="9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Площадь земельных участок стоящих на ГКУ</w:t>
            </w:r>
          </w:p>
        </w:tc>
        <w:tc>
          <w:tcPr>
            <w:tcW w:w="1520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jc w:val="center"/>
              <w:rPr>
                <w:sz w:val="28"/>
                <w:szCs w:val="28"/>
                <w:vertAlign w:val="superscript"/>
              </w:rPr>
            </w:pPr>
            <w:r w:rsidRPr="00EA579F">
              <w:rPr>
                <w:sz w:val="28"/>
                <w:szCs w:val="28"/>
              </w:rPr>
              <w:t>м</w:t>
            </w:r>
            <w:r w:rsidRPr="00EA579F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617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366600</w:t>
            </w:r>
          </w:p>
        </w:tc>
      </w:tr>
    </w:tbl>
    <w:p w:rsidR="009F1430" w:rsidRPr="00EA579F" w:rsidRDefault="009F1430" w:rsidP="009F1430">
      <w:pPr>
        <w:widowControl w:val="0"/>
        <w:tabs>
          <w:tab w:val="left" w:pos="0"/>
          <w:tab w:val="left" w:pos="10490"/>
        </w:tabs>
        <w:autoSpaceDE w:val="0"/>
        <w:ind w:left="851"/>
        <w:rPr>
          <w:sz w:val="28"/>
          <w:szCs w:val="28"/>
        </w:rPr>
      </w:pPr>
    </w:p>
    <w:p w:rsidR="009F1430" w:rsidRPr="00EA579F" w:rsidRDefault="009F1430" w:rsidP="009F1430">
      <w:pPr>
        <w:pStyle w:val="2"/>
        <w:ind w:left="709" w:hanging="709"/>
        <w:jc w:val="both"/>
        <w:rPr>
          <w:b w:val="0"/>
          <w:i w:val="0"/>
        </w:rPr>
      </w:pPr>
      <w:r w:rsidRPr="00EA579F">
        <w:rPr>
          <w:b w:val="0"/>
          <w:i w:val="0"/>
        </w:rPr>
        <w:t xml:space="preserve">3. </w:t>
      </w:r>
      <w:r w:rsidRPr="00EA579F">
        <w:rPr>
          <w:b w:val="0"/>
          <w:i w:val="0"/>
        </w:rPr>
        <w:tab/>
        <w:t>Жилая застройка.</w:t>
      </w:r>
    </w:p>
    <w:p w:rsidR="003F094E" w:rsidRDefault="009F1430" w:rsidP="003F094E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В границах территории проектирования предполагается разместить</w:t>
      </w:r>
      <w:r>
        <w:rPr>
          <w:sz w:val="28"/>
          <w:szCs w:val="28"/>
        </w:rPr>
        <w:t xml:space="preserve"> 355 новых</w:t>
      </w:r>
      <w:r w:rsidRPr="00EA57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земельных </w:t>
      </w:r>
      <w:r w:rsidRPr="00EA579F">
        <w:rPr>
          <w:sz w:val="28"/>
          <w:szCs w:val="28"/>
        </w:rPr>
        <w:t>участков для индивидуальных жилых домов до 3 этажей.</w:t>
      </w:r>
      <w:r>
        <w:rPr>
          <w:sz w:val="28"/>
          <w:szCs w:val="28"/>
        </w:rPr>
        <w:t xml:space="preserve"> </w:t>
      </w:r>
    </w:p>
    <w:p w:rsidR="003F094E" w:rsidRDefault="003F094E" w:rsidP="0012653E">
      <w:pPr>
        <w:ind w:firstLine="708"/>
        <w:jc w:val="both"/>
        <w:rPr>
          <w:sz w:val="28"/>
          <w:szCs w:val="28"/>
        </w:rPr>
      </w:pPr>
      <w:r w:rsidRPr="003F094E">
        <w:rPr>
          <w:sz w:val="28"/>
          <w:szCs w:val="28"/>
        </w:rPr>
        <w:t>В зоне планируемого размещения объектов капитального строительства «Зона индивидуальной жилой застро</w:t>
      </w:r>
      <w:r w:rsidR="008A4F0A">
        <w:rPr>
          <w:sz w:val="28"/>
          <w:szCs w:val="28"/>
        </w:rPr>
        <w:t>й</w:t>
      </w:r>
      <w:r w:rsidRPr="003F094E">
        <w:rPr>
          <w:sz w:val="28"/>
          <w:szCs w:val="28"/>
        </w:rPr>
        <w:t>ки»</w:t>
      </w:r>
      <w:r>
        <w:rPr>
          <w:sz w:val="28"/>
          <w:szCs w:val="28"/>
        </w:rPr>
        <w:t xml:space="preserve"> для образуемых и изменяемых </w:t>
      </w:r>
      <w:r>
        <w:rPr>
          <w:sz w:val="28"/>
          <w:szCs w:val="28"/>
        </w:rPr>
        <w:lastRenderedPageBreak/>
        <w:t>земельных уча</w:t>
      </w:r>
      <w:r w:rsidR="0012653E">
        <w:rPr>
          <w:sz w:val="28"/>
          <w:szCs w:val="28"/>
        </w:rPr>
        <w:t>стков</w:t>
      </w:r>
      <w:r>
        <w:rPr>
          <w:sz w:val="28"/>
          <w:szCs w:val="28"/>
        </w:rPr>
        <w:t xml:space="preserve"> вид разрешенного использования земельного участка определен в раздел</w:t>
      </w:r>
      <w:r w:rsidR="0012653E">
        <w:rPr>
          <w:sz w:val="28"/>
          <w:szCs w:val="28"/>
        </w:rPr>
        <w:t>е</w:t>
      </w:r>
      <w:r>
        <w:rPr>
          <w:sz w:val="28"/>
          <w:szCs w:val="28"/>
        </w:rPr>
        <w:t xml:space="preserve"> «Проект межевания территори</w:t>
      </w:r>
      <w:r w:rsidR="008A4F0A">
        <w:rPr>
          <w:sz w:val="28"/>
          <w:szCs w:val="28"/>
        </w:rPr>
        <w:t>и</w:t>
      </w:r>
      <w:r>
        <w:rPr>
          <w:sz w:val="28"/>
          <w:szCs w:val="28"/>
        </w:rPr>
        <w:t xml:space="preserve">». </w:t>
      </w:r>
    </w:p>
    <w:p w:rsidR="003F094E" w:rsidRDefault="003F094E" w:rsidP="003F09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существующих земельных уча</w:t>
      </w:r>
      <w:r w:rsidR="00ED35AE">
        <w:rPr>
          <w:sz w:val="28"/>
          <w:szCs w:val="28"/>
        </w:rPr>
        <w:t>с</w:t>
      </w:r>
      <w:r>
        <w:rPr>
          <w:sz w:val="28"/>
          <w:szCs w:val="28"/>
        </w:rPr>
        <w:t>тк</w:t>
      </w:r>
      <w:r w:rsidR="00ED35AE">
        <w:rPr>
          <w:sz w:val="28"/>
          <w:szCs w:val="28"/>
        </w:rPr>
        <w:t>ов</w:t>
      </w:r>
      <w:r>
        <w:rPr>
          <w:sz w:val="28"/>
          <w:szCs w:val="28"/>
        </w:rPr>
        <w:t xml:space="preserve">, расположенных в зоне </w:t>
      </w:r>
      <w:r w:rsidRPr="003F094E">
        <w:rPr>
          <w:sz w:val="28"/>
          <w:szCs w:val="28"/>
        </w:rPr>
        <w:t>«Зона индивидуальной жилой застро</w:t>
      </w:r>
      <w:r>
        <w:rPr>
          <w:sz w:val="28"/>
          <w:szCs w:val="28"/>
        </w:rPr>
        <w:t>й</w:t>
      </w:r>
      <w:r w:rsidRPr="003F094E">
        <w:rPr>
          <w:sz w:val="28"/>
          <w:szCs w:val="28"/>
        </w:rPr>
        <w:t>ки»</w:t>
      </w:r>
      <w:r w:rsidR="00ED35AE">
        <w:rPr>
          <w:sz w:val="28"/>
          <w:szCs w:val="28"/>
        </w:rPr>
        <w:t>,</w:t>
      </w:r>
      <w:r>
        <w:rPr>
          <w:sz w:val="28"/>
          <w:szCs w:val="28"/>
        </w:rPr>
        <w:t xml:space="preserve"> допускаются следу</w:t>
      </w:r>
      <w:r w:rsidR="00820E05">
        <w:rPr>
          <w:sz w:val="28"/>
          <w:szCs w:val="28"/>
        </w:rPr>
        <w:t>ю</w:t>
      </w:r>
      <w:bookmarkStart w:id="2" w:name="_GoBack"/>
      <w:bookmarkEnd w:id="2"/>
      <w:r>
        <w:rPr>
          <w:sz w:val="28"/>
          <w:szCs w:val="28"/>
        </w:rPr>
        <w:t>щие виды разрешенного использования</w:t>
      </w:r>
      <w:r w:rsidRPr="003F094E">
        <w:rPr>
          <w:sz w:val="28"/>
          <w:szCs w:val="28"/>
        </w:rPr>
        <w:t>:</w:t>
      </w:r>
    </w:p>
    <w:p w:rsidR="003F094E" w:rsidRDefault="003F094E" w:rsidP="003F094E">
      <w:pPr>
        <w:ind w:firstLine="708"/>
        <w:jc w:val="both"/>
        <w:rPr>
          <w:sz w:val="28"/>
          <w:szCs w:val="28"/>
        </w:rPr>
      </w:pPr>
    </w:p>
    <w:p w:rsidR="0042252C" w:rsidRDefault="0042252C" w:rsidP="003F094E">
      <w:pPr>
        <w:ind w:firstLine="708"/>
        <w:jc w:val="both"/>
        <w:rPr>
          <w:sz w:val="28"/>
          <w:szCs w:val="28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6"/>
        <w:gridCol w:w="1637"/>
        <w:gridCol w:w="4932"/>
      </w:tblGrid>
      <w:tr w:rsidR="0042252C" w:rsidRPr="003F094E" w:rsidTr="0042252C">
        <w:tc>
          <w:tcPr>
            <w:tcW w:w="3036" w:type="dxa"/>
          </w:tcPr>
          <w:p w:rsidR="0042252C" w:rsidRPr="003F094E" w:rsidRDefault="0042252C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ED35AE">
              <w:rPr>
                <w:rFonts w:ascii="Times New Roman" w:hAnsi="Times New Roman" w:cs="Times New Roman"/>
                <w:i/>
              </w:rPr>
              <w:t>Наименование основного вида разрешенного использования земельного участка</w:t>
            </w:r>
          </w:p>
        </w:tc>
        <w:tc>
          <w:tcPr>
            <w:tcW w:w="1637" w:type="dxa"/>
          </w:tcPr>
          <w:p w:rsidR="0042252C" w:rsidRPr="003F094E" w:rsidRDefault="0042252C" w:rsidP="0042252C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ED35AE">
              <w:rPr>
                <w:rFonts w:ascii="Times New Roman" w:hAnsi="Times New Roman" w:cs="Times New Roman"/>
                <w:i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4932" w:type="dxa"/>
          </w:tcPr>
          <w:p w:rsidR="0042252C" w:rsidRPr="003F094E" w:rsidRDefault="0042252C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42252C">
              <w:rPr>
                <w:rFonts w:ascii="Times New Roman" w:hAnsi="Times New Roman" w:cs="Times New Roman"/>
                <w:i/>
              </w:rPr>
              <w:t>Основной вид разрешенного использования объекта капитального строительства</w:t>
            </w:r>
          </w:p>
        </w:tc>
      </w:tr>
      <w:tr w:rsidR="003F094E" w:rsidRPr="003F094E" w:rsidTr="0042252C">
        <w:tc>
          <w:tcPr>
            <w:tcW w:w="3036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  <w:tc>
          <w:tcPr>
            <w:tcW w:w="1637" w:type="dxa"/>
          </w:tcPr>
          <w:p w:rsidR="003F094E" w:rsidRPr="003F094E" w:rsidRDefault="0012653E" w:rsidP="003F094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3F094E" w:rsidRPr="003F094E">
                <w:rPr>
                  <w:rFonts w:ascii="Times New Roman" w:hAnsi="Times New Roman" w:cs="Times New Roman"/>
                </w:rPr>
                <w:t>2.1</w:t>
              </w:r>
            </w:hyperlink>
          </w:p>
        </w:tc>
        <w:tc>
          <w:tcPr>
            <w:tcW w:w="4932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</w:tc>
      </w:tr>
      <w:tr w:rsidR="003F094E" w:rsidRPr="003F094E" w:rsidTr="0042252C">
        <w:tc>
          <w:tcPr>
            <w:tcW w:w="3036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Блокированная жилая застройка</w:t>
            </w:r>
          </w:p>
        </w:tc>
        <w:tc>
          <w:tcPr>
            <w:tcW w:w="1637" w:type="dxa"/>
          </w:tcPr>
          <w:p w:rsidR="003F094E" w:rsidRPr="003F094E" w:rsidRDefault="0012653E" w:rsidP="003F094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3F094E" w:rsidRPr="003F094E">
                <w:rPr>
                  <w:rFonts w:ascii="Times New Roman" w:hAnsi="Times New Roman" w:cs="Times New Roman"/>
                </w:rPr>
                <w:t>2.3</w:t>
              </w:r>
            </w:hyperlink>
          </w:p>
        </w:tc>
        <w:tc>
          <w:tcPr>
            <w:tcW w:w="4932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</w:tc>
      </w:tr>
      <w:tr w:rsidR="003F094E" w:rsidRPr="003F094E" w:rsidTr="0042252C">
        <w:tc>
          <w:tcPr>
            <w:tcW w:w="3036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Дошкольное, начальное и среднее общее образование</w:t>
            </w:r>
          </w:p>
        </w:tc>
        <w:tc>
          <w:tcPr>
            <w:tcW w:w="1637" w:type="dxa"/>
          </w:tcPr>
          <w:p w:rsidR="003F094E" w:rsidRPr="003F094E" w:rsidRDefault="0012653E" w:rsidP="003F094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="003F094E" w:rsidRPr="003F094E">
                <w:rPr>
                  <w:rFonts w:ascii="Times New Roman" w:hAnsi="Times New Roman" w:cs="Times New Roman"/>
                </w:rPr>
                <w:t>3.5.1</w:t>
              </w:r>
            </w:hyperlink>
          </w:p>
        </w:tc>
        <w:tc>
          <w:tcPr>
            <w:tcW w:w="4932" w:type="dxa"/>
          </w:tcPr>
          <w:p w:rsidR="003F094E" w:rsidRPr="003F094E" w:rsidRDefault="003F094E" w:rsidP="003F094E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</w:t>
            </w:r>
            <w:r w:rsidRPr="003F094E">
              <w:rPr>
                <w:rFonts w:ascii="Times New Roman" w:hAnsi="Times New Roman" w:cs="Times New Roman"/>
              </w:rPr>
              <w:lastRenderedPageBreak/>
              <w:t>физической культурой и спортом;</w:t>
            </w:r>
          </w:p>
        </w:tc>
      </w:tr>
      <w:tr w:rsidR="003F094E" w:rsidRPr="003F094E" w:rsidTr="0042252C">
        <w:tc>
          <w:tcPr>
            <w:tcW w:w="3036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lastRenderedPageBreak/>
              <w:t>Амбулаторно-поликлиническое обслуживание</w:t>
            </w:r>
          </w:p>
        </w:tc>
        <w:tc>
          <w:tcPr>
            <w:tcW w:w="1637" w:type="dxa"/>
          </w:tcPr>
          <w:p w:rsidR="003F094E" w:rsidRPr="003F094E" w:rsidRDefault="0012653E" w:rsidP="003F094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3F094E" w:rsidRPr="003F094E">
                <w:rPr>
                  <w:rFonts w:ascii="Times New Roman" w:hAnsi="Times New Roman" w:cs="Times New Roman"/>
                </w:rPr>
                <w:t>3.4.1</w:t>
              </w:r>
            </w:hyperlink>
          </w:p>
        </w:tc>
        <w:tc>
          <w:tcPr>
            <w:tcW w:w="4932" w:type="dxa"/>
          </w:tcPr>
          <w:p w:rsidR="003F094E" w:rsidRPr="003F094E" w:rsidRDefault="003F094E" w:rsidP="003F094E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лаборатории);</w:t>
            </w:r>
          </w:p>
        </w:tc>
      </w:tr>
      <w:tr w:rsidR="003F094E" w:rsidRPr="003F094E" w:rsidTr="0042252C">
        <w:tc>
          <w:tcPr>
            <w:tcW w:w="3036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Магазины</w:t>
            </w:r>
          </w:p>
        </w:tc>
        <w:tc>
          <w:tcPr>
            <w:tcW w:w="1637" w:type="dxa"/>
          </w:tcPr>
          <w:p w:rsidR="003F094E" w:rsidRPr="003F094E" w:rsidRDefault="0012653E" w:rsidP="003F094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="003F094E" w:rsidRPr="003F094E">
                <w:rPr>
                  <w:rFonts w:ascii="Times New Roman" w:hAnsi="Times New Roman" w:cs="Times New Roman"/>
                </w:rPr>
                <w:t>4.4</w:t>
              </w:r>
            </w:hyperlink>
          </w:p>
        </w:tc>
        <w:tc>
          <w:tcPr>
            <w:tcW w:w="4932" w:type="dxa"/>
          </w:tcPr>
          <w:p w:rsidR="003F094E" w:rsidRPr="003F094E" w:rsidRDefault="003F094E" w:rsidP="003F094E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250 кв. м;</w:t>
            </w:r>
          </w:p>
        </w:tc>
      </w:tr>
      <w:tr w:rsidR="003F094E" w:rsidRPr="003F094E" w:rsidTr="0042252C">
        <w:tc>
          <w:tcPr>
            <w:tcW w:w="3036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Бытовое обслуживание</w:t>
            </w:r>
          </w:p>
        </w:tc>
        <w:tc>
          <w:tcPr>
            <w:tcW w:w="1637" w:type="dxa"/>
          </w:tcPr>
          <w:p w:rsidR="003F094E" w:rsidRPr="003F094E" w:rsidRDefault="0012653E" w:rsidP="003F094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="003F094E" w:rsidRPr="003F094E">
                <w:rPr>
                  <w:rFonts w:ascii="Times New Roman" w:hAnsi="Times New Roman" w:cs="Times New Roman"/>
                </w:rPr>
                <w:t>3.3</w:t>
              </w:r>
            </w:hyperlink>
          </w:p>
        </w:tc>
        <w:tc>
          <w:tcPr>
            <w:tcW w:w="4932" w:type="dxa"/>
          </w:tcPr>
          <w:p w:rsidR="003F094E" w:rsidRPr="003F094E" w:rsidRDefault="003F094E" w:rsidP="003F094E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бюро);</w:t>
            </w:r>
          </w:p>
        </w:tc>
      </w:tr>
      <w:tr w:rsidR="003F094E" w:rsidRPr="003F094E" w:rsidTr="0042252C">
        <w:tc>
          <w:tcPr>
            <w:tcW w:w="3036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Оказание услуг связи</w:t>
            </w:r>
          </w:p>
        </w:tc>
        <w:tc>
          <w:tcPr>
            <w:tcW w:w="1637" w:type="dxa"/>
          </w:tcPr>
          <w:p w:rsidR="003F094E" w:rsidRPr="003F094E" w:rsidRDefault="0012653E" w:rsidP="003F094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14" w:history="1">
              <w:r w:rsidR="003F094E" w:rsidRPr="003F094E">
                <w:rPr>
                  <w:rFonts w:ascii="Times New Roman" w:hAnsi="Times New Roman" w:cs="Times New Roman"/>
                </w:rPr>
                <w:t>3.2.3</w:t>
              </w:r>
            </w:hyperlink>
          </w:p>
        </w:tc>
        <w:tc>
          <w:tcPr>
            <w:tcW w:w="4932" w:type="dxa"/>
          </w:tcPr>
          <w:p w:rsidR="003F094E" w:rsidRPr="003F094E" w:rsidRDefault="003F094E" w:rsidP="003F094E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связи;</w:t>
            </w:r>
          </w:p>
        </w:tc>
      </w:tr>
      <w:tr w:rsidR="003F094E" w:rsidRPr="003F094E" w:rsidTr="0042252C">
        <w:tc>
          <w:tcPr>
            <w:tcW w:w="3036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Банковская и страховая деятельность</w:t>
            </w:r>
          </w:p>
        </w:tc>
        <w:tc>
          <w:tcPr>
            <w:tcW w:w="1637" w:type="dxa"/>
          </w:tcPr>
          <w:p w:rsidR="003F094E" w:rsidRPr="003F094E" w:rsidRDefault="0012653E" w:rsidP="003F094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15" w:history="1">
              <w:r w:rsidR="003F094E" w:rsidRPr="003F094E">
                <w:rPr>
                  <w:rFonts w:ascii="Times New Roman" w:hAnsi="Times New Roman" w:cs="Times New Roman"/>
                </w:rPr>
                <w:t>4.5</w:t>
              </w:r>
            </w:hyperlink>
          </w:p>
        </w:tc>
        <w:tc>
          <w:tcPr>
            <w:tcW w:w="4932" w:type="dxa"/>
          </w:tcPr>
          <w:p w:rsidR="003F094E" w:rsidRPr="003F094E" w:rsidRDefault="003F094E" w:rsidP="003F094E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услуги;</w:t>
            </w:r>
          </w:p>
        </w:tc>
      </w:tr>
      <w:tr w:rsidR="003F094E" w:rsidRPr="003F094E" w:rsidTr="0042252C">
        <w:tc>
          <w:tcPr>
            <w:tcW w:w="3036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Амбулаторное ветеринарное обслуживание</w:t>
            </w:r>
          </w:p>
        </w:tc>
        <w:tc>
          <w:tcPr>
            <w:tcW w:w="1637" w:type="dxa"/>
          </w:tcPr>
          <w:p w:rsidR="003F094E" w:rsidRPr="003F094E" w:rsidRDefault="0012653E" w:rsidP="003F094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16" w:history="1">
              <w:r w:rsidR="003F094E" w:rsidRPr="003F094E">
                <w:rPr>
                  <w:rFonts w:ascii="Times New Roman" w:hAnsi="Times New Roman" w:cs="Times New Roman"/>
                </w:rPr>
                <w:t>3.10.1</w:t>
              </w:r>
            </w:hyperlink>
          </w:p>
        </w:tc>
        <w:tc>
          <w:tcPr>
            <w:tcW w:w="4932" w:type="dxa"/>
          </w:tcPr>
          <w:p w:rsidR="003F094E" w:rsidRPr="003F094E" w:rsidRDefault="003F094E" w:rsidP="003F094E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ветеринарных услуг без содержания животных;</w:t>
            </w:r>
          </w:p>
        </w:tc>
      </w:tr>
      <w:tr w:rsidR="003F094E" w:rsidRPr="003F094E" w:rsidTr="0042252C">
        <w:tc>
          <w:tcPr>
            <w:tcW w:w="3036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Обеспечение занятий спортом в помещениях</w:t>
            </w:r>
          </w:p>
        </w:tc>
        <w:tc>
          <w:tcPr>
            <w:tcW w:w="1637" w:type="dxa"/>
          </w:tcPr>
          <w:p w:rsidR="003F094E" w:rsidRPr="003F094E" w:rsidRDefault="0012653E" w:rsidP="003F094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17" w:history="1">
              <w:r w:rsidR="003F094E" w:rsidRPr="003F094E">
                <w:rPr>
                  <w:rFonts w:ascii="Times New Roman" w:hAnsi="Times New Roman" w:cs="Times New Roman"/>
                </w:rPr>
                <w:t>5.1.2</w:t>
              </w:r>
            </w:hyperlink>
          </w:p>
        </w:tc>
        <w:tc>
          <w:tcPr>
            <w:tcW w:w="4932" w:type="dxa"/>
          </w:tcPr>
          <w:p w:rsidR="003F094E" w:rsidRPr="003F094E" w:rsidRDefault="003F094E" w:rsidP="003F094E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спортивных клубов, спортивных залов, бассейнов, физкультурно-оздоровительных комплексов в зданиях и сооружениях;</w:t>
            </w:r>
          </w:p>
        </w:tc>
      </w:tr>
      <w:tr w:rsidR="003F094E" w:rsidRPr="003F094E" w:rsidTr="0042252C">
        <w:tc>
          <w:tcPr>
            <w:tcW w:w="3036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Площадки для занятий спортом</w:t>
            </w:r>
          </w:p>
        </w:tc>
        <w:tc>
          <w:tcPr>
            <w:tcW w:w="1637" w:type="dxa"/>
          </w:tcPr>
          <w:p w:rsidR="003F094E" w:rsidRPr="003F094E" w:rsidRDefault="0012653E" w:rsidP="003F094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18" w:history="1">
              <w:r w:rsidR="003F094E" w:rsidRPr="003F094E">
                <w:rPr>
                  <w:rFonts w:ascii="Times New Roman" w:hAnsi="Times New Roman" w:cs="Times New Roman"/>
                </w:rPr>
                <w:t>5.1.3</w:t>
              </w:r>
            </w:hyperlink>
          </w:p>
        </w:tc>
        <w:tc>
          <w:tcPr>
            <w:tcW w:w="4932" w:type="dxa"/>
          </w:tcPr>
          <w:p w:rsidR="003F094E" w:rsidRPr="003F094E" w:rsidRDefault="003F094E" w:rsidP="003F094E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игры);</w:t>
            </w:r>
          </w:p>
        </w:tc>
      </w:tr>
      <w:tr w:rsidR="003F094E" w:rsidRPr="003F094E" w:rsidTr="0042252C">
        <w:tc>
          <w:tcPr>
            <w:tcW w:w="3036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Объекты культурно-досуговой деятельности</w:t>
            </w:r>
          </w:p>
        </w:tc>
        <w:tc>
          <w:tcPr>
            <w:tcW w:w="1637" w:type="dxa"/>
          </w:tcPr>
          <w:p w:rsidR="003F094E" w:rsidRPr="003F094E" w:rsidRDefault="0012653E" w:rsidP="003F094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19" w:history="1">
              <w:r w:rsidR="003F094E" w:rsidRPr="003F094E">
                <w:rPr>
                  <w:rFonts w:ascii="Times New Roman" w:hAnsi="Times New Roman" w:cs="Times New Roman"/>
                </w:rPr>
                <w:t>3.6.1</w:t>
              </w:r>
            </w:hyperlink>
          </w:p>
        </w:tc>
        <w:tc>
          <w:tcPr>
            <w:tcW w:w="4932" w:type="dxa"/>
          </w:tcPr>
          <w:p w:rsidR="003F094E" w:rsidRPr="003F094E" w:rsidRDefault="003F094E" w:rsidP="003F094E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 xml:space="preserve"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</w:t>
            </w:r>
            <w:r w:rsidRPr="003F094E">
              <w:rPr>
                <w:rFonts w:ascii="Times New Roman" w:hAnsi="Times New Roman" w:cs="Times New Roman"/>
              </w:rPr>
              <w:lastRenderedPageBreak/>
              <w:t>филармоний, концертных залов, планетариев;</w:t>
            </w:r>
          </w:p>
        </w:tc>
      </w:tr>
      <w:tr w:rsidR="003F094E" w:rsidRPr="003F094E" w:rsidTr="0042252C">
        <w:tc>
          <w:tcPr>
            <w:tcW w:w="3036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lastRenderedPageBreak/>
              <w:t>Предоставление коммунальных услуг</w:t>
            </w:r>
          </w:p>
        </w:tc>
        <w:tc>
          <w:tcPr>
            <w:tcW w:w="1637" w:type="dxa"/>
          </w:tcPr>
          <w:p w:rsidR="003F094E" w:rsidRPr="003F094E" w:rsidRDefault="0012653E" w:rsidP="003F094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20" w:history="1">
              <w:r w:rsidR="003F094E" w:rsidRPr="003F094E">
                <w:rPr>
                  <w:rFonts w:ascii="Times New Roman" w:hAnsi="Times New Roman" w:cs="Times New Roman"/>
                </w:rPr>
                <w:t>3.1.1</w:t>
              </w:r>
            </w:hyperlink>
          </w:p>
        </w:tc>
        <w:tc>
          <w:tcPr>
            <w:tcW w:w="4932" w:type="dxa"/>
          </w:tcPr>
          <w:p w:rsidR="003F094E" w:rsidRPr="003F094E" w:rsidRDefault="003F094E" w:rsidP="003F094E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снега);</w:t>
            </w:r>
          </w:p>
        </w:tc>
      </w:tr>
      <w:tr w:rsidR="003F094E" w:rsidRPr="003F094E" w:rsidTr="0042252C">
        <w:tc>
          <w:tcPr>
            <w:tcW w:w="3036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637" w:type="dxa"/>
          </w:tcPr>
          <w:p w:rsidR="003F094E" w:rsidRPr="003F094E" w:rsidRDefault="0012653E" w:rsidP="003F094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21" w:history="1">
              <w:r w:rsidR="003F094E" w:rsidRPr="003F094E">
                <w:rPr>
                  <w:rFonts w:ascii="Times New Roman" w:hAnsi="Times New Roman" w:cs="Times New Roman"/>
                </w:rPr>
                <w:t>3.1.2</w:t>
              </w:r>
            </w:hyperlink>
          </w:p>
        </w:tc>
        <w:tc>
          <w:tcPr>
            <w:tcW w:w="4932" w:type="dxa"/>
          </w:tcPr>
          <w:p w:rsidR="003F094E" w:rsidRPr="003F094E" w:rsidRDefault="003F094E" w:rsidP="003F094E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зданий, предназначенных для приема физических и юридических лиц в связи с предоставлением им коммунальных услуг;</w:t>
            </w:r>
          </w:p>
        </w:tc>
      </w:tr>
      <w:tr w:rsidR="003F094E" w:rsidRPr="003F094E" w:rsidTr="0042252C">
        <w:tc>
          <w:tcPr>
            <w:tcW w:w="3036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Обеспечение внутреннего правопорядка</w:t>
            </w:r>
          </w:p>
        </w:tc>
        <w:tc>
          <w:tcPr>
            <w:tcW w:w="1637" w:type="dxa"/>
          </w:tcPr>
          <w:p w:rsidR="003F094E" w:rsidRPr="003F094E" w:rsidRDefault="0012653E" w:rsidP="003F094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22" w:history="1">
              <w:r w:rsidR="003F094E" w:rsidRPr="003F094E">
                <w:rPr>
                  <w:rFonts w:ascii="Times New Roman" w:hAnsi="Times New Roman" w:cs="Times New Roman"/>
                </w:rPr>
                <w:t>8.3</w:t>
              </w:r>
            </w:hyperlink>
          </w:p>
        </w:tc>
        <w:tc>
          <w:tcPr>
            <w:tcW w:w="4932" w:type="dxa"/>
          </w:tcPr>
          <w:p w:rsidR="003F094E" w:rsidRPr="003F094E" w:rsidRDefault="003F094E" w:rsidP="003F094E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3F094E">
              <w:rPr>
                <w:rFonts w:ascii="Times New Roman" w:hAnsi="Times New Roman" w:cs="Times New Roman"/>
              </w:rPr>
              <w:t>Росгвардии</w:t>
            </w:r>
            <w:proofErr w:type="spellEnd"/>
            <w:r w:rsidRPr="003F094E">
              <w:rPr>
                <w:rFonts w:ascii="Times New Roman" w:hAnsi="Times New Roman" w:cs="Times New Roman"/>
              </w:rPr>
              <w:t xml:space="preserve"> и спасательных служб, в которых существует военизированная служба;</w:t>
            </w:r>
          </w:p>
          <w:p w:rsidR="003F094E" w:rsidRPr="003F094E" w:rsidRDefault="003F094E" w:rsidP="003F094E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зданий;</w:t>
            </w:r>
          </w:p>
        </w:tc>
      </w:tr>
      <w:tr w:rsidR="003F094E" w:rsidRPr="003F094E" w:rsidTr="0042252C">
        <w:tc>
          <w:tcPr>
            <w:tcW w:w="3036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  <w:i/>
              </w:rPr>
            </w:pPr>
            <w:r w:rsidRPr="003F094E">
              <w:rPr>
                <w:rFonts w:ascii="Times New Roman" w:hAnsi="Times New Roman" w:cs="Times New Roman"/>
                <w:i/>
              </w:rPr>
              <w:t>Наименование условно разрешенного вида использования земельного участка</w:t>
            </w:r>
          </w:p>
        </w:tc>
        <w:tc>
          <w:tcPr>
            <w:tcW w:w="1637" w:type="dxa"/>
          </w:tcPr>
          <w:p w:rsidR="003F094E" w:rsidRPr="003F094E" w:rsidRDefault="003F094E" w:rsidP="003F094E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932" w:type="dxa"/>
          </w:tcPr>
          <w:p w:rsidR="003F094E" w:rsidRPr="003F094E" w:rsidRDefault="003F094E" w:rsidP="003F094E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3F094E">
              <w:rPr>
                <w:rFonts w:ascii="Times New Roman" w:hAnsi="Times New Roman" w:cs="Times New Roman"/>
                <w:i/>
              </w:rPr>
              <w:t>Наименование условно разрешенного вида использования объекта капитального строительства</w:t>
            </w:r>
          </w:p>
        </w:tc>
      </w:tr>
      <w:tr w:rsidR="003F094E" w:rsidRPr="003F094E" w:rsidTr="0042252C">
        <w:tc>
          <w:tcPr>
            <w:tcW w:w="3036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Гостиничное обслуживание</w:t>
            </w:r>
          </w:p>
        </w:tc>
        <w:tc>
          <w:tcPr>
            <w:tcW w:w="1637" w:type="dxa"/>
          </w:tcPr>
          <w:p w:rsidR="003F094E" w:rsidRPr="003F094E" w:rsidRDefault="0012653E" w:rsidP="003F094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23" w:history="1">
              <w:r w:rsidR="003F094E" w:rsidRPr="003F094E">
                <w:rPr>
                  <w:rFonts w:ascii="Times New Roman" w:hAnsi="Times New Roman" w:cs="Times New Roman"/>
                </w:rPr>
                <w:t>4.7</w:t>
              </w:r>
            </w:hyperlink>
          </w:p>
        </w:tc>
        <w:tc>
          <w:tcPr>
            <w:tcW w:w="4932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</w:tc>
      </w:tr>
      <w:tr w:rsidR="003F094E" w:rsidRPr="003F094E" w:rsidTr="0042252C">
        <w:tc>
          <w:tcPr>
            <w:tcW w:w="3036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Деловое управление</w:t>
            </w:r>
          </w:p>
        </w:tc>
        <w:tc>
          <w:tcPr>
            <w:tcW w:w="1637" w:type="dxa"/>
          </w:tcPr>
          <w:p w:rsidR="003F094E" w:rsidRPr="003F094E" w:rsidRDefault="0012653E" w:rsidP="003F094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24" w:history="1">
              <w:r w:rsidR="003F094E" w:rsidRPr="003F094E">
                <w:rPr>
                  <w:rFonts w:ascii="Times New Roman" w:hAnsi="Times New Roman" w:cs="Times New Roman"/>
                </w:rPr>
                <w:t>4.1</w:t>
              </w:r>
            </w:hyperlink>
          </w:p>
        </w:tc>
        <w:tc>
          <w:tcPr>
            <w:tcW w:w="4932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</w:t>
            </w:r>
            <w:r w:rsidRPr="003F094E">
              <w:rPr>
                <w:rFonts w:ascii="Times New Roman" w:hAnsi="Times New Roman" w:cs="Times New Roman"/>
              </w:rPr>
              <w:lastRenderedPageBreak/>
              <w:t>банковской и страховой деятельности);</w:t>
            </w:r>
          </w:p>
        </w:tc>
      </w:tr>
      <w:tr w:rsidR="003F094E" w:rsidRPr="003F094E" w:rsidTr="0042252C">
        <w:tc>
          <w:tcPr>
            <w:tcW w:w="3036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lastRenderedPageBreak/>
              <w:t>Общественное питание</w:t>
            </w:r>
          </w:p>
        </w:tc>
        <w:tc>
          <w:tcPr>
            <w:tcW w:w="1637" w:type="dxa"/>
          </w:tcPr>
          <w:p w:rsidR="003F094E" w:rsidRPr="003F094E" w:rsidRDefault="0012653E" w:rsidP="003F094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25" w:history="1">
              <w:r w:rsidR="003F094E" w:rsidRPr="003F094E">
                <w:rPr>
                  <w:rFonts w:ascii="Times New Roman" w:hAnsi="Times New Roman" w:cs="Times New Roman"/>
                </w:rPr>
                <w:t>4.6</w:t>
              </w:r>
            </w:hyperlink>
          </w:p>
        </w:tc>
        <w:tc>
          <w:tcPr>
            <w:tcW w:w="4932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бары);</w:t>
            </w:r>
          </w:p>
        </w:tc>
      </w:tr>
      <w:tr w:rsidR="003F094E" w:rsidRPr="003F094E" w:rsidTr="0042252C">
        <w:tc>
          <w:tcPr>
            <w:tcW w:w="3036" w:type="dxa"/>
          </w:tcPr>
          <w:p w:rsidR="003F094E" w:rsidRPr="003F094E" w:rsidRDefault="003F094E" w:rsidP="003F094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Магазины</w:t>
            </w:r>
          </w:p>
        </w:tc>
        <w:tc>
          <w:tcPr>
            <w:tcW w:w="1637" w:type="dxa"/>
          </w:tcPr>
          <w:p w:rsidR="003F094E" w:rsidRPr="003F094E" w:rsidRDefault="0012653E" w:rsidP="003F094E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26" w:history="1">
              <w:r w:rsidR="003F094E" w:rsidRPr="003F094E">
                <w:rPr>
                  <w:rFonts w:ascii="Times New Roman" w:hAnsi="Times New Roman" w:cs="Times New Roman"/>
                </w:rPr>
                <w:t>4.4</w:t>
              </w:r>
            </w:hyperlink>
          </w:p>
        </w:tc>
        <w:tc>
          <w:tcPr>
            <w:tcW w:w="4932" w:type="dxa"/>
          </w:tcPr>
          <w:p w:rsidR="003F094E" w:rsidRPr="003F094E" w:rsidRDefault="003F094E" w:rsidP="003F094E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свыше 250 кв. м до 400 кв. м;</w:t>
            </w:r>
          </w:p>
        </w:tc>
      </w:tr>
    </w:tbl>
    <w:p w:rsidR="003F094E" w:rsidRPr="003F094E" w:rsidRDefault="003F094E" w:rsidP="003F094E">
      <w:pPr>
        <w:ind w:firstLine="708"/>
        <w:jc w:val="both"/>
        <w:rPr>
          <w:sz w:val="28"/>
          <w:szCs w:val="28"/>
        </w:rPr>
      </w:pPr>
    </w:p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rPr>
          <w:i/>
          <w:sz w:val="28"/>
          <w:szCs w:val="28"/>
        </w:rPr>
      </w:pPr>
    </w:p>
    <w:p w:rsidR="009F1430" w:rsidRPr="00EA579F" w:rsidRDefault="009F1430" w:rsidP="009F1430">
      <w:pPr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2268"/>
        <w:gridCol w:w="1418"/>
      </w:tblGrid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Номер квартала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 xml:space="preserve">Кол-во образуемых </w:t>
            </w:r>
            <w:r>
              <w:rPr>
                <w:sz w:val="28"/>
                <w:szCs w:val="28"/>
              </w:rPr>
              <w:t>(изменяемых)</w:t>
            </w:r>
            <w:r w:rsidRPr="00EA579F">
              <w:rPr>
                <w:sz w:val="28"/>
                <w:szCs w:val="28"/>
              </w:rPr>
              <w:t>земельных участков для ИЖС(</w:t>
            </w:r>
            <w:proofErr w:type="spellStart"/>
            <w:r w:rsidRPr="00EA579F">
              <w:rPr>
                <w:sz w:val="28"/>
                <w:szCs w:val="28"/>
              </w:rPr>
              <w:t>шт</w:t>
            </w:r>
            <w:proofErr w:type="spellEnd"/>
            <w:r w:rsidRPr="00EA579F">
              <w:rPr>
                <w:sz w:val="28"/>
                <w:szCs w:val="28"/>
              </w:rPr>
              <w:t>/площадь)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Кол-во земельных участков стоящих на ГКУ</w:t>
            </w:r>
          </w:p>
        </w:tc>
      </w:tr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189/27,40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77/11,19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</w:tr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(2)/0,73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6/0,84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28</w:t>
            </w:r>
          </w:p>
        </w:tc>
      </w:tr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11/1,66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24</w:t>
            </w:r>
          </w:p>
        </w:tc>
      </w:tr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6</w:t>
            </w:r>
          </w:p>
        </w:tc>
      </w:tr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11/1,55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35</w:t>
            </w:r>
          </w:p>
        </w:tc>
      </w:tr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14/2,07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19</w:t>
            </w:r>
          </w:p>
        </w:tc>
      </w:tr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9/1,33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27</w:t>
            </w:r>
          </w:p>
        </w:tc>
      </w:tr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</w:t>
            </w:r>
          </w:p>
        </w:tc>
      </w:tr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19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5/0,67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15</w:t>
            </w:r>
          </w:p>
        </w:tc>
      </w:tr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18/2,39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18</w:t>
            </w:r>
          </w:p>
        </w:tc>
      </w:tr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10/1,41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23</w:t>
            </w:r>
          </w:p>
        </w:tc>
      </w:tr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42252C" w:rsidRPr="00EA579F" w:rsidTr="00F35409">
        <w:trPr>
          <w:jc w:val="center"/>
        </w:trPr>
        <w:tc>
          <w:tcPr>
            <w:tcW w:w="1135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2252C" w:rsidRPr="00EA579F" w:rsidRDefault="0042252C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</w:tbl>
    <w:p w:rsidR="009F1430" w:rsidRPr="00EA579F" w:rsidRDefault="009F1430" w:rsidP="009F1430">
      <w:pPr>
        <w:jc w:val="both"/>
        <w:rPr>
          <w:sz w:val="28"/>
          <w:szCs w:val="28"/>
        </w:rPr>
      </w:pPr>
    </w:p>
    <w:p w:rsidR="009F1430" w:rsidRPr="00EA579F" w:rsidRDefault="009F1430" w:rsidP="009F1430">
      <w:pPr>
        <w:jc w:val="both"/>
        <w:rPr>
          <w:sz w:val="28"/>
          <w:szCs w:val="28"/>
        </w:rPr>
      </w:pPr>
      <w:r w:rsidRPr="00EA579F">
        <w:rPr>
          <w:sz w:val="28"/>
          <w:szCs w:val="28"/>
        </w:rPr>
        <w:t xml:space="preserve">4. </w:t>
      </w:r>
      <w:r w:rsidRPr="00EA579F">
        <w:rPr>
          <w:sz w:val="28"/>
          <w:szCs w:val="28"/>
        </w:rPr>
        <w:tab/>
        <w:t>Население.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>Существующее положение:</w:t>
      </w:r>
    </w:p>
    <w:p w:rsidR="009F1430" w:rsidRPr="00EA579F" w:rsidRDefault="009F1430" w:rsidP="009F1430">
      <w:pPr>
        <w:ind w:firstLine="708"/>
        <w:jc w:val="both"/>
        <w:rPr>
          <w:i/>
          <w:sz w:val="28"/>
          <w:szCs w:val="28"/>
        </w:rPr>
      </w:pPr>
      <w:r w:rsidRPr="00EA579F">
        <w:rPr>
          <w:sz w:val="28"/>
          <w:szCs w:val="28"/>
        </w:rPr>
        <w:t>В настоящее время территория проектирования частично застроена индивидуальными жилыми домами, с постоянно проживающим населением.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 xml:space="preserve">Проектные предложения: </w:t>
      </w:r>
      <w:r w:rsidRPr="00EA579F">
        <w:rPr>
          <w:sz w:val="28"/>
          <w:szCs w:val="28"/>
        </w:rPr>
        <w:t>при применении коэффициента семейственности 3,0 проектная численность населения составит:</w:t>
      </w:r>
    </w:p>
    <w:p w:rsidR="009F1430" w:rsidRPr="00EA579F" w:rsidRDefault="009F1430" w:rsidP="009F1430">
      <w:pPr>
        <w:jc w:val="both"/>
        <w:rPr>
          <w:sz w:val="28"/>
          <w:szCs w:val="28"/>
        </w:rPr>
      </w:pPr>
      <w:r w:rsidRPr="00EA579F">
        <w:rPr>
          <w:sz w:val="28"/>
          <w:szCs w:val="28"/>
        </w:rPr>
        <w:t xml:space="preserve">- на вновь образуемых земельных участка – 1065 человек, </w:t>
      </w:r>
    </w:p>
    <w:p w:rsidR="009F1430" w:rsidRPr="00EA579F" w:rsidRDefault="009F1430" w:rsidP="009F1430">
      <w:pPr>
        <w:jc w:val="both"/>
        <w:rPr>
          <w:sz w:val="28"/>
          <w:szCs w:val="28"/>
        </w:rPr>
      </w:pPr>
      <w:r w:rsidRPr="00EA579F">
        <w:rPr>
          <w:sz w:val="28"/>
          <w:szCs w:val="28"/>
        </w:rPr>
        <w:t xml:space="preserve">- на ранее предоставленных земельных участках – </w:t>
      </w:r>
      <w:r w:rsidR="008F5488">
        <w:rPr>
          <w:sz w:val="28"/>
          <w:szCs w:val="28"/>
        </w:rPr>
        <w:t>771</w:t>
      </w:r>
      <w:r w:rsidRPr="00EA579F">
        <w:rPr>
          <w:sz w:val="28"/>
          <w:szCs w:val="28"/>
        </w:rPr>
        <w:t xml:space="preserve"> человек</w:t>
      </w:r>
    </w:p>
    <w:p w:rsidR="009F1430" w:rsidRPr="00EA579F" w:rsidRDefault="009F1430" w:rsidP="009F1430">
      <w:pPr>
        <w:jc w:val="both"/>
        <w:rPr>
          <w:sz w:val="28"/>
          <w:szCs w:val="28"/>
        </w:rPr>
      </w:pPr>
      <w:r w:rsidRPr="00EA579F">
        <w:rPr>
          <w:sz w:val="28"/>
          <w:szCs w:val="28"/>
        </w:rPr>
        <w:t>- общая численность населения на территории проектирования- 1</w:t>
      </w:r>
      <w:r w:rsidR="008F5488">
        <w:rPr>
          <w:sz w:val="28"/>
          <w:szCs w:val="28"/>
        </w:rPr>
        <w:t>836</w:t>
      </w:r>
      <w:r w:rsidRPr="00EA579F">
        <w:rPr>
          <w:sz w:val="28"/>
          <w:szCs w:val="28"/>
        </w:rPr>
        <w:t xml:space="preserve"> человек.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Проектные предложения соответствуют Постановлению Администрации Псковской области от 22 января 2013 года №18 «Об утверждении региональных нормативов градостроительного проектирования Псковской области» (коэффициент застройки (</w:t>
      </w:r>
      <w:proofErr w:type="spellStart"/>
      <w:r w:rsidRPr="00EA579F">
        <w:rPr>
          <w:sz w:val="28"/>
          <w:szCs w:val="28"/>
        </w:rPr>
        <w:t>К</w:t>
      </w:r>
      <w:r w:rsidRPr="00EA579F">
        <w:rPr>
          <w:sz w:val="28"/>
          <w:szCs w:val="28"/>
          <w:vertAlign w:val="subscript"/>
        </w:rPr>
        <w:t>з</w:t>
      </w:r>
      <w:proofErr w:type="spellEnd"/>
      <w:r w:rsidRPr="00EA579F">
        <w:rPr>
          <w:sz w:val="28"/>
          <w:szCs w:val="28"/>
        </w:rPr>
        <w:t>) должен составлять не более 0,4, показатели плотности жилой застройки (</w:t>
      </w:r>
      <w:proofErr w:type="spellStart"/>
      <w:r w:rsidRPr="00EA579F">
        <w:rPr>
          <w:sz w:val="28"/>
          <w:szCs w:val="28"/>
        </w:rPr>
        <w:t>К</w:t>
      </w:r>
      <w:r w:rsidRPr="00EA579F">
        <w:rPr>
          <w:sz w:val="28"/>
          <w:szCs w:val="28"/>
          <w:vertAlign w:val="subscript"/>
        </w:rPr>
        <w:t>пз</w:t>
      </w:r>
      <w:proofErr w:type="spellEnd"/>
      <w:r w:rsidRPr="00EA579F">
        <w:rPr>
          <w:sz w:val="28"/>
          <w:szCs w:val="28"/>
        </w:rPr>
        <w:t xml:space="preserve">) – 0,08.) 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 xml:space="preserve">Показатель жилищной обеспеченности составляет 40 </w:t>
      </w:r>
      <w:proofErr w:type="spellStart"/>
      <w:r w:rsidRPr="00EA579F">
        <w:rPr>
          <w:sz w:val="28"/>
          <w:szCs w:val="28"/>
        </w:rPr>
        <w:t>кв.м</w:t>
      </w:r>
      <w:proofErr w:type="spellEnd"/>
      <w:r w:rsidRPr="00EA579F">
        <w:rPr>
          <w:sz w:val="28"/>
          <w:szCs w:val="28"/>
        </w:rPr>
        <w:t xml:space="preserve">. на 1 человека, при </w:t>
      </w:r>
      <w:proofErr w:type="gramStart"/>
      <w:r w:rsidRPr="00EA579F">
        <w:rPr>
          <w:sz w:val="28"/>
          <w:szCs w:val="28"/>
        </w:rPr>
        <w:t>нормативе  30</w:t>
      </w:r>
      <w:proofErr w:type="gramEnd"/>
      <w:r w:rsidRPr="00EA579F">
        <w:rPr>
          <w:sz w:val="28"/>
          <w:szCs w:val="28"/>
        </w:rPr>
        <w:t xml:space="preserve"> </w:t>
      </w:r>
      <w:proofErr w:type="spellStart"/>
      <w:r w:rsidRPr="00EA579F">
        <w:rPr>
          <w:sz w:val="28"/>
          <w:szCs w:val="28"/>
        </w:rPr>
        <w:t>кв.м</w:t>
      </w:r>
      <w:proofErr w:type="spellEnd"/>
      <w:r w:rsidRPr="00EA579F">
        <w:rPr>
          <w:sz w:val="28"/>
          <w:szCs w:val="28"/>
        </w:rPr>
        <w:t>. (согласно постановления Администрации Псковской области от 22 января 2013 года №18 «Об утверждении региональных нормативов градостроительного проектирования Псковской области»)</w:t>
      </w:r>
    </w:p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ind w:left="851" w:hanging="851"/>
        <w:rPr>
          <w:sz w:val="28"/>
          <w:szCs w:val="28"/>
        </w:rPr>
      </w:pPr>
      <w:r w:rsidRPr="00EA579F">
        <w:rPr>
          <w:sz w:val="28"/>
          <w:szCs w:val="28"/>
        </w:rPr>
        <w:t xml:space="preserve">5. </w:t>
      </w:r>
      <w:r w:rsidRPr="00EA579F">
        <w:rPr>
          <w:sz w:val="28"/>
          <w:szCs w:val="28"/>
        </w:rPr>
        <w:tab/>
        <w:t>Объекты общественно- делового назначения</w:t>
      </w:r>
    </w:p>
    <w:p w:rsidR="009F1430" w:rsidRPr="00EA579F" w:rsidRDefault="009F1430" w:rsidP="009F1430">
      <w:pPr>
        <w:ind w:firstLine="708"/>
        <w:jc w:val="both"/>
        <w:rPr>
          <w:i/>
          <w:sz w:val="28"/>
          <w:szCs w:val="28"/>
        </w:rPr>
      </w:pPr>
      <w:r w:rsidRPr="00EA579F">
        <w:rPr>
          <w:i/>
          <w:sz w:val="28"/>
          <w:szCs w:val="28"/>
        </w:rPr>
        <w:t xml:space="preserve">Существующее положение: </w:t>
      </w:r>
      <w:r w:rsidRPr="00EA579F">
        <w:rPr>
          <w:sz w:val="28"/>
          <w:szCs w:val="28"/>
        </w:rPr>
        <w:t>в настоящее время объекты общественно-делового назначения на территории проектирования отсутствуют</w:t>
      </w:r>
      <w:r w:rsidRPr="00EA579F">
        <w:rPr>
          <w:i/>
          <w:sz w:val="28"/>
          <w:szCs w:val="28"/>
        </w:rPr>
        <w:t>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>Проектные предложения:</w:t>
      </w:r>
    </w:p>
    <w:p w:rsidR="009F1430" w:rsidRPr="00EA579F" w:rsidRDefault="009F1430" w:rsidP="009F1430">
      <w:pPr>
        <w:jc w:val="both"/>
        <w:rPr>
          <w:sz w:val="28"/>
          <w:szCs w:val="28"/>
        </w:rPr>
      </w:pPr>
      <w:r w:rsidRPr="00EA579F">
        <w:rPr>
          <w:sz w:val="28"/>
          <w:szCs w:val="28"/>
        </w:rPr>
        <w:t>На территории проектирования планируется к размещению:</w:t>
      </w:r>
    </w:p>
    <w:p w:rsidR="009F1430" w:rsidRPr="00EA579F" w:rsidRDefault="009F1430" w:rsidP="009F1430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28"/>
        <w:gridCol w:w="2325"/>
        <w:gridCol w:w="2693"/>
        <w:gridCol w:w="1852"/>
      </w:tblGrid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№ квартала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Площадь земельного участка</w:t>
            </w:r>
          </w:p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(</w:t>
            </w:r>
            <w:proofErr w:type="spellStart"/>
            <w:r w:rsidRPr="00EA579F">
              <w:rPr>
                <w:sz w:val="28"/>
                <w:szCs w:val="28"/>
              </w:rPr>
              <w:t>кв.м</w:t>
            </w:r>
            <w:proofErr w:type="spellEnd"/>
            <w:r w:rsidRPr="00EA579F">
              <w:rPr>
                <w:sz w:val="28"/>
                <w:szCs w:val="28"/>
              </w:rPr>
              <w:t>.)</w:t>
            </w:r>
          </w:p>
        </w:tc>
      </w:tr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Магазин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Продовольственный магазин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1291</w:t>
            </w:r>
          </w:p>
        </w:tc>
      </w:tr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Магазин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Продовольственный магазин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791</w:t>
            </w:r>
          </w:p>
        </w:tc>
      </w:tr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Магазин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Промтоварный магазин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1271</w:t>
            </w:r>
          </w:p>
        </w:tc>
      </w:tr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4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Магазин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Продовольственный магазин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1305</w:t>
            </w:r>
          </w:p>
        </w:tc>
      </w:tr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4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Магазин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Продовольственный магазин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743</w:t>
            </w:r>
          </w:p>
        </w:tc>
      </w:tr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8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Торгово-развлекательный центр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Торгово-развлекательный центр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25333</w:t>
            </w:r>
          </w:p>
        </w:tc>
      </w:tr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Объект общественного питания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 </w:t>
            </w:r>
            <w:r w:rsidRPr="00EA579F">
              <w:rPr>
                <w:sz w:val="28"/>
                <w:szCs w:val="28"/>
              </w:rPr>
              <w:t>мест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1500</w:t>
            </w:r>
          </w:p>
        </w:tc>
      </w:tr>
    </w:tbl>
    <w:p w:rsidR="009F1430" w:rsidRPr="00EA579F" w:rsidRDefault="009F1430" w:rsidP="009F1430">
      <w:pPr>
        <w:rPr>
          <w:sz w:val="28"/>
          <w:szCs w:val="28"/>
        </w:rPr>
      </w:pPr>
    </w:p>
    <w:p w:rsidR="009F1430" w:rsidRDefault="009F1430" w:rsidP="009F1430">
      <w:pPr>
        <w:rPr>
          <w:sz w:val="28"/>
          <w:szCs w:val="28"/>
        </w:rPr>
      </w:pPr>
      <w:r w:rsidRPr="00EA579F">
        <w:rPr>
          <w:sz w:val="28"/>
          <w:szCs w:val="28"/>
        </w:rPr>
        <w:t>6. Объекты образования.</w:t>
      </w:r>
    </w:p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ind w:firstLine="567"/>
        <w:jc w:val="both"/>
        <w:rPr>
          <w:sz w:val="28"/>
          <w:szCs w:val="28"/>
        </w:rPr>
      </w:pPr>
      <w:r w:rsidRPr="00EA579F">
        <w:rPr>
          <w:sz w:val="28"/>
          <w:szCs w:val="28"/>
        </w:rPr>
        <w:t xml:space="preserve">Настоящим проектом планировки, планируется к размещению дошкольное учреждение (детски сад) и объект школьного образования в квартале </w:t>
      </w:r>
      <w:r w:rsidRPr="00EA579F">
        <w:rPr>
          <w:sz w:val="28"/>
          <w:szCs w:val="28"/>
          <w:lang w:val="en-US"/>
        </w:rPr>
        <w:t>III</w:t>
      </w:r>
      <w:r w:rsidRPr="00EA579F">
        <w:rPr>
          <w:sz w:val="28"/>
          <w:szCs w:val="28"/>
        </w:rPr>
        <w:t>.</w:t>
      </w:r>
    </w:p>
    <w:p w:rsidR="009F1430" w:rsidRDefault="009F1430" w:rsidP="009F1430">
      <w:pPr>
        <w:ind w:firstLine="567"/>
        <w:rPr>
          <w:sz w:val="28"/>
          <w:szCs w:val="28"/>
        </w:rPr>
      </w:pPr>
    </w:p>
    <w:p w:rsidR="009F1430" w:rsidRPr="00EA579F" w:rsidRDefault="009F1430" w:rsidP="009F1430">
      <w:pPr>
        <w:ind w:firstLine="567"/>
        <w:rPr>
          <w:sz w:val="28"/>
          <w:szCs w:val="28"/>
        </w:rPr>
      </w:pPr>
    </w:p>
    <w:tbl>
      <w:tblPr>
        <w:tblStyle w:val="affffff5"/>
        <w:tblW w:w="0" w:type="auto"/>
        <w:tblLook w:val="04A0" w:firstRow="1" w:lastRow="0" w:firstColumn="1" w:lastColumn="0" w:noHBand="0" w:noVBand="1"/>
      </w:tblPr>
      <w:tblGrid>
        <w:gridCol w:w="3218"/>
        <w:gridCol w:w="3210"/>
        <w:gridCol w:w="3199"/>
      </w:tblGrid>
      <w:tr w:rsidR="009F1430" w:rsidRPr="00EA579F" w:rsidTr="009F1430">
        <w:tc>
          <w:tcPr>
            <w:tcW w:w="3218" w:type="dxa"/>
          </w:tcPr>
          <w:p w:rsidR="009F1430" w:rsidRPr="00EA579F" w:rsidRDefault="009F1430" w:rsidP="009F1430">
            <w:pPr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3210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Количество посещающих</w:t>
            </w:r>
          </w:p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(человек)</w:t>
            </w:r>
          </w:p>
        </w:tc>
        <w:tc>
          <w:tcPr>
            <w:tcW w:w="3199" w:type="dxa"/>
          </w:tcPr>
          <w:p w:rsidR="009F1430" w:rsidRPr="00EA579F" w:rsidRDefault="009F1430" w:rsidP="009F1430">
            <w:pPr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Площадь земельного участка (</w:t>
            </w:r>
            <w:proofErr w:type="spellStart"/>
            <w:r w:rsidRPr="00EA579F">
              <w:rPr>
                <w:sz w:val="28"/>
                <w:szCs w:val="28"/>
              </w:rPr>
              <w:t>кв.м</w:t>
            </w:r>
            <w:proofErr w:type="spellEnd"/>
            <w:r w:rsidRPr="00EA579F">
              <w:rPr>
                <w:sz w:val="28"/>
                <w:szCs w:val="28"/>
              </w:rPr>
              <w:t>.)</w:t>
            </w:r>
          </w:p>
        </w:tc>
      </w:tr>
      <w:tr w:rsidR="009F1430" w:rsidRPr="00EA579F" w:rsidTr="009F1430">
        <w:tc>
          <w:tcPr>
            <w:tcW w:w="3218" w:type="dxa"/>
          </w:tcPr>
          <w:p w:rsidR="009F1430" w:rsidRPr="00EA579F" w:rsidRDefault="009F1430" w:rsidP="009F1430">
            <w:pPr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Детский сад</w:t>
            </w:r>
          </w:p>
        </w:tc>
        <w:tc>
          <w:tcPr>
            <w:tcW w:w="3210" w:type="dxa"/>
          </w:tcPr>
          <w:p w:rsidR="009F1430" w:rsidRPr="00EA579F" w:rsidRDefault="009F1430" w:rsidP="009F1430">
            <w:pPr>
              <w:ind w:firstLine="567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не менее 100</w:t>
            </w:r>
          </w:p>
        </w:tc>
        <w:tc>
          <w:tcPr>
            <w:tcW w:w="3199" w:type="dxa"/>
          </w:tcPr>
          <w:p w:rsidR="009F1430" w:rsidRPr="00EA579F" w:rsidRDefault="009F1430" w:rsidP="009F1430">
            <w:pPr>
              <w:ind w:firstLine="567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5000</w:t>
            </w:r>
          </w:p>
        </w:tc>
      </w:tr>
      <w:tr w:rsidR="009F1430" w:rsidRPr="00EA579F" w:rsidTr="009F1430">
        <w:tc>
          <w:tcPr>
            <w:tcW w:w="3218" w:type="dxa"/>
          </w:tcPr>
          <w:p w:rsidR="009F1430" w:rsidRPr="00EA579F" w:rsidRDefault="009F1430" w:rsidP="009F1430">
            <w:pPr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Школа</w:t>
            </w:r>
          </w:p>
        </w:tc>
        <w:tc>
          <w:tcPr>
            <w:tcW w:w="3210" w:type="dxa"/>
          </w:tcPr>
          <w:p w:rsidR="009F1430" w:rsidRPr="00EA579F" w:rsidRDefault="009F1430" w:rsidP="009F1430">
            <w:pPr>
              <w:ind w:firstLine="567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не менее 150</w:t>
            </w:r>
          </w:p>
        </w:tc>
        <w:tc>
          <w:tcPr>
            <w:tcW w:w="3199" w:type="dxa"/>
          </w:tcPr>
          <w:p w:rsidR="009F1430" w:rsidRPr="00EA579F" w:rsidRDefault="009F1430" w:rsidP="009F1430">
            <w:pPr>
              <w:ind w:firstLine="567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10000</w:t>
            </w:r>
          </w:p>
        </w:tc>
      </w:tr>
    </w:tbl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ind w:left="851" w:hanging="851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ab/>
        <w:t>Объекты для</w:t>
      </w:r>
      <w:r w:rsidRPr="00EA579F">
        <w:rPr>
          <w:sz w:val="28"/>
          <w:szCs w:val="28"/>
        </w:rPr>
        <w:t xml:space="preserve"> обеспечения правопорядка</w:t>
      </w:r>
    </w:p>
    <w:p w:rsidR="009F1430" w:rsidRPr="00EA579F" w:rsidRDefault="009F1430" w:rsidP="009F1430">
      <w:pPr>
        <w:ind w:firstLine="708"/>
        <w:jc w:val="both"/>
        <w:rPr>
          <w:i/>
          <w:sz w:val="28"/>
          <w:szCs w:val="28"/>
        </w:rPr>
      </w:pPr>
      <w:r w:rsidRPr="00EA579F">
        <w:rPr>
          <w:i/>
          <w:sz w:val="28"/>
          <w:szCs w:val="28"/>
        </w:rPr>
        <w:t xml:space="preserve">Существующее положение: </w:t>
      </w:r>
      <w:r w:rsidRPr="00EA579F">
        <w:rPr>
          <w:sz w:val="28"/>
          <w:szCs w:val="28"/>
        </w:rPr>
        <w:t>в настоящее время объекты общественно-делового назначения на территории проектирования отсутствуют.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>Проектные предложения: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На территории проектирования планируется к размещению:</w:t>
      </w:r>
    </w:p>
    <w:p w:rsidR="009F1430" w:rsidRPr="00EA579F" w:rsidRDefault="009F1430" w:rsidP="009F1430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28"/>
        <w:gridCol w:w="2325"/>
        <w:gridCol w:w="2693"/>
        <w:gridCol w:w="1852"/>
      </w:tblGrid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№ квартала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Площадь земельного участка</w:t>
            </w:r>
          </w:p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(</w:t>
            </w:r>
            <w:proofErr w:type="spellStart"/>
            <w:r w:rsidRPr="00EA579F">
              <w:rPr>
                <w:sz w:val="28"/>
                <w:szCs w:val="28"/>
              </w:rPr>
              <w:t>кв.м</w:t>
            </w:r>
            <w:proofErr w:type="spellEnd"/>
            <w:r w:rsidRPr="00EA579F">
              <w:rPr>
                <w:sz w:val="28"/>
                <w:szCs w:val="28"/>
              </w:rPr>
              <w:t>.)</w:t>
            </w:r>
          </w:p>
        </w:tc>
      </w:tr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4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Пожарное депо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Пожарное депо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8C5FAD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1748</w:t>
            </w:r>
          </w:p>
        </w:tc>
      </w:tr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15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Пункт полиции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Опорный пункт охраны правопорядка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8C5FAD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</w:t>
            </w:r>
          </w:p>
        </w:tc>
      </w:tr>
    </w:tbl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rPr>
          <w:b/>
          <w:sz w:val="28"/>
          <w:szCs w:val="28"/>
        </w:rPr>
      </w:pPr>
    </w:p>
    <w:p w:rsidR="009F1430" w:rsidRPr="00EA579F" w:rsidRDefault="009F1430" w:rsidP="009F1430">
      <w:pPr>
        <w:ind w:left="851" w:hanging="851"/>
        <w:rPr>
          <w:sz w:val="28"/>
          <w:szCs w:val="28"/>
        </w:rPr>
      </w:pPr>
      <w:r w:rsidRPr="00EA579F">
        <w:rPr>
          <w:sz w:val="28"/>
          <w:szCs w:val="28"/>
        </w:rPr>
        <w:t xml:space="preserve">8. </w:t>
      </w:r>
      <w:r w:rsidRPr="00EA579F">
        <w:rPr>
          <w:sz w:val="28"/>
          <w:szCs w:val="28"/>
        </w:rPr>
        <w:tab/>
        <w:t>Объекты спортивного назначения.</w:t>
      </w:r>
    </w:p>
    <w:p w:rsidR="009F1430" w:rsidRPr="00EA579F" w:rsidRDefault="009F1430" w:rsidP="009F1430">
      <w:pPr>
        <w:ind w:left="851" w:hanging="851"/>
        <w:rPr>
          <w:sz w:val="28"/>
          <w:szCs w:val="28"/>
        </w:rPr>
      </w:pPr>
    </w:p>
    <w:p w:rsidR="009F1430" w:rsidRPr="00EA579F" w:rsidRDefault="009F1430" w:rsidP="009F1430">
      <w:pPr>
        <w:ind w:firstLine="708"/>
        <w:jc w:val="both"/>
        <w:rPr>
          <w:i/>
          <w:sz w:val="28"/>
          <w:szCs w:val="28"/>
        </w:rPr>
      </w:pPr>
      <w:r w:rsidRPr="00EA579F">
        <w:rPr>
          <w:i/>
          <w:sz w:val="28"/>
          <w:szCs w:val="28"/>
        </w:rPr>
        <w:t xml:space="preserve">Существующее положение: </w:t>
      </w:r>
      <w:r w:rsidRPr="00EA579F">
        <w:rPr>
          <w:sz w:val="28"/>
          <w:szCs w:val="28"/>
        </w:rPr>
        <w:t>в настоящее время объекты спортивного назначения на территории проектирования отсутствуют.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>Проектные предложения</w:t>
      </w:r>
      <w:r w:rsidRPr="00EA579F">
        <w:rPr>
          <w:sz w:val="28"/>
          <w:szCs w:val="28"/>
        </w:rPr>
        <w:t>: Настоящим проектом планировки предполагается размещение следующих спортивных объектов:</w:t>
      </w:r>
    </w:p>
    <w:p w:rsidR="009F1430" w:rsidRPr="00EA579F" w:rsidRDefault="009F1430" w:rsidP="009F1430">
      <w:pPr>
        <w:rPr>
          <w:i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28"/>
        <w:gridCol w:w="2250"/>
        <w:gridCol w:w="2662"/>
        <w:gridCol w:w="1958"/>
      </w:tblGrid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№ квартала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Площадь земельного участка</w:t>
            </w:r>
          </w:p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(</w:t>
            </w:r>
            <w:proofErr w:type="spellStart"/>
            <w:r w:rsidRPr="00EA579F">
              <w:rPr>
                <w:sz w:val="28"/>
                <w:szCs w:val="28"/>
              </w:rPr>
              <w:t>кв.м</w:t>
            </w:r>
            <w:proofErr w:type="spellEnd"/>
            <w:r w:rsidRPr="00EA579F">
              <w:rPr>
                <w:sz w:val="28"/>
                <w:szCs w:val="28"/>
              </w:rPr>
              <w:t>.)</w:t>
            </w:r>
          </w:p>
        </w:tc>
      </w:tr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Площадки для занятий спортом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Размещение площадок для занятий спортом и физкультурой на открытом воздухе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 xml:space="preserve">15000 </w:t>
            </w:r>
          </w:p>
        </w:tc>
      </w:tr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Спортивное сооружение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EA5B2D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Крытые и открытые спортивные сооружения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4425</w:t>
            </w:r>
          </w:p>
        </w:tc>
      </w:tr>
    </w:tbl>
    <w:p w:rsidR="009F1430" w:rsidRPr="00EA579F" w:rsidRDefault="009F1430" w:rsidP="009F1430">
      <w:pPr>
        <w:pStyle w:val="2"/>
        <w:ind w:left="851" w:hanging="851"/>
        <w:jc w:val="left"/>
        <w:rPr>
          <w:b w:val="0"/>
          <w:i w:val="0"/>
        </w:rPr>
      </w:pPr>
      <w:r w:rsidRPr="00EA579F">
        <w:rPr>
          <w:b w:val="0"/>
          <w:i w:val="0"/>
        </w:rPr>
        <w:t xml:space="preserve">9. </w:t>
      </w:r>
      <w:r w:rsidRPr="00EA579F">
        <w:rPr>
          <w:b w:val="0"/>
          <w:i w:val="0"/>
        </w:rPr>
        <w:tab/>
        <w:t>Объекты улично-дорожной сети.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Улично-дорожная сеть выполнена в соответствии с генеральным планом г. Пскова. В связи с тем, что на территории проектирования присутствуют земельные участки, поставленные на государственный кадастровый учет, ширина улиц и проездов формировалось с учетом существующего положения границ земельных участков.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 xml:space="preserve">Ширина проезжей части улично-дорожной сети составляет 5-7,5, общая протяженность </w:t>
      </w:r>
      <w:r w:rsidR="00ED5FCB">
        <w:rPr>
          <w:sz w:val="28"/>
          <w:szCs w:val="28"/>
        </w:rPr>
        <w:t>2</w:t>
      </w:r>
      <w:r w:rsidR="00246992">
        <w:rPr>
          <w:sz w:val="28"/>
          <w:szCs w:val="28"/>
        </w:rPr>
        <w:t>4,139</w:t>
      </w:r>
      <w:r w:rsidRPr="00EA579F">
        <w:rPr>
          <w:sz w:val="28"/>
          <w:szCs w:val="28"/>
        </w:rPr>
        <w:t xml:space="preserve"> км. 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 xml:space="preserve">Тротуары, в </w:t>
      </w:r>
      <w:proofErr w:type="spellStart"/>
      <w:r w:rsidRPr="00EA579F">
        <w:rPr>
          <w:sz w:val="28"/>
          <w:szCs w:val="28"/>
        </w:rPr>
        <w:t>сновном</w:t>
      </w:r>
      <w:proofErr w:type="spellEnd"/>
      <w:r w:rsidRPr="00EA579F">
        <w:rPr>
          <w:sz w:val="28"/>
          <w:szCs w:val="28"/>
        </w:rPr>
        <w:t>, располагаются по обе стороны проезжей части.</w:t>
      </w:r>
    </w:p>
    <w:p w:rsidR="009F1430" w:rsidRPr="00EA579F" w:rsidRDefault="009F1430" w:rsidP="009F1430">
      <w:pPr>
        <w:jc w:val="both"/>
        <w:rPr>
          <w:sz w:val="28"/>
          <w:szCs w:val="28"/>
        </w:rPr>
      </w:pPr>
      <w:r w:rsidRPr="00EA579F">
        <w:rPr>
          <w:sz w:val="28"/>
          <w:szCs w:val="28"/>
        </w:rPr>
        <w:t>Покрытие предлагается выполнить из асфальтобетонного покрытия.</w:t>
      </w:r>
    </w:p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jc w:val="center"/>
        <w:rPr>
          <w:sz w:val="28"/>
          <w:szCs w:val="28"/>
        </w:rPr>
      </w:pPr>
      <w:r w:rsidRPr="00EA579F">
        <w:rPr>
          <w:sz w:val="28"/>
          <w:szCs w:val="28"/>
        </w:rPr>
        <w:t>Характеристика улично-дорожной сети</w:t>
      </w:r>
    </w:p>
    <w:p w:rsidR="009F1430" w:rsidRPr="00EA579F" w:rsidRDefault="009F1430" w:rsidP="009F1430">
      <w:pPr>
        <w:jc w:val="center"/>
        <w:rPr>
          <w:sz w:val="28"/>
          <w:szCs w:val="28"/>
        </w:rPr>
      </w:pPr>
    </w:p>
    <w:tbl>
      <w:tblPr>
        <w:tblStyle w:val="affffff5"/>
        <w:tblW w:w="0" w:type="auto"/>
        <w:tblLook w:val="04A0" w:firstRow="1" w:lastRow="0" w:firstColumn="1" w:lastColumn="0" w:noHBand="0" w:noVBand="1"/>
      </w:tblPr>
      <w:tblGrid>
        <w:gridCol w:w="4815"/>
        <w:gridCol w:w="4812"/>
      </w:tblGrid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Наименование улицы</w:t>
            </w:r>
          </w:p>
        </w:tc>
        <w:tc>
          <w:tcPr>
            <w:tcW w:w="4812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Протяженность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1</w:t>
            </w:r>
          </w:p>
        </w:tc>
        <w:tc>
          <w:tcPr>
            <w:tcW w:w="4812" w:type="dxa"/>
            <w:shd w:val="clear" w:color="auto" w:fill="auto"/>
          </w:tcPr>
          <w:p w:rsidR="009F1430" w:rsidRPr="00EA579F" w:rsidRDefault="0015703E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1132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2</w:t>
            </w:r>
          </w:p>
        </w:tc>
        <w:tc>
          <w:tcPr>
            <w:tcW w:w="4812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1178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3</w:t>
            </w:r>
          </w:p>
        </w:tc>
        <w:tc>
          <w:tcPr>
            <w:tcW w:w="4812" w:type="dxa"/>
            <w:shd w:val="clear" w:color="auto" w:fill="auto"/>
          </w:tcPr>
          <w:p w:rsidR="009F1430" w:rsidRPr="00EA579F" w:rsidRDefault="008C5FAD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Илларионовская</w:t>
            </w:r>
            <w:proofErr w:type="spellEnd"/>
          </w:p>
        </w:tc>
        <w:tc>
          <w:tcPr>
            <w:tcW w:w="4812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308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Елизаветинская</w:t>
            </w:r>
          </w:p>
        </w:tc>
        <w:tc>
          <w:tcPr>
            <w:tcW w:w="4812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295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Гурьяновская</w:t>
            </w:r>
            <w:proofErr w:type="spellEnd"/>
          </w:p>
        </w:tc>
        <w:tc>
          <w:tcPr>
            <w:tcW w:w="4812" w:type="dxa"/>
            <w:shd w:val="clear" w:color="auto" w:fill="auto"/>
          </w:tcPr>
          <w:p w:rsidR="009F1430" w:rsidRPr="00EA579F" w:rsidRDefault="008C5FAD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Филофеевская</w:t>
            </w:r>
            <w:proofErr w:type="spellEnd"/>
            <w:r w:rsidRPr="00EA579F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12" w:type="dxa"/>
            <w:shd w:val="clear" w:color="auto" w:fill="auto"/>
          </w:tcPr>
          <w:p w:rsidR="009F1430" w:rsidRPr="00EA579F" w:rsidRDefault="008C5FAD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999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Крыпецкая</w:t>
            </w:r>
            <w:proofErr w:type="spellEnd"/>
          </w:p>
        </w:tc>
        <w:tc>
          <w:tcPr>
            <w:tcW w:w="4812" w:type="dxa"/>
            <w:shd w:val="clear" w:color="auto" w:fill="auto"/>
          </w:tcPr>
          <w:p w:rsidR="009F1430" w:rsidRPr="00EA579F" w:rsidRDefault="008C5FAD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Никандровская</w:t>
            </w:r>
            <w:proofErr w:type="spellEnd"/>
          </w:p>
        </w:tc>
        <w:tc>
          <w:tcPr>
            <w:tcW w:w="4812" w:type="dxa"/>
            <w:shd w:val="clear" w:color="auto" w:fill="auto"/>
          </w:tcPr>
          <w:p w:rsidR="009F1430" w:rsidRPr="00EA579F" w:rsidRDefault="008C5FAD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Спицынская</w:t>
            </w:r>
            <w:proofErr w:type="spellEnd"/>
          </w:p>
        </w:tc>
        <w:tc>
          <w:tcPr>
            <w:tcW w:w="4812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1174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Серединская</w:t>
            </w:r>
            <w:proofErr w:type="spellEnd"/>
          </w:p>
        </w:tc>
        <w:tc>
          <w:tcPr>
            <w:tcW w:w="4812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764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Елизаровская</w:t>
            </w:r>
            <w:proofErr w:type="spellEnd"/>
          </w:p>
        </w:tc>
        <w:tc>
          <w:tcPr>
            <w:tcW w:w="4812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746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Великопольская</w:t>
            </w:r>
          </w:p>
        </w:tc>
        <w:tc>
          <w:tcPr>
            <w:tcW w:w="4812" w:type="dxa"/>
            <w:shd w:val="clear" w:color="auto" w:fill="auto"/>
          </w:tcPr>
          <w:p w:rsidR="009F1430" w:rsidRPr="00EA579F" w:rsidRDefault="0015703E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1015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Толбинская</w:t>
            </w:r>
            <w:proofErr w:type="spellEnd"/>
          </w:p>
        </w:tc>
        <w:tc>
          <w:tcPr>
            <w:tcW w:w="4812" w:type="dxa"/>
            <w:shd w:val="clear" w:color="auto" w:fill="auto"/>
          </w:tcPr>
          <w:p w:rsidR="009F1430" w:rsidRPr="00EA579F" w:rsidRDefault="0015703E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1399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Талабская</w:t>
            </w:r>
            <w:proofErr w:type="spellEnd"/>
          </w:p>
        </w:tc>
        <w:tc>
          <w:tcPr>
            <w:tcW w:w="4812" w:type="dxa"/>
            <w:shd w:val="clear" w:color="auto" w:fill="auto"/>
          </w:tcPr>
          <w:p w:rsidR="009F1430" w:rsidRPr="00EA579F" w:rsidRDefault="0015703E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Ершовская</w:t>
            </w:r>
            <w:proofErr w:type="spellEnd"/>
          </w:p>
        </w:tc>
        <w:tc>
          <w:tcPr>
            <w:tcW w:w="4812" w:type="dxa"/>
            <w:shd w:val="clear" w:color="auto" w:fill="auto"/>
          </w:tcPr>
          <w:p w:rsidR="009F1430" w:rsidRPr="00EA579F" w:rsidRDefault="0015703E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575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Рыбацкая</w:t>
            </w:r>
          </w:p>
        </w:tc>
        <w:tc>
          <w:tcPr>
            <w:tcW w:w="4812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299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Солоновский</w:t>
            </w:r>
            <w:proofErr w:type="spellEnd"/>
            <w:r w:rsidRPr="00EA579F">
              <w:rPr>
                <w:sz w:val="28"/>
                <w:szCs w:val="28"/>
              </w:rPr>
              <w:t xml:space="preserve"> проезд</w:t>
            </w:r>
          </w:p>
        </w:tc>
        <w:tc>
          <w:tcPr>
            <w:tcW w:w="4812" w:type="dxa"/>
            <w:shd w:val="clear" w:color="auto" w:fill="auto"/>
          </w:tcPr>
          <w:p w:rsidR="009F1430" w:rsidRPr="00EA579F" w:rsidRDefault="00DE64ED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</w:t>
            </w:r>
          </w:p>
        </w:tc>
      </w:tr>
      <w:tr w:rsidR="00CF0F96" w:rsidRPr="00EA579F" w:rsidTr="00246992">
        <w:tc>
          <w:tcPr>
            <w:tcW w:w="4815" w:type="dxa"/>
            <w:shd w:val="clear" w:color="auto" w:fill="auto"/>
          </w:tcPr>
          <w:p w:rsidR="00CF0F96" w:rsidRPr="00EA579F" w:rsidRDefault="00CF0F96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Коровина</w:t>
            </w:r>
          </w:p>
        </w:tc>
        <w:tc>
          <w:tcPr>
            <w:tcW w:w="4812" w:type="dxa"/>
            <w:shd w:val="clear" w:color="auto" w:fill="auto"/>
          </w:tcPr>
          <w:p w:rsidR="00CF0F96" w:rsidRPr="00EA579F" w:rsidRDefault="00DE64ED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2285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 xml:space="preserve">Новая 5 </w:t>
            </w:r>
          </w:p>
        </w:tc>
        <w:tc>
          <w:tcPr>
            <w:tcW w:w="4812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191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6</w:t>
            </w:r>
          </w:p>
        </w:tc>
        <w:tc>
          <w:tcPr>
            <w:tcW w:w="4812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292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lastRenderedPageBreak/>
              <w:t xml:space="preserve">Новая 7 </w:t>
            </w:r>
          </w:p>
        </w:tc>
        <w:tc>
          <w:tcPr>
            <w:tcW w:w="4812" w:type="dxa"/>
            <w:shd w:val="clear" w:color="auto" w:fill="auto"/>
          </w:tcPr>
          <w:p w:rsidR="009F1430" w:rsidRPr="00EA579F" w:rsidRDefault="00246992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1316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9</w:t>
            </w:r>
          </w:p>
        </w:tc>
        <w:tc>
          <w:tcPr>
            <w:tcW w:w="4812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184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12</w:t>
            </w:r>
          </w:p>
        </w:tc>
        <w:tc>
          <w:tcPr>
            <w:tcW w:w="4812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401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13</w:t>
            </w:r>
          </w:p>
        </w:tc>
        <w:tc>
          <w:tcPr>
            <w:tcW w:w="4812" w:type="dxa"/>
            <w:shd w:val="clear" w:color="auto" w:fill="auto"/>
          </w:tcPr>
          <w:p w:rsidR="009F1430" w:rsidRPr="00EA579F" w:rsidRDefault="009F1430" w:rsidP="00246992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</w:t>
            </w:r>
            <w:r w:rsidR="00246992">
              <w:rPr>
                <w:sz w:val="28"/>
                <w:szCs w:val="28"/>
              </w:rPr>
              <w:t>57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14</w:t>
            </w:r>
          </w:p>
        </w:tc>
        <w:tc>
          <w:tcPr>
            <w:tcW w:w="4812" w:type="dxa"/>
            <w:shd w:val="clear" w:color="auto" w:fill="auto"/>
          </w:tcPr>
          <w:p w:rsidR="009F1430" w:rsidRPr="00EA579F" w:rsidRDefault="00246992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15</w:t>
            </w:r>
          </w:p>
        </w:tc>
        <w:tc>
          <w:tcPr>
            <w:tcW w:w="4812" w:type="dxa"/>
            <w:shd w:val="clear" w:color="auto" w:fill="auto"/>
          </w:tcPr>
          <w:p w:rsidR="009F1430" w:rsidRPr="00EA579F" w:rsidRDefault="00246992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16</w:t>
            </w:r>
          </w:p>
        </w:tc>
        <w:tc>
          <w:tcPr>
            <w:tcW w:w="4812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836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17</w:t>
            </w:r>
          </w:p>
        </w:tc>
        <w:tc>
          <w:tcPr>
            <w:tcW w:w="4812" w:type="dxa"/>
            <w:shd w:val="clear" w:color="auto" w:fill="auto"/>
          </w:tcPr>
          <w:p w:rsidR="009F1430" w:rsidRPr="00EA579F" w:rsidRDefault="00246992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18</w:t>
            </w:r>
          </w:p>
        </w:tc>
        <w:tc>
          <w:tcPr>
            <w:tcW w:w="4812" w:type="dxa"/>
            <w:shd w:val="clear" w:color="auto" w:fill="auto"/>
          </w:tcPr>
          <w:p w:rsidR="009F1430" w:rsidRPr="00EA579F" w:rsidRDefault="009F1430" w:rsidP="00246992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</w:t>
            </w:r>
            <w:r w:rsidR="00246992">
              <w:rPr>
                <w:sz w:val="28"/>
                <w:szCs w:val="28"/>
              </w:rPr>
              <w:t>26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19</w:t>
            </w:r>
          </w:p>
        </w:tc>
        <w:tc>
          <w:tcPr>
            <w:tcW w:w="4812" w:type="dxa"/>
            <w:shd w:val="clear" w:color="auto" w:fill="auto"/>
          </w:tcPr>
          <w:p w:rsidR="009F1430" w:rsidRPr="00EA579F" w:rsidRDefault="009F1430" w:rsidP="00246992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</w:t>
            </w:r>
            <w:r w:rsidR="00246992">
              <w:rPr>
                <w:sz w:val="28"/>
                <w:szCs w:val="28"/>
              </w:rPr>
              <w:t>19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20</w:t>
            </w:r>
          </w:p>
        </w:tc>
        <w:tc>
          <w:tcPr>
            <w:tcW w:w="4812" w:type="dxa"/>
            <w:shd w:val="clear" w:color="auto" w:fill="auto"/>
          </w:tcPr>
          <w:p w:rsidR="009F1430" w:rsidRPr="00EA579F" w:rsidRDefault="00246992" w:rsidP="002469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</w:t>
            </w:r>
          </w:p>
        </w:tc>
      </w:tr>
      <w:tr w:rsidR="009F1430" w:rsidRPr="00EA579F" w:rsidTr="00246992">
        <w:tc>
          <w:tcPr>
            <w:tcW w:w="4815" w:type="dxa"/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21</w:t>
            </w:r>
          </w:p>
        </w:tc>
        <w:tc>
          <w:tcPr>
            <w:tcW w:w="4812" w:type="dxa"/>
            <w:shd w:val="clear" w:color="auto" w:fill="auto"/>
          </w:tcPr>
          <w:p w:rsidR="009F1430" w:rsidRPr="00EA579F" w:rsidRDefault="009F1430" w:rsidP="00246992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</w:t>
            </w:r>
            <w:r w:rsidR="00246992">
              <w:rPr>
                <w:sz w:val="28"/>
                <w:szCs w:val="28"/>
              </w:rPr>
              <w:t>09</w:t>
            </w:r>
          </w:p>
        </w:tc>
      </w:tr>
      <w:tr w:rsidR="00AE2609" w:rsidRPr="00EA579F" w:rsidTr="00246992">
        <w:tc>
          <w:tcPr>
            <w:tcW w:w="4815" w:type="dxa"/>
            <w:shd w:val="clear" w:color="auto" w:fill="auto"/>
          </w:tcPr>
          <w:p w:rsidR="00AE2609" w:rsidRPr="00EA579F" w:rsidRDefault="00AE2609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Новая 22</w:t>
            </w:r>
          </w:p>
        </w:tc>
        <w:tc>
          <w:tcPr>
            <w:tcW w:w="4812" w:type="dxa"/>
            <w:shd w:val="clear" w:color="auto" w:fill="auto"/>
          </w:tcPr>
          <w:p w:rsidR="00AE2609" w:rsidRPr="00EA579F" w:rsidRDefault="00DE64ED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2695</w:t>
            </w:r>
          </w:p>
        </w:tc>
      </w:tr>
    </w:tbl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ind w:left="851" w:hanging="851"/>
        <w:jc w:val="both"/>
      </w:pPr>
      <w:r w:rsidRPr="00EA579F">
        <w:rPr>
          <w:sz w:val="28"/>
          <w:szCs w:val="28"/>
        </w:rPr>
        <w:t>10. Устройство парковочных мест</w:t>
      </w:r>
    </w:p>
    <w:p w:rsidR="009F1430" w:rsidRPr="00EA579F" w:rsidRDefault="009F1430" w:rsidP="009F1430">
      <w:pPr>
        <w:pStyle w:val="afffc"/>
        <w:ind w:left="1571"/>
        <w:rPr>
          <w:b/>
          <w:i/>
        </w:rPr>
      </w:pP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 xml:space="preserve">Хранение личного автотранспорта планируется на собственных земельных участках. В зонах общественно-делового назначения создаются наземные парковочные места. Парковочная зона (64 места), расположенная в квартале №2 будет использоваться для обслуживания открытого спортивного комплекса, расположенного в квартале №3. </w:t>
      </w:r>
    </w:p>
    <w:p w:rsidR="009F1430" w:rsidRPr="00EA579F" w:rsidRDefault="009F1430" w:rsidP="009F1430">
      <w:pPr>
        <w:ind w:firstLine="720"/>
        <w:rPr>
          <w:sz w:val="26"/>
          <w:szCs w:val="26"/>
        </w:rPr>
      </w:pPr>
    </w:p>
    <w:p w:rsidR="009F1430" w:rsidRPr="00EA579F" w:rsidRDefault="009F1430" w:rsidP="009F1430">
      <w:pPr>
        <w:ind w:left="851" w:hanging="851"/>
        <w:rPr>
          <w:sz w:val="28"/>
          <w:szCs w:val="28"/>
        </w:rPr>
      </w:pPr>
      <w:r w:rsidRPr="00EA579F">
        <w:rPr>
          <w:sz w:val="28"/>
          <w:szCs w:val="28"/>
        </w:rPr>
        <w:t>11.Общественный транспорт</w:t>
      </w:r>
    </w:p>
    <w:p w:rsidR="009F1430" w:rsidRPr="00EA579F" w:rsidRDefault="009F1430" w:rsidP="009F1430">
      <w:pPr>
        <w:pStyle w:val="afffc"/>
        <w:ind w:left="1301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Проектом планировки предусматривается размещение автобусных остановок в следующих кварталах:</w:t>
      </w:r>
    </w:p>
    <w:p w:rsidR="009F1430" w:rsidRPr="00EA579F" w:rsidRDefault="009F1430" w:rsidP="009F1430">
      <w:pPr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926"/>
        <w:gridCol w:w="4937"/>
      </w:tblGrid>
      <w:tr w:rsidR="009F1430" w:rsidRPr="00EA579F" w:rsidTr="009F1430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Номер квартала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Количество автобусных остановок</w:t>
            </w:r>
          </w:p>
        </w:tc>
      </w:tr>
      <w:tr w:rsidR="009F1430" w:rsidRPr="00EA579F" w:rsidTr="009F1430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2</w:t>
            </w:r>
          </w:p>
        </w:tc>
      </w:tr>
      <w:tr w:rsidR="009F1430" w:rsidRPr="00EA579F" w:rsidTr="009F1430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4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1</w:t>
            </w:r>
          </w:p>
        </w:tc>
      </w:tr>
      <w:tr w:rsidR="009F1430" w:rsidRPr="00EA579F" w:rsidTr="009F1430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10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1</w:t>
            </w:r>
          </w:p>
        </w:tc>
      </w:tr>
      <w:tr w:rsidR="009F1430" w:rsidRPr="00EA579F" w:rsidTr="009F1430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11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1</w:t>
            </w:r>
          </w:p>
        </w:tc>
      </w:tr>
      <w:tr w:rsidR="009F1430" w:rsidRPr="00EA579F" w:rsidTr="009F1430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right"/>
              <w:rPr>
                <w:b/>
                <w:sz w:val="28"/>
                <w:szCs w:val="28"/>
              </w:rPr>
            </w:pPr>
            <w:r w:rsidRPr="00EA579F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b/>
                <w:sz w:val="28"/>
                <w:szCs w:val="28"/>
              </w:rPr>
              <w:t>5</w:t>
            </w:r>
          </w:p>
        </w:tc>
      </w:tr>
    </w:tbl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ED5FCB" w:rsidRDefault="00ED5FCB">
      <w:pPr>
        <w:suppressAutoHyphens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F1430" w:rsidRPr="00EA579F" w:rsidRDefault="00ED5FCB" w:rsidP="009F14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Инженерная инфраструктура</w:t>
      </w:r>
    </w:p>
    <w:p w:rsidR="009F1430" w:rsidRPr="00EA579F" w:rsidRDefault="009F1430" w:rsidP="009F1430">
      <w:pPr>
        <w:rPr>
          <w:sz w:val="28"/>
          <w:szCs w:val="28"/>
        </w:rPr>
      </w:pPr>
    </w:p>
    <w:p w:rsidR="009F1430" w:rsidRDefault="009F1430" w:rsidP="009F1430">
      <w:pPr>
        <w:jc w:val="center"/>
        <w:rPr>
          <w:b/>
          <w:i/>
          <w:sz w:val="28"/>
          <w:szCs w:val="28"/>
        </w:rPr>
      </w:pPr>
      <w:r w:rsidRPr="00EA579F">
        <w:rPr>
          <w:b/>
          <w:i/>
          <w:sz w:val="28"/>
          <w:szCs w:val="28"/>
        </w:rPr>
        <w:t>1. Водоснабжение</w:t>
      </w:r>
    </w:p>
    <w:p w:rsidR="00ED5FCB" w:rsidRPr="00EA579F" w:rsidRDefault="00ED5FCB" w:rsidP="009F1430">
      <w:pPr>
        <w:jc w:val="center"/>
        <w:rPr>
          <w:sz w:val="28"/>
          <w:szCs w:val="28"/>
        </w:rPr>
      </w:pP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 xml:space="preserve">Существующее положение: 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В настоящий момент сети централизованного водоснабжения на территории проектирования отсутствуют.</w:t>
      </w:r>
    </w:p>
    <w:p w:rsidR="009F1430" w:rsidRPr="00EA579F" w:rsidRDefault="009F1430" w:rsidP="009F1430">
      <w:pPr>
        <w:ind w:firstLine="708"/>
        <w:jc w:val="both"/>
        <w:rPr>
          <w:i/>
          <w:sz w:val="28"/>
          <w:szCs w:val="28"/>
        </w:rPr>
      </w:pPr>
      <w:r w:rsidRPr="00EA579F">
        <w:rPr>
          <w:sz w:val="28"/>
          <w:szCs w:val="28"/>
        </w:rPr>
        <w:t xml:space="preserve">В границах проекта планировки проходят магистральные водоводы диаметром 720 мм (2 шт.). Часть территории находится во втором и третьем поясе </w:t>
      </w:r>
      <w:proofErr w:type="gramStart"/>
      <w:r w:rsidRPr="00EA579F">
        <w:rPr>
          <w:sz w:val="28"/>
          <w:szCs w:val="28"/>
        </w:rPr>
        <w:t>зоны  санитарной</w:t>
      </w:r>
      <w:proofErr w:type="gramEnd"/>
      <w:r w:rsidRPr="00EA579F">
        <w:rPr>
          <w:sz w:val="28"/>
          <w:szCs w:val="28"/>
        </w:rPr>
        <w:t xml:space="preserve"> охраны водозабора из подземных источников. 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 xml:space="preserve">Проектное предложения: </w:t>
      </w:r>
      <w:r w:rsidRPr="00EA579F">
        <w:rPr>
          <w:sz w:val="28"/>
          <w:szCs w:val="28"/>
        </w:rPr>
        <w:t>В соответствии с ответом МП «</w:t>
      </w:r>
      <w:proofErr w:type="spellStart"/>
      <w:r w:rsidRPr="00EA579F">
        <w:rPr>
          <w:sz w:val="28"/>
          <w:szCs w:val="28"/>
        </w:rPr>
        <w:t>Горводоканал</w:t>
      </w:r>
      <w:proofErr w:type="spellEnd"/>
      <w:r w:rsidRPr="00EA579F">
        <w:rPr>
          <w:sz w:val="28"/>
          <w:szCs w:val="28"/>
        </w:rPr>
        <w:t xml:space="preserve">» г. Псков </w:t>
      </w:r>
      <w:proofErr w:type="gramStart"/>
      <w:r w:rsidRPr="00EA579F">
        <w:rPr>
          <w:sz w:val="28"/>
          <w:szCs w:val="28"/>
        </w:rPr>
        <w:t>( №</w:t>
      </w:r>
      <w:proofErr w:type="gramEnd"/>
      <w:r w:rsidRPr="00EA579F">
        <w:rPr>
          <w:sz w:val="28"/>
          <w:szCs w:val="28"/>
        </w:rPr>
        <w:t xml:space="preserve">5/32-66) на предварительно возможные точки подключения, водоснабжение территории проектирования возможно от существующего водопровода  Ø 710 мм, расположенного на ул. Л. </w:t>
      </w:r>
      <w:proofErr w:type="spellStart"/>
      <w:r w:rsidRPr="00EA579F">
        <w:rPr>
          <w:sz w:val="28"/>
          <w:szCs w:val="28"/>
        </w:rPr>
        <w:t>Поземского</w:t>
      </w:r>
      <w:proofErr w:type="spellEnd"/>
      <w:r w:rsidRPr="00EA579F">
        <w:rPr>
          <w:sz w:val="28"/>
          <w:szCs w:val="28"/>
        </w:rPr>
        <w:t xml:space="preserve"> (около строительного рынка «Невский»)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Для подключения к сетям водоснабжения необходимо произвести следующие работы:</w:t>
      </w:r>
    </w:p>
    <w:p w:rsidR="009F1430" w:rsidRPr="00EA579F" w:rsidRDefault="009F1430" w:rsidP="009F1430">
      <w:pPr>
        <w:jc w:val="both"/>
        <w:rPr>
          <w:sz w:val="28"/>
          <w:szCs w:val="28"/>
        </w:rPr>
      </w:pPr>
      <w:r w:rsidRPr="00EA579F">
        <w:rPr>
          <w:sz w:val="28"/>
          <w:szCs w:val="28"/>
        </w:rPr>
        <w:t>-  прокладка трубопровода диаметром не менее 250 мм до территории проектирования;</w:t>
      </w:r>
    </w:p>
    <w:p w:rsidR="009F1430" w:rsidRPr="00EA579F" w:rsidRDefault="009F1430" w:rsidP="009F1430">
      <w:pPr>
        <w:jc w:val="both"/>
        <w:rPr>
          <w:sz w:val="28"/>
          <w:szCs w:val="28"/>
        </w:rPr>
      </w:pPr>
      <w:r w:rsidRPr="00EA579F">
        <w:rPr>
          <w:sz w:val="28"/>
          <w:szCs w:val="28"/>
        </w:rPr>
        <w:t>- прокладка трубопроводов непосредственно по территории проектирования диаметром не менее 110 мм.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В качестве альтернативного источника водоснабжения возможно устройство индивидуальных скважин.</w:t>
      </w:r>
    </w:p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jc w:val="center"/>
        <w:rPr>
          <w:i/>
          <w:sz w:val="28"/>
          <w:szCs w:val="28"/>
        </w:rPr>
      </w:pPr>
      <w:r w:rsidRPr="00EA579F">
        <w:rPr>
          <w:i/>
          <w:sz w:val="28"/>
          <w:szCs w:val="28"/>
        </w:rPr>
        <w:t>Расход воды</w:t>
      </w:r>
    </w:p>
    <w:p w:rsidR="009F1430" w:rsidRPr="00EA579F" w:rsidRDefault="009F1430" w:rsidP="009F1430">
      <w:pPr>
        <w:rPr>
          <w:sz w:val="28"/>
          <w:szCs w:val="28"/>
        </w:rPr>
      </w:pPr>
      <w:r w:rsidRPr="00EA579F">
        <w:rPr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58"/>
        <w:gridCol w:w="2388"/>
        <w:gridCol w:w="2394"/>
        <w:gridCol w:w="2623"/>
      </w:tblGrid>
      <w:tr w:rsidR="009F1430" w:rsidRPr="00EA579F" w:rsidTr="009F1430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Расход по нормативу (л/сутки)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Проектный расход</w:t>
            </w:r>
          </w:p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(л/сутки)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Наименование нормативного документа</w:t>
            </w:r>
          </w:p>
        </w:tc>
      </w:tr>
      <w:tr w:rsidR="009F1430" w:rsidRPr="00EA579F" w:rsidTr="009F1430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i/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Расход на одного человека для жилых зданий(с водопроводом, канализацией, и ваннами)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i/>
                <w:sz w:val="28"/>
                <w:szCs w:val="28"/>
              </w:rPr>
            </w:pPr>
            <w:r w:rsidRPr="00EA579F">
              <w:rPr>
                <w:i/>
                <w:sz w:val="28"/>
                <w:szCs w:val="28"/>
              </w:rPr>
              <w:t>220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8F5488" w:rsidP="009F1430">
            <w:pPr>
              <w:jc w:val="center"/>
              <w:rPr>
                <w:sz w:val="28"/>
                <w:szCs w:val="28"/>
              </w:rPr>
            </w:pPr>
            <w:r w:rsidRPr="008F5488">
              <w:rPr>
                <w:i/>
                <w:sz w:val="28"/>
                <w:szCs w:val="28"/>
              </w:rPr>
              <w:t>403920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i/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Нормативы градостроительного проектирования муниципального образования «Город Псков»</w:t>
            </w:r>
          </w:p>
        </w:tc>
      </w:tr>
      <w:tr w:rsidR="009F1430" w:rsidRPr="00EA579F" w:rsidTr="009F1430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Наружное пожаротушение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10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6500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 xml:space="preserve">СП 8.13130.2009 «Системы противопожарной защиты. Источники наружного противопожарного водоснабжения. Требования к </w:t>
            </w:r>
            <w:r w:rsidRPr="00EA579F">
              <w:rPr>
                <w:sz w:val="28"/>
                <w:szCs w:val="28"/>
              </w:rPr>
              <w:lastRenderedPageBreak/>
              <w:t>пожарной безопасности.</w:t>
            </w:r>
          </w:p>
        </w:tc>
      </w:tr>
      <w:tr w:rsidR="009F1430" w:rsidRPr="00EA579F" w:rsidTr="009F1430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lastRenderedPageBreak/>
              <w:t>Полив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50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ind w:firstLine="708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97500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СП 31.13330.2012 «Водоснабжение. Наружные сети сооружения. Актуализированная редакция СНиП 2.04.02.-84»</w:t>
            </w:r>
          </w:p>
        </w:tc>
      </w:tr>
      <w:tr w:rsidR="009F1430" w:rsidRPr="00EA579F" w:rsidTr="009F1430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Расход воды на нужды промышленности, обеспечивающей население продуктами и неучтенные расходы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  <w:lang w:val="en-US"/>
              </w:rPr>
            </w:pPr>
            <w:r w:rsidRPr="00EA579F">
              <w:rPr>
                <w:sz w:val="28"/>
                <w:szCs w:val="28"/>
              </w:rPr>
              <w:t>20</w:t>
            </w:r>
            <w:r w:rsidRPr="00EA579F">
              <w:rPr>
                <w:sz w:val="28"/>
                <w:szCs w:val="28"/>
                <w:lang w:val="en-US"/>
              </w:rPr>
              <w:t>%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  <w:lang w:val="en-US"/>
              </w:rPr>
              <w:t>27430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СП 31.13330.2012 «Водоснабжение. Наружные сети сооружения. Актуализированная редакция СНиП 2.04.02.-84»</w:t>
            </w:r>
          </w:p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</w:p>
        </w:tc>
      </w:tr>
      <w:tr w:rsidR="009F1430" w:rsidRPr="00EA579F" w:rsidTr="009F1430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Итого (м</w:t>
            </w:r>
            <w:r w:rsidRPr="00EA579F">
              <w:rPr>
                <w:sz w:val="28"/>
                <w:szCs w:val="28"/>
                <w:vertAlign w:val="superscript"/>
              </w:rPr>
              <w:t>3</w:t>
            </w:r>
            <w:r w:rsidRPr="00EA579F">
              <w:rPr>
                <w:sz w:val="28"/>
                <w:szCs w:val="28"/>
              </w:rPr>
              <w:t>)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8F5488" w:rsidP="008F54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ED5FCB" w:rsidRDefault="00ED5FCB" w:rsidP="009F1430">
      <w:pPr>
        <w:jc w:val="center"/>
        <w:rPr>
          <w:b/>
          <w:i/>
          <w:sz w:val="28"/>
          <w:szCs w:val="28"/>
        </w:rPr>
      </w:pPr>
    </w:p>
    <w:p w:rsidR="009F1430" w:rsidRDefault="009F1430" w:rsidP="009F1430">
      <w:pPr>
        <w:jc w:val="center"/>
        <w:rPr>
          <w:b/>
          <w:i/>
          <w:sz w:val="28"/>
          <w:szCs w:val="28"/>
        </w:rPr>
      </w:pPr>
      <w:r w:rsidRPr="00EA579F">
        <w:rPr>
          <w:b/>
          <w:i/>
          <w:sz w:val="28"/>
          <w:szCs w:val="28"/>
        </w:rPr>
        <w:t>2. Водоотведение</w:t>
      </w:r>
    </w:p>
    <w:p w:rsidR="00881B1E" w:rsidRPr="00EA579F" w:rsidRDefault="00881B1E" w:rsidP="009F1430">
      <w:pPr>
        <w:jc w:val="center"/>
        <w:rPr>
          <w:i/>
          <w:sz w:val="28"/>
          <w:szCs w:val="28"/>
        </w:rPr>
      </w:pP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 xml:space="preserve">Существующее положение: </w:t>
      </w:r>
    </w:p>
    <w:p w:rsidR="009F1430" w:rsidRPr="00EA579F" w:rsidRDefault="009F1430" w:rsidP="009F1430">
      <w:pPr>
        <w:ind w:firstLine="708"/>
        <w:jc w:val="both"/>
        <w:rPr>
          <w:i/>
          <w:sz w:val="28"/>
          <w:szCs w:val="28"/>
        </w:rPr>
      </w:pPr>
      <w:r w:rsidRPr="00EA579F">
        <w:rPr>
          <w:sz w:val="28"/>
          <w:szCs w:val="28"/>
        </w:rPr>
        <w:t>В настоящий момент сети централизованного водоотведения на территории проектирования отсутствуют.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 xml:space="preserve">Проектное предложения: </w:t>
      </w:r>
      <w:r w:rsidRPr="00EA579F">
        <w:rPr>
          <w:sz w:val="28"/>
          <w:szCs w:val="28"/>
        </w:rPr>
        <w:t>В соответствии с ответ</w:t>
      </w:r>
      <w:r>
        <w:rPr>
          <w:sz w:val="28"/>
          <w:szCs w:val="28"/>
        </w:rPr>
        <w:t>ом МП «</w:t>
      </w:r>
      <w:proofErr w:type="spellStart"/>
      <w:r>
        <w:rPr>
          <w:sz w:val="28"/>
          <w:szCs w:val="28"/>
        </w:rPr>
        <w:t>Горводоканал</w:t>
      </w:r>
      <w:proofErr w:type="spellEnd"/>
      <w:r>
        <w:rPr>
          <w:sz w:val="28"/>
          <w:szCs w:val="28"/>
        </w:rPr>
        <w:t>» г. Псков (</w:t>
      </w:r>
      <w:r w:rsidRPr="00EA579F">
        <w:rPr>
          <w:sz w:val="28"/>
          <w:szCs w:val="28"/>
        </w:rPr>
        <w:t xml:space="preserve">№5/32-66) точкой подключения к централизованной сети водоотведение </w:t>
      </w:r>
      <w:proofErr w:type="gramStart"/>
      <w:r w:rsidRPr="00EA579F">
        <w:rPr>
          <w:sz w:val="28"/>
          <w:szCs w:val="28"/>
        </w:rPr>
        <w:t>является  приемная</w:t>
      </w:r>
      <w:proofErr w:type="gramEnd"/>
      <w:r w:rsidRPr="00EA579F">
        <w:rPr>
          <w:sz w:val="28"/>
          <w:szCs w:val="28"/>
        </w:rPr>
        <w:t xml:space="preserve"> камера очистных сооружений г. Псков.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В качестве альтернативного способа отвода канализационных вод, возможно применение индивидуальных септиков с учетом ограничений 2 и 3 пояса зоны санитарной защиты подземного водозабора.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Расчетное суточное водоотведение сточных вод необходимо принять в том же объеме, что и водопотребление.</w:t>
      </w:r>
    </w:p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i/>
          <w:sz w:val="28"/>
          <w:szCs w:val="28"/>
        </w:rPr>
      </w:pPr>
      <w:r w:rsidRPr="00EA579F">
        <w:rPr>
          <w:b/>
          <w:i/>
          <w:sz w:val="28"/>
          <w:szCs w:val="28"/>
        </w:rPr>
        <w:t xml:space="preserve">3. </w:t>
      </w:r>
      <w:r w:rsidR="00246992">
        <w:rPr>
          <w:b/>
          <w:i/>
          <w:sz w:val="28"/>
          <w:szCs w:val="28"/>
        </w:rPr>
        <w:t>Водоотведение поверхностных вод</w:t>
      </w:r>
    </w:p>
    <w:p w:rsidR="009F1430" w:rsidRPr="00EA579F" w:rsidRDefault="009F1430" w:rsidP="009F1430">
      <w:pPr>
        <w:jc w:val="center"/>
        <w:rPr>
          <w:sz w:val="28"/>
          <w:szCs w:val="28"/>
        </w:rPr>
      </w:pPr>
    </w:p>
    <w:p w:rsidR="009F1430" w:rsidRPr="00EA579F" w:rsidRDefault="009F1430" w:rsidP="00881B1E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Для отведения поверхностных вод с территории проектироваться, необходимо устройство открытых водоотводных канав, расположенных вдоль автомобильных дорог и границ земельных участков.</w:t>
      </w:r>
    </w:p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246992" w:rsidP="009F143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4. Теплоснабжение</w:t>
      </w:r>
    </w:p>
    <w:p w:rsidR="009F1430" w:rsidRPr="00EA579F" w:rsidRDefault="009F1430" w:rsidP="009F1430">
      <w:pPr>
        <w:jc w:val="both"/>
        <w:rPr>
          <w:b/>
          <w:i/>
          <w:sz w:val="28"/>
          <w:szCs w:val="28"/>
        </w:rPr>
      </w:pP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 xml:space="preserve">Существующее положение: </w:t>
      </w:r>
    </w:p>
    <w:p w:rsidR="009F1430" w:rsidRPr="00EA579F" w:rsidRDefault="009F1430" w:rsidP="009F1430">
      <w:pPr>
        <w:ind w:firstLine="708"/>
        <w:jc w:val="both"/>
        <w:rPr>
          <w:i/>
          <w:sz w:val="28"/>
          <w:szCs w:val="28"/>
        </w:rPr>
      </w:pPr>
      <w:r w:rsidRPr="00EA579F">
        <w:rPr>
          <w:sz w:val="28"/>
          <w:szCs w:val="28"/>
        </w:rPr>
        <w:t>В настоящий момент сети теплоснабжения на территории проектирования отсутствуют.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lastRenderedPageBreak/>
        <w:t xml:space="preserve">Проектные предложения: </w:t>
      </w:r>
      <w:r w:rsidRPr="00EA579F">
        <w:rPr>
          <w:sz w:val="28"/>
          <w:szCs w:val="28"/>
        </w:rPr>
        <w:t>МП г. Пскова «ПТС» в настоящий момент не располагает возможностью подключения проектируемой территории к сетям теплоснабжения. Объекты индивидуальной жилой застройки и магазины будут использовать индивидуальные источники теплоснабжения.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Торговый центр будет оборудован блочной модульной котельной с газовыми котлами.</w:t>
      </w:r>
    </w:p>
    <w:p w:rsidR="009F1430" w:rsidRDefault="00246992" w:rsidP="009F1430">
      <w:pPr>
        <w:pStyle w:val="2"/>
        <w:ind w:firstLine="0"/>
      </w:pPr>
      <w:r>
        <w:t>5. Электроснабжение</w:t>
      </w:r>
    </w:p>
    <w:p w:rsidR="00751D40" w:rsidRPr="00751D40" w:rsidRDefault="00751D40" w:rsidP="00751D40"/>
    <w:p w:rsidR="009F1430" w:rsidRPr="00EA579F" w:rsidRDefault="009F1430" w:rsidP="009F1430">
      <w:pPr>
        <w:ind w:firstLine="708"/>
        <w:jc w:val="both"/>
      </w:pPr>
      <w:r w:rsidRPr="00EA579F">
        <w:rPr>
          <w:i/>
          <w:sz w:val="28"/>
          <w:szCs w:val="28"/>
        </w:rPr>
        <w:t xml:space="preserve">Существующее положение: </w:t>
      </w:r>
    </w:p>
    <w:p w:rsidR="009F1430" w:rsidRPr="00EA579F" w:rsidRDefault="009F1430" w:rsidP="009F1430">
      <w:pPr>
        <w:jc w:val="both"/>
        <w:rPr>
          <w:i/>
          <w:sz w:val="28"/>
          <w:szCs w:val="28"/>
        </w:rPr>
      </w:pPr>
      <w:r w:rsidRPr="00EA579F">
        <w:t xml:space="preserve"> </w:t>
      </w:r>
      <w:r w:rsidRPr="00EA579F">
        <w:tab/>
      </w:r>
      <w:r w:rsidRPr="00EA579F">
        <w:rPr>
          <w:sz w:val="28"/>
          <w:szCs w:val="28"/>
        </w:rPr>
        <w:t>В настоящее время на территории проектирования проходят линии электропередач 10кВт и 110 кВт.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>Проектные предложения: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Согласно РД 34.20.185-94 «Инструкция по проектированию городских электрических сетей» выполнен расчет электрических нагрузок.</w:t>
      </w:r>
    </w:p>
    <w:p w:rsidR="009F1430" w:rsidRPr="00EA579F" w:rsidRDefault="009F1430" w:rsidP="009F1430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662"/>
        <w:gridCol w:w="1617"/>
        <w:gridCol w:w="2161"/>
      </w:tblGrid>
      <w:tr w:rsidR="009F1430" w:rsidTr="009F1430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</w:pPr>
            <w:r>
              <w:rPr>
                <w:sz w:val="28"/>
                <w:szCs w:val="28"/>
              </w:rPr>
              <w:t>Электрическая нагрузка на ед. измерения(</w:t>
            </w:r>
            <w:proofErr w:type="spellStart"/>
            <w:r>
              <w:rPr>
                <w:sz w:val="28"/>
                <w:szCs w:val="28"/>
              </w:rPr>
              <w:t>кВТ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9F1430" w:rsidTr="009F1430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00005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Default="00900005" w:rsidP="009F1430">
            <w:pPr>
              <w:jc w:val="center"/>
            </w:pPr>
            <w:r>
              <w:rPr>
                <w:sz w:val="28"/>
                <w:szCs w:val="28"/>
              </w:rPr>
              <w:t>1196</w:t>
            </w:r>
          </w:p>
        </w:tc>
      </w:tr>
      <w:tr w:rsidR="009F1430" w:rsidTr="009F1430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Продовольственный магазин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</w:pPr>
            <w:r>
              <w:rPr>
                <w:sz w:val="28"/>
                <w:szCs w:val="28"/>
              </w:rPr>
              <w:t>138</w:t>
            </w:r>
          </w:p>
        </w:tc>
      </w:tr>
      <w:tr w:rsidR="009F1430" w:rsidTr="009F1430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Промтоварный магазин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</w:pPr>
            <w:r>
              <w:rPr>
                <w:sz w:val="28"/>
                <w:szCs w:val="28"/>
              </w:rPr>
              <w:t>21</w:t>
            </w:r>
          </w:p>
        </w:tc>
      </w:tr>
      <w:tr w:rsidR="009F1430" w:rsidTr="009F1430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Торговый центр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</w:pPr>
            <w:r>
              <w:rPr>
                <w:sz w:val="28"/>
                <w:szCs w:val="28"/>
              </w:rPr>
              <w:t>375</w:t>
            </w:r>
          </w:p>
        </w:tc>
      </w:tr>
      <w:tr w:rsidR="009F1430" w:rsidTr="009F1430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9F1430" w:rsidTr="009F1430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сад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9F1430" w:rsidTr="009F1430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Пожарное депо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85703F" w:rsidTr="009F1430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03F" w:rsidRDefault="0085703F" w:rsidP="009F143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Пунк</w:t>
            </w:r>
            <w:proofErr w:type="spellEnd"/>
            <w:r>
              <w:rPr>
                <w:sz w:val="28"/>
                <w:szCs w:val="28"/>
              </w:rPr>
              <w:t xml:space="preserve"> полиции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03F" w:rsidRDefault="0085703F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03F" w:rsidRDefault="0085703F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9F1430" w:rsidTr="009F1430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(</w:t>
            </w:r>
            <w:proofErr w:type="spellStart"/>
            <w:r>
              <w:rPr>
                <w:b/>
                <w:sz w:val="28"/>
                <w:szCs w:val="28"/>
              </w:rPr>
              <w:t>кВа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Default="00900005" w:rsidP="009F1430">
            <w:pPr>
              <w:jc w:val="center"/>
            </w:pPr>
            <w:r>
              <w:rPr>
                <w:sz w:val="28"/>
                <w:szCs w:val="28"/>
              </w:rPr>
              <w:t>1875</w:t>
            </w:r>
          </w:p>
        </w:tc>
      </w:tr>
    </w:tbl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ind w:firstLine="284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Для обеспечения необходимым объемом электроэнергии, проектируемую территорию необходимо:</w:t>
      </w:r>
    </w:p>
    <w:p w:rsidR="009F1430" w:rsidRPr="00EA579F" w:rsidRDefault="009F1430" w:rsidP="009F1430">
      <w:pPr>
        <w:pStyle w:val="afffc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579F">
        <w:rPr>
          <w:rFonts w:ascii="Times New Roman" w:hAnsi="Times New Roman" w:cs="Times New Roman"/>
          <w:sz w:val="28"/>
          <w:szCs w:val="28"/>
        </w:rPr>
        <w:t xml:space="preserve">Строительство 8 трансформаторных </w:t>
      </w:r>
      <w:proofErr w:type="gramStart"/>
      <w:r w:rsidRPr="00EA579F">
        <w:rPr>
          <w:rFonts w:ascii="Times New Roman" w:hAnsi="Times New Roman" w:cs="Times New Roman"/>
          <w:sz w:val="28"/>
          <w:szCs w:val="28"/>
        </w:rPr>
        <w:t>подстанций  10</w:t>
      </w:r>
      <w:proofErr w:type="gramEnd"/>
      <w:r w:rsidRPr="00EA579F">
        <w:rPr>
          <w:rFonts w:ascii="Times New Roman" w:hAnsi="Times New Roman" w:cs="Times New Roman"/>
          <w:sz w:val="28"/>
          <w:szCs w:val="28"/>
        </w:rPr>
        <w:t xml:space="preserve">/0,4 </w:t>
      </w:r>
      <w:proofErr w:type="spellStart"/>
      <w:r w:rsidRPr="00EA579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A579F">
        <w:rPr>
          <w:rFonts w:ascii="Times New Roman" w:hAnsi="Times New Roman" w:cs="Times New Roman"/>
          <w:sz w:val="28"/>
          <w:szCs w:val="28"/>
        </w:rPr>
        <w:t xml:space="preserve"> с расчетной мощностью не менее чем 250 </w:t>
      </w:r>
      <w:proofErr w:type="spellStart"/>
      <w:r w:rsidRPr="00EA579F">
        <w:rPr>
          <w:rFonts w:ascii="Times New Roman" w:hAnsi="Times New Roman" w:cs="Times New Roman"/>
          <w:sz w:val="28"/>
          <w:szCs w:val="28"/>
        </w:rPr>
        <w:t>кВА</w:t>
      </w:r>
      <w:proofErr w:type="spellEnd"/>
    </w:p>
    <w:p w:rsidR="009F1430" w:rsidRPr="00EA579F" w:rsidRDefault="009F1430" w:rsidP="009F1430">
      <w:pPr>
        <w:pStyle w:val="afffc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579F">
        <w:rPr>
          <w:rFonts w:ascii="Times New Roman" w:hAnsi="Times New Roman" w:cs="Times New Roman"/>
          <w:sz w:val="28"/>
          <w:szCs w:val="28"/>
        </w:rPr>
        <w:t xml:space="preserve">Строительство воздушной линии 0,4 </w:t>
      </w:r>
      <w:proofErr w:type="spellStart"/>
      <w:r w:rsidRPr="00EA579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A579F">
        <w:rPr>
          <w:rFonts w:ascii="Times New Roman" w:hAnsi="Times New Roman" w:cs="Times New Roman"/>
          <w:sz w:val="28"/>
          <w:szCs w:val="28"/>
        </w:rPr>
        <w:t>, непосредственно по территории проектирования до конечных потребителей.</w:t>
      </w:r>
    </w:p>
    <w:p w:rsidR="009F1430" w:rsidRPr="00EA579F" w:rsidRDefault="009F1430" w:rsidP="009F1430">
      <w:pPr>
        <w:pStyle w:val="afffc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579F">
        <w:rPr>
          <w:rFonts w:ascii="Times New Roman" w:hAnsi="Times New Roman" w:cs="Times New Roman"/>
          <w:sz w:val="28"/>
          <w:szCs w:val="28"/>
        </w:rPr>
        <w:t xml:space="preserve">Подвод электроэнергии к жилым домам предусмотреть воздушными линиями 0,4 </w:t>
      </w:r>
      <w:proofErr w:type="spellStart"/>
      <w:r w:rsidRPr="00EA579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A579F">
        <w:rPr>
          <w:rFonts w:ascii="Times New Roman" w:hAnsi="Times New Roman" w:cs="Times New Roman"/>
          <w:sz w:val="28"/>
          <w:szCs w:val="28"/>
        </w:rPr>
        <w:t>, с изолированным проводом СИП-2</w:t>
      </w:r>
    </w:p>
    <w:p w:rsidR="009F1430" w:rsidRPr="00EA579F" w:rsidRDefault="009F1430" w:rsidP="009F1430">
      <w:pPr>
        <w:pStyle w:val="afffc"/>
        <w:numPr>
          <w:ilvl w:val="0"/>
          <w:numId w:val="11"/>
        </w:numPr>
        <w:jc w:val="both"/>
        <w:rPr>
          <w:sz w:val="28"/>
          <w:szCs w:val="28"/>
        </w:rPr>
      </w:pPr>
      <w:r w:rsidRPr="00EA579F">
        <w:rPr>
          <w:rFonts w:ascii="Times New Roman" w:hAnsi="Times New Roman" w:cs="Times New Roman"/>
          <w:sz w:val="28"/>
          <w:szCs w:val="28"/>
        </w:rPr>
        <w:t xml:space="preserve">При строительстве воздушной линии 0,4 </w:t>
      </w:r>
      <w:proofErr w:type="spellStart"/>
      <w:r w:rsidRPr="00EA579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A579F">
        <w:rPr>
          <w:rFonts w:ascii="Times New Roman" w:hAnsi="Times New Roman" w:cs="Times New Roman"/>
          <w:sz w:val="28"/>
          <w:szCs w:val="28"/>
        </w:rPr>
        <w:t xml:space="preserve"> предусмотреть устройство наружного освещения.</w:t>
      </w:r>
    </w:p>
    <w:p w:rsidR="009F1430" w:rsidRPr="00EA579F" w:rsidRDefault="009F1430" w:rsidP="009F1430">
      <w:pPr>
        <w:ind w:firstLine="284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Более детальная схема электроснабжения проектируемой территории будет производиться на стадии рабочего проектирования.</w:t>
      </w:r>
    </w:p>
    <w:p w:rsidR="009F1430" w:rsidRPr="00EA579F" w:rsidRDefault="009F1430" w:rsidP="009F1430">
      <w:pPr>
        <w:ind w:left="360"/>
        <w:rPr>
          <w:sz w:val="28"/>
          <w:szCs w:val="28"/>
        </w:rPr>
      </w:pPr>
    </w:p>
    <w:p w:rsidR="009F1430" w:rsidRDefault="009F1430" w:rsidP="009F1430">
      <w:pPr>
        <w:ind w:left="360"/>
        <w:jc w:val="center"/>
        <w:rPr>
          <w:b/>
          <w:i/>
          <w:sz w:val="28"/>
          <w:szCs w:val="28"/>
        </w:rPr>
      </w:pPr>
      <w:r w:rsidRPr="00EA579F">
        <w:rPr>
          <w:b/>
          <w:i/>
          <w:sz w:val="28"/>
          <w:szCs w:val="28"/>
        </w:rPr>
        <w:lastRenderedPageBreak/>
        <w:t xml:space="preserve">6. </w:t>
      </w:r>
      <w:r w:rsidR="00246992">
        <w:rPr>
          <w:b/>
          <w:i/>
          <w:sz w:val="28"/>
          <w:szCs w:val="28"/>
        </w:rPr>
        <w:t>Газоснабжение</w:t>
      </w:r>
    </w:p>
    <w:p w:rsidR="00246992" w:rsidRPr="00EA579F" w:rsidRDefault="00246992" w:rsidP="009F1430">
      <w:pPr>
        <w:ind w:left="360"/>
        <w:jc w:val="center"/>
        <w:rPr>
          <w:i/>
          <w:sz w:val="28"/>
          <w:szCs w:val="28"/>
        </w:rPr>
      </w:pPr>
    </w:p>
    <w:p w:rsidR="009F1430" w:rsidRPr="00EA579F" w:rsidRDefault="009F1430" w:rsidP="009F1430">
      <w:pPr>
        <w:ind w:firstLine="360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 xml:space="preserve">Существующее положение: </w:t>
      </w:r>
    </w:p>
    <w:p w:rsidR="009F1430" w:rsidRPr="00EA579F" w:rsidRDefault="009F1430" w:rsidP="009F1430">
      <w:pPr>
        <w:ind w:firstLine="360"/>
        <w:jc w:val="both"/>
        <w:rPr>
          <w:i/>
          <w:sz w:val="28"/>
          <w:szCs w:val="28"/>
        </w:rPr>
      </w:pPr>
      <w:r w:rsidRPr="00EA579F">
        <w:rPr>
          <w:sz w:val="28"/>
          <w:szCs w:val="28"/>
        </w:rPr>
        <w:t>На территории проектирования проходят газопровод высокого давления «Газопровод-отвод к газораспределительной станции совхоза «Победа» в границах города Пскова Псковской области».</w:t>
      </w:r>
    </w:p>
    <w:p w:rsidR="009F1430" w:rsidRPr="00EA579F" w:rsidRDefault="009F1430" w:rsidP="009F1430">
      <w:pPr>
        <w:ind w:firstLine="360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>Проектные предложения:</w:t>
      </w:r>
    </w:p>
    <w:p w:rsidR="009F1430" w:rsidRPr="00EA579F" w:rsidRDefault="009F1430" w:rsidP="009F1430">
      <w:pPr>
        <w:ind w:firstLine="360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Согласно ответа на запрос о возможности подключения к сетям газо</w:t>
      </w:r>
      <w:r>
        <w:rPr>
          <w:sz w:val="28"/>
          <w:szCs w:val="28"/>
        </w:rPr>
        <w:t>снабжения №б/н от 13.09.2018г.</w:t>
      </w:r>
      <w:r w:rsidRPr="00EA579F">
        <w:rPr>
          <w:sz w:val="28"/>
          <w:szCs w:val="28"/>
        </w:rPr>
        <w:t xml:space="preserve">, выданное ООО «Газпром газораспределение г. Псков», газоснабжение возможно от существующего надземного газопровода высокого давления (Р=0,6 Мпа, </w:t>
      </w:r>
      <w:r w:rsidRPr="00EA579F">
        <w:rPr>
          <w:sz w:val="28"/>
          <w:szCs w:val="28"/>
          <w:lang w:val="en-US"/>
        </w:rPr>
        <w:t>D</w:t>
      </w:r>
      <w:r w:rsidRPr="00EA579F">
        <w:rPr>
          <w:sz w:val="28"/>
          <w:szCs w:val="28"/>
        </w:rPr>
        <w:t xml:space="preserve"> =159 мм), выходе ГРС №11 (д. </w:t>
      </w:r>
      <w:proofErr w:type="spellStart"/>
      <w:r w:rsidRPr="00EA579F">
        <w:rPr>
          <w:sz w:val="28"/>
          <w:szCs w:val="28"/>
        </w:rPr>
        <w:t>Струково</w:t>
      </w:r>
      <w:proofErr w:type="spellEnd"/>
      <w:r w:rsidRPr="00EA579F">
        <w:rPr>
          <w:sz w:val="28"/>
          <w:szCs w:val="28"/>
        </w:rPr>
        <w:t>).</w:t>
      </w:r>
    </w:p>
    <w:p w:rsidR="009F1430" w:rsidRPr="00EA579F" w:rsidRDefault="009F1430" w:rsidP="009F1430">
      <w:pPr>
        <w:ind w:firstLine="360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Более детальная схема газоснабжения проектируемой территории будет производиться на стадии рабочего проектирования.</w:t>
      </w:r>
    </w:p>
    <w:p w:rsidR="009F1430" w:rsidRDefault="009F1430" w:rsidP="009F1430">
      <w:pPr>
        <w:rPr>
          <w:sz w:val="28"/>
          <w:szCs w:val="28"/>
        </w:rPr>
      </w:pPr>
    </w:p>
    <w:p w:rsidR="009F1430" w:rsidRDefault="00246992" w:rsidP="009F1430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7.Сети связи</w:t>
      </w:r>
    </w:p>
    <w:p w:rsidR="00246992" w:rsidRPr="00EA579F" w:rsidRDefault="00246992" w:rsidP="009F1430">
      <w:pPr>
        <w:ind w:left="360"/>
        <w:jc w:val="center"/>
        <w:rPr>
          <w:i/>
          <w:sz w:val="28"/>
          <w:szCs w:val="28"/>
        </w:rPr>
      </w:pPr>
    </w:p>
    <w:p w:rsidR="009F1430" w:rsidRPr="00EA579F" w:rsidRDefault="009F1430" w:rsidP="009F1430">
      <w:pPr>
        <w:ind w:firstLine="360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 xml:space="preserve">Существующее положение: </w:t>
      </w:r>
    </w:p>
    <w:p w:rsidR="009F1430" w:rsidRPr="00EA579F" w:rsidRDefault="009F1430" w:rsidP="009F1430">
      <w:pPr>
        <w:ind w:firstLine="708"/>
        <w:jc w:val="both"/>
        <w:rPr>
          <w:i/>
          <w:sz w:val="28"/>
          <w:szCs w:val="28"/>
        </w:rPr>
      </w:pPr>
      <w:r w:rsidRPr="00EA579F">
        <w:rPr>
          <w:sz w:val="28"/>
          <w:szCs w:val="28"/>
        </w:rPr>
        <w:t>Проектируемая территория находится в зоне действия мобильной связи. В граница проектирования</w:t>
      </w:r>
      <w:r>
        <w:rPr>
          <w:sz w:val="28"/>
          <w:szCs w:val="28"/>
        </w:rPr>
        <w:t xml:space="preserve"> проходит оптоволоконный кабель</w:t>
      </w:r>
      <w:r w:rsidRPr="00EA579F">
        <w:rPr>
          <w:sz w:val="28"/>
          <w:szCs w:val="28"/>
        </w:rPr>
        <w:t>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 xml:space="preserve">Проектные предложения: </w:t>
      </w:r>
    </w:p>
    <w:p w:rsidR="009F1430" w:rsidRPr="00EA579F" w:rsidRDefault="009F1430" w:rsidP="009F1430">
      <w:pPr>
        <w:ind w:firstLine="360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Для подключения интернета, телевидения и радиовещания предлагается использование мобильной связи и существующего оптоволоконного кабеля.</w:t>
      </w:r>
    </w:p>
    <w:p w:rsidR="009F1430" w:rsidRPr="00EA579F" w:rsidRDefault="009F143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9F1430" w:rsidRPr="00EA579F" w:rsidRDefault="00246992" w:rsidP="009F1430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8. Размещение инженерных сетей</w:t>
      </w:r>
    </w:p>
    <w:p w:rsidR="009F1430" w:rsidRPr="00EA579F" w:rsidRDefault="009F1430" w:rsidP="009F1430">
      <w:pPr>
        <w:ind w:left="360"/>
        <w:jc w:val="center"/>
        <w:rPr>
          <w:b/>
          <w:i/>
          <w:sz w:val="28"/>
          <w:szCs w:val="28"/>
        </w:rPr>
      </w:pPr>
    </w:p>
    <w:p w:rsidR="009F1430" w:rsidRPr="00EA579F" w:rsidRDefault="009F1430" w:rsidP="009F1430">
      <w:pPr>
        <w:ind w:firstLine="567"/>
        <w:jc w:val="both"/>
        <w:rPr>
          <w:sz w:val="28"/>
          <w:szCs w:val="28"/>
        </w:rPr>
      </w:pPr>
      <w:r w:rsidRPr="00EA579F">
        <w:rPr>
          <w:sz w:val="28"/>
          <w:szCs w:val="28"/>
        </w:rPr>
        <w:t xml:space="preserve">Допускается размещение магистральных инженерных сетей на земельных участках для улично-дорожной сети в соответствии с действующими правилами и нормами. </w:t>
      </w:r>
    </w:p>
    <w:p w:rsidR="009F1430" w:rsidRPr="00EA579F" w:rsidRDefault="009F1430" w:rsidP="009F1430">
      <w:pPr>
        <w:ind w:firstLine="567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Инженерные сети к объектам застройки могут размещаться на территории различных зон в соответствии с действующими правилами и нормами.</w:t>
      </w: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bookmarkEnd w:id="1"/>
    <w:p w:rsidR="00CF7760" w:rsidRDefault="00CF7760">
      <w:pPr>
        <w:suppressAutoHyphens w:val="0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br w:type="page"/>
      </w:r>
    </w:p>
    <w:p w:rsidR="003F094E" w:rsidRDefault="003F094E" w:rsidP="009F1430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3F094E" w:rsidRPr="00EA579F" w:rsidRDefault="003F094E" w:rsidP="009F1430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EA579F">
        <w:rPr>
          <w:b/>
          <w:sz w:val="28"/>
          <w:szCs w:val="28"/>
        </w:rPr>
        <w:tab/>
      </w:r>
    </w:p>
    <w:p w:rsidR="009F1430" w:rsidRPr="00EA579F" w:rsidRDefault="009F1430" w:rsidP="009F1430">
      <w:pPr>
        <w:pStyle w:val="1f3"/>
        <w:tabs>
          <w:tab w:val="left" w:pos="709"/>
        </w:tabs>
        <w:spacing w:line="360" w:lineRule="auto"/>
        <w:rPr>
          <w:sz w:val="28"/>
          <w:szCs w:val="28"/>
        </w:rPr>
      </w:pPr>
      <w:r w:rsidRPr="00EA579F">
        <w:rPr>
          <w:sz w:val="28"/>
          <w:szCs w:val="28"/>
        </w:rPr>
        <w:t xml:space="preserve">а).  Характеристика планируемого развития системы социального обслуживания территории - </w:t>
      </w:r>
      <w:proofErr w:type="gramStart"/>
      <w:r w:rsidRPr="00EA579F">
        <w:rPr>
          <w:sz w:val="28"/>
          <w:szCs w:val="28"/>
        </w:rPr>
        <w:t>развитие  предусматривается</w:t>
      </w:r>
      <w:proofErr w:type="gramEnd"/>
      <w:r w:rsidRPr="00EA579F">
        <w:rPr>
          <w:sz w:val="28"/>
          <w:szCs w:val="28"/>
        </w:rPr>
        <w:t>.</w:t>
      </w:r>
    </w:p>
    <w:p w:rsidR="009F1430" w:rsidRPr="00EA579F" w:rsidRDefault="009F1430" w:rsidP="009F1430">
      <w:pPr>
        <w:spacing w:line="360" w:lineRule="auto"/>
        <w:ind w:firstLine="709"/>
        <w:jc w:val="both"/>
        <w:rPr>
          <w:sz w:val="28"/>
          <w:szCs w:val="28"/>
        </w:rPr>
      </w:pPr>
      <w:r w:rsidRPr="00EA579F">
        <w:rPr>
          <w:sz w:val="28"/>
          <w:szCs w:val="28"/>
        </w:rPr>
        <w:t xml:space="preserve">б).  Характеристики развития систем транспортного обслуживания территории – развитие предусматривается (Проектом планировки </w:t>
      </w:r>
      <w:proofErr w:type="gramStart"/>
      <w:r w:rsidRPr="00EA579F">
        <w:rPr>
          <w:sz w:val="28"/>
          <w:szCs w:val="28"/>
        </w:rPr>
        <w:t>предусмотрено  развитие</w:t>
      </w:r>
      <w:proofErr w:type="gramEnd"/>
      <w:r w:rsidRPr="00EA579F">
        <w:rPr>
          <w:sz w:val="28"/>
          <w:szCs w:val="28"/>
        </w:rPr>
        <w:t xml:space="preserve"> улиц и проездов,  в том числе и автобусного сообщения). </w:t>
      </w:r>
    </w:p>
    <w:p w:rsidR="009F1430" w:rsidRPr="00EA579F" w:rsidRDefault="009F1430" w:rsidP="009F1430">
      <w:pPr>
        <w:spacing w:line="360" w:lineRule="auto"/>
        <w:ind w:firstLine="709"/>
        <w:jc w:val="both"/>
        <w:rPr>
          <w:sz w:val="28"/>
          <w:szCs w:val="28"/>
        </w:rPr>
      </w:pPr>
      <w:r w:rsidRPr="00EA579F">
        <w:rPr>
          <w:sz w:val="28"/>
          <w:szCs w:val="28"/>
        </w:rPr>
        <w:t xml:space="preserve">в). </w:t>
      </w:r>
      <w:r w:rsidRPr="00EA579F">
        <w:rPr>
          <w:sz w:val="28"/>
          <w:szCs w:val="28"/>
        </w:rPr>
        <w:tab/>
        <w:t>Характеристика развития систем инженерно-технического обеспечения территории:</w:t>
      </w:r>
    </w:p>
    <w:p w:rsidR="009F1430" w:rsidRPr="00EA579F" w:rsidRDefault="009F1430" w:rsidP="009F1430">
      <w:pPr>
        <w:spacing w:line="360" w:lineRule="auto"/>
        <w:ind w:firstLine="709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Водоснабжение – развитие предусматривается.</w:t>
      </w:r>
    </w:p>
    <w:p w:rsidR="009F1430" w:rsidRPr="00EA579F" w:rsidRDefault="009F1430" w:rsidP="009F1430">
      <w:pPr>
        <w:spacing w:line="360" w:lineRule="auto"/>
        <w:ind w:firstLine="709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Водоотведение – развитие не предусматривается.</w:t>
      </w:r>
    </w:p>
    <w:p w:rsidR="009F1430" w:rsidRPr="00EA579F" w:rsidRDefault="009F1430" w:rsidP="009F1430">
      <w:pPr>
        <w:spacing w:line="360" w:lineRule="auto"/>
        <w:ind w:firstLine="709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Теплоснабжение –  развитие не предусматривается.</w:t>
      </w:r>
    </w:p>
    <w:p w:rsidR="009F1430" w:rsidRPr="00EA579F" w:rsidRDefault="009F1430" w:rsidP="009F1430">
      <w:pPr>
        <w:spacing w:line="360" w:lineRule="auto"/>
        <w:ind w:firstLine="709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Газификация -  развитие предусматривается.</w:t>
      </w:r>
    </w:p>
    <w:p w:rsidR="009F1430" w:rsidRPr="00EA579F" w:rsidRDefault="009F1430" w:rsidP="009F1430">
      <w:pPr>
        <w:spacing w:line="360" w:lineRule="auto"/>
        <w:ind w:firstLine="709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Электроснабжение – развитие предусматривается.</w:t>
      </w: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CF7760" w:rsidRDefault="00CF7760">
      <w:pPr>
        <w:suppressAutoHyphens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  <w:r w:rsidRPr="00EA579F">
        <w:rPr>
          <w:b/>
          <w:sz w:val="28"/>
          <w:szCs w:val="28"/>
        </w:rPr>
        <w:lastRenderedPageBreak/>
        <w:t>Технико-экономически</w:t>
      </w:r>
      <w:r w:rsidR="00ED5FCB">
        <w:rPr>
          <w:b/>
          <w:sz w:val="28"/>
          <w:szCs w:val="28"/>
        </w:rPr>
        <w:t>е показатели проекта планировки</w:t>
      </w:r>
    </w:p>
    <w:p w:rsidR="009F1430" w:rsidRPr="00EA579F" w:rsidRDefault="009F1430" w:rsidP="009F1430">
      <w:pPr>
        <w:rPr>
          <w:sz w:val="28"/>
          <w:szCs w:val="28"/>
        </w:rPr>
      </w:pPr>
    </w:p>
    <w:tbl>
      <w:tblPr>
        <w:tblW w:w="48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5"/>
        <w:gridCol w:w="4127"/>
        <w:gridCol w:w="1680"/>
        <w:gridCol w:w="56"/>
        <w:gridCol w:w="2751"/>
      </w:tblGrid>
      <w:tr w:rsidR="009F1430" w:rsidRPr="00EA579F" w:rsidTr="009F1430">
        <w:trPr>
          <w:trHeight w:val="225"/>
          <w:tblHeader/>
          <w:jc w:val="center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№</w:t>
            </w:r>
          </w:p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п/п</w:t>
            </w:r>
          </w:p>
        </w:tc>
        <w:tc>
          <w:tcPr>
            <w:tcW w:w="2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Единица измерений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Величина показателя</w:t>
            </w:r>
          </w:p>
        </w:tc>
      </w:tr>
      <w:tr w:rsidR="009F1430" w:rsidRPr="00EA579F" w:rsidTr="009F1430">
        <w:trPr>
          <w:trHeight w:val="359"/>
          <w:tblHeader/>
          <w:jc w:val="center"/>
        </w:trPr>
        <w:tc>
          <w:tcPr>
            <w:tcW w:w="4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</w:p>
        </w:tc>
      </w:tr>
      <w:tr w:rsidR="009F1430" w:rsidRPr="00EA579F" w:rsidTr="009F1430">
        <w:trPr>
          <w:trHeight w:val="11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I. Территория</w:t>
            </w:r>
          </w:p>
        </w:tc>
      </w:tr>
      <w:tr w:rsidR="009F1430" w:rsidRPr="00EA579F" w:rsidTr="009F1430">
        <w:trPr>
          <w:trHeight w:val="541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Территория жилого района в границах проектирования, в т. ч.: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  <w:lang w:eastAsia="ru-RU" w:bidi="ar-SA"/>
              </w:rPr>
              <w:t>221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3B3A18" w:rsidRDefault="009F1430" w:rsidP="009F1430">
            <w:pPr>
              <w:jc w:val="center"/>
              <w:rPr>
                <w:sz w:val="28"/>
                <w:szCs w:val="28"/>
              </w:rPr>
            </w:pPr>
            <w:r w:rsidRPr="003B3A18">
              <w:rPr>
                <w:sz w:val="28"/>
                <w:szCs w:val="28"/>
              </w:rPr>
              <w:t>1.1.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3B3A18" w:rsidRDefault="009F1430" w:rsidP="009F1430">
            <w:pPr>
              <w:jc w:val="center"/>
              <w:rPr>
                <w:sz w:val="28"/>
                <w:szCs w:val="28"/>
              </w:rPr>
            </w:pPr>
            <w:r w:rsidRPr="003B3A18">
              <w:rPr>
                <w:sz w:val="28"/>
                <w:szCs w:val="28"/>
              </w:rPr>
              <w:t>Зона объектов индивидуальной жилой застройки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3B3A18" w:rsidRDefault="009F1430" w:rsidP="009F1430">
            <w:pPr>
              <w:jc w:val="center"/>
              <w:rPr>
                <w:sz w:val="28"/>
                <w:szCs w:val="28"/>
              </w:rPr>
            </w:pPr>
            <w:r w:rsidRPr="003B3A18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3B3A18">
              <w:rPr>
                <w:sz w:val="28"/>
                <w:szCs w:val="28"/>
                <w:lang w:eastAsia="ru-RU" w:bidi="ar-SA"/>
              </w:rPr>
              <w:t>90,44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Зона объектов народного образования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1,5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1.3.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Зона  общественно-деловой застройки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3,22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1.4.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Зона спортивных сооружений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1,94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4F6FB8" w:rsidRDefault="009F1430" w:rsidP="009F1430">
            <w:pPr>
              <w:jc w:val="center"/>
              <w:rPr>
                <w:sz w:val="28"/>
                <w:szCs w:val="28"/>
              </w:rPr>
            </w:pPr>
            <w:r w:rsidRPr="004F6FB8">
              <w:rPr>
                <w:sz w:val="28"/>
                <w:szCs w:val="28"/>
              </w:rPr>
              <w:t>1.5.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4F6FB8" w:rsidRDefault="009F1430" w:rsidP="009F1430">
            <w:pPr>
              <w:jc w:val="center"/>
              <w:rPr>
                <w:sz w:val="28"/>
                <w:szCs w:val="28"/>
              </w:rPr>
            </w:pPr>
            <w:r w:rsidRPr="004F6FB8">
              <w:rPr>
                <w:sz w:val="28"/>
                <w:szCs w:val="28"/>
              </w:rPr>
              <w:t>Зона инженерной инфраструктуры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4F6FB8" w:rsidRDefault="009F1430" w:rsidP="009F1430">
            <w:pPr>
              <w:jc w:val="center"/>
              <w:rPr>
                <w:sz w:val="28"/>
                <w:szCs w:val="28"/>
              </w:rPr>
            </w:pPr>
            <w:r w:rsidRPr="004F6FB8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27,02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1.6.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Рекреационные зоны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rFonts w:eastAsia="TimesNewRomanPSMT"/>
                <w:sz w:val="28"/>
                <w:szCs w:val="28"/>
              </w:rPr>
              <w:t>51,66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в том числе: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1.6.1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Theme="minorHAnsi"/>
                <w:sz w:val="28"/>
                <w:szCs w:val="28"/>
              </w:rPr>
            </w:pPr>
            <w:r w:rsidRPr="00EA579F">
              <w:rPr>
                <w:rFonts w:eastAsiaTheme="minorHAnsi"/>
                <w:sz w:val="28"/>
                <w:szCs w:val="28"/>
              </w:rPr>
              <w:t>Зона зеленых насаждений общего пользования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rFonts w:eastAsia="TimesNewRomanPSMT"/>
                <w:sz w:val="28"/>
                <w:szCs w:val="28"/>
              </w:rPr>
              <w:t>43,93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1.6.2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Theme="minorHAnsi"/>
                <w:sz w:val="28"/>
                <w:szCs w:val="28"/>
              </w:rPr>
            </w:pPr>
            <w:r w:rsidRPr="00EA579F">
              <w:rPr>
                <w:rFonts w:eastAsiaTheme="minorHAnsi"/>
                <w:sz w:val="28"/>
                <w:szCs w:val="28"/>
              </w:rPr>
              <w:t>Рекреационная зона отдыха и досуга населения.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rFonts w:eastAsia="TimesNewRomanPSMT"/>
                <w:sz w:val="28"/>
                <w:szCs w:val="28"/>
              </w:rPr>
              <w:t>7,73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Коэффициент застройки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%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9</w:t>
            </w:r>
          </w:p>
        </w:tc>
      </w:tr>
      <w:tr w:rsidR="009F1430" w:rsidRPr="00EA579F" w:rsidTr="009F143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II. Население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Численность населения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чел.</w:t>
            </w:r>
          </w:p>
        </w:tc>
        <w:tc>
          <w:tcPr>
            <w:tcW w:w="1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8F5488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1836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Плотность населения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чел./га</w:t>
            </w:r>
          </w:p>
        </w:tc>
        <w:tc>
          <w:tcPr>
            <w:tcW w:w="1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8F5488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Коэффициент семейности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чел./семья</w:t>
            </w:r>
          </w:p>
        </w:tc>
        <w:tc>
          <w:tcPr>
            <w:tcW w:w="1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  <w:highlight w:val="yellow"/>
              </w:rPr>
            </w:pPr>
            <w:r w:rsidRPr="00EA579F">
              <w:rPr>
                <w:sz w:val="28"/>
                <w:szCs w:val="28"/>
              </w:rPr>
              <w:t>3</w:t>
            </w:r>
          </w:p>
        </w:tc>
      </w:tr>
      <w:tr w:rsidR="009F1430" w:rsidRPr="00EA579F" w:rsidTr="009F1430">
        <w:trPr>
          <w:trHeight w:val="134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III. Жилищное строительство</w:t>
            </w:r>
          </w:p>
        </w:tc>
      </w:tr>
      <w:tr w:rsidR="009F1430" w:rsidRPr="00EA579F" w:rsidTr="009F1430">
        <w:trPr>
          <w:trHeight w:val="161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Площадь застройки ИЖС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га.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  <w:lang w:eastAsia="ru-RU" w:bidi="ar-SA"/>
              </w:rPr>
              <w:t>7,85</w:t>
            </w:r>
          </w:p>
        </w:tc>
      </w:tr>
      <w:tr w:rsidR="009F1430" w:rsidRPr="00EA579F" w:rsidTr="009F1430">
        <w:trPr>
          <w:trHeight w:val="198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IV. Объекты социальной инфраструктуры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Детский сад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место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100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Общеобразовательная школа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место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150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Промтоварный магазин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общая торговая площадь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3B3A18" w:rsidRDefault="009F1430" w:rsidP="009F1430">
            <w:pPr>
              <w:jc w:val="center"/>
              <w:rPr>
                <w:color w:val="FFFF00"/>
                <w:sz w:val="28"/>
                <w:szCs w:val="28"/>
              </w:rPr>
            </w:pPr>
            <w:r w:rsidRPr="002E06DD">
              <w:rPr>
                <w:sz w:val="28"/>
                <w:szCs w:val="28"/>
              </w:rPr>
              <w:t>150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4.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Продовольственный магазин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общая торговая площадь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3B3A18" w:rsidRDefault="009F1430" w:rsidP="009F1430">
            <w:pPr>
              <w:jc w:val="center"/>
              <w:rPr>
                <w:sz w:val="28"/>
                <w:szCs w:val="28"/>
                <w:highlight w:val="yellow"/>
              </w:rPr>
            </w:pPr>
            <w:r w:rsidRPr="002E06DD">
              <w:rPr>
                <w:sz w:val="28"/>
                <w:szCs w:val="28"/>
              </w:rPr>
              <w:t>600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5.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Физкультурно-оздоровительный комплекс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объект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6.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Предприятие связи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объект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Офисное здание с отделением банка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рабочее место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8.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Плоскостные спортивные сооружения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м2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9.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Предприятия общественного питания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посадочное место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9F1430" w:rsidRPr="00EA579F" w:rsidTr="009F1430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V. Транспортная инфраструктура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>Общая протяженность улично-дорожной сети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>м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ED5FCB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24139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>Протяженность жилых улиц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>м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ED5FCB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24139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 xml:space="preserve">Протяженность </w:t>
            </w:r>
            <w:r w:rsidRPr="00EA579F">
              <w:rPr>
                <w:sz w:val="28"/>
                <w:szCs w:val="28"/>
              </w:rPr>
              <w:t>проездов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>м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>Количество парковок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EA579F">
              <w:rPr>
                <w:rFonts w:eastAsia="Calibri"/>
                <w:sz w:val="28"/>
                <w:szCs w:val="28"/>
              </w:rPr>
              <w:t>машино</w:t>
            </w:r>
            <w:proofErr w:type="spellEnd"/>
            <w:r w:rsidRPr="00EA579F">
              <w:rPr>
                <w:rFonts w:eastAsia="Calibri"/>
                <w:sz w:val="28"/>
                <w:szCs w:val="28"/>
              </w:rPr>
              <w:t>-место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64</w:t>
            </w:r>
          </w:p>
        </w:tc>
      </w:tr>
      <w:tr w:rsidR="009F1430" w:rsidRPr="00EA579F" w:rsidTr="009F1430">
        <w:trPr>
          <w:trHeight w:val="279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VI. Водоснабжение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 xml:space="preserve">Расходы воды на </w:t>
            </w:r>
            <w:proofErr w:type="spellStart"/>
            <w:r w:rsidRPr="00EA579F">
              <w:rPr>
                <w:sz w:val="28"/>
                <w:szCs w:val="28"/>
              </w:rPr>
              <w:t>хоз</w:t>
            </w:r>
            <w:proofErr w:type="spellEnd"/>
            <w:r w:rsidRPr="00EA579F">
              <w:rPr>
                <w:sz w:val="28"/>
                <w:szCs w:val="28"/>
              </w:rPr>
              <w:t>-питьевые нужды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м3/</w:t>
            </w:r>
            <w:proofErr w:type="spellStart"/>
            <w:r w:rsidRPr="00EA579F">
              <w:rPr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8F5488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Среднесуточное водопотребление в индивидуальной застройке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л/</w:t>
            </w:r>
            <w:proofErr w:type="spellStart"/>
            <w:r w:rsidRPr="00EA579F">
              <w:rPr>
                <w:sz w:val="28"/>
                <w:szCs w:val="28"/>
              </w:rPr>
              <w:t>сут</w:t>
            </w:r>
            <w:proofErr w:type="spellEnd"/>
            <w:r w:rsidRPr="00EA579F">
              <w:rPr>
                <w:sz w:val="28"/>
                <w:szCs w:val="28"/>
              </w:rPr>
              <w:t>. на чел.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220</w:t>
            </w:r>
          </w:p>
        </w:tc>
      </w:tr>
      <w:tr w:rsidR="009F1430" w:rsidRPr="00EA579F" w:rsidTr="009F1430">
        <w:trPr>
          <w:trHeight w:val="11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VII. Канализация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Объемы хозяйственно-бытовых стоков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м3/</w:t>
            </w:r>
            <w:proofErr w:type="spellStart"/>
            <w:r w:rsidRPr="00EA579F">
              <w:rPr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220</w:t>
            </w:r>
          </w:p>
        </w:tc>
      </w:tr>
      <w:tr w:rsidR="009F1430" w:rsidRPr="00EA579F" w:rsidTr="009F1430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VIII. Теплоснабжение</w:t>
            </w:r>
          </w:p>
        </w:tc>
      </w:tr>
      <w:tr w:rsidR="009F1430" w:rsidRPr="00EA579F" w:rsidTr="009F1430">
        <w:trPr>
          <w:trHeight w:val="572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</w:t>
            </w:r>
          </w:p>
        </w:tc>
        <w:tc>
          <w:tcPr>
            <w:tcW w:w="45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От индивидуальных источников теплоснабжения.</w:t>
            </w:r>
          </w:p>
        </w:tc>
      </w:tr>
      <w:tr w:rsidR="009F1430" w:rsidRPr="00EA579F" w:rsidTr="009F143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IX. Газоснабжение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</w:t>
            </w:r>
          </w:p>
        </w:tc>
        <w:tc>
          <w:tcPr>
            <w:tcW w:w="45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От газопровода высокого давления, расположенного вне границ проектирования.</w:t>
            </w:r>
          </w:p>
        </w:tc>
      </w:tr>
      <w:tr w:rsidR="009F1430" w:rsidRPr="00EA579F" w:rsidTr="009F1430">
        <w:trPr>
          <w:trHeight w:val="17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X.Электроснабжение</w:t>
            </w:r>
            <w:proofErr w:type="spellEnd"/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Потребность в электроэнергии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кВА</w:t>
            </w:r>
            <w:proofErr w:type="spellEnd"/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00005" w:rsidP="008570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1875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 xml:space="preserve">Источники покрытия </w:t>
            </w:r>
            <w:proofErr w:type="spellStart"/>
            <w:r w:rsidRPr="00EA579F">
              <w:rPr>
                <w:sz w:val="28"/>
                <w:szCs w:val="28"/>
              </w:rPr>
              <w:t>электронагрузок</w:t>
            </w:r>
            <w:proofErr w:type="spellEnd"/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кВА</w:t>
            </w:r>
            <w:proofErr w:type="spellEnd"/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2000</w:t>
            </w:r>
          </w:p>
        </w:tc>
      </w:tr>
      <w:tr w:rsidR="009F1430" w:rsidRPr="00EA579F" w:rsidTr="009F143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ХI. Связь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Охват населения телефонизацией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% от населения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100</w:t>
            </w:r>
          </w:p>
        </w:tc>
      </w:tr>
      <w:tr w:rsidR="009F1430" w:rsidRPr="00EA579F" w:rsidTr="009F143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ХII. Межевание территории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Образуемые земельные участки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432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в том числе: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1.1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Для ИЖС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355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Для общественно-деловой застройки (включая )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7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1.3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Для объектов инженерного обеспечения застройки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</w:t>
            </w:r>
          </w:p>
        </w:tc>
      </w:tr>
      <w:tr w:rsidR="009F1430" w:rsidRPr="00EA579F" w:rsidTr="009F1430">
        <w:trPr>
          <w:trHeight w:val="523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1.4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Для улично-дорожной сети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62</w:t>
            </w:r>
          </w:p>
        </w:tc>
      </w:tr>
      <w:tr w:rsidR="009F1430" w:rsidRPr="00EA579F" w:rsidTr="009F1430">
        <w:trPr>
          <w:trHeight w:val="523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1.5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Территории общего пользования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F1430" w:rsidRPr="00EA579F" w:rsidTr="009F1430">
        <w:trPr>
          <w:trHeight w:val="523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1.6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Для образовательных учреждений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</w:t>
            </w:r>
          </w:p>
        </w:tc>
      </w:tr>
      <w:tr w:rsidR="009F1430" w:rsidRPr="00EA579F" w:rsidTr="009F1430">
        <w:trPr>
          <w:trHeight w:val="523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1.7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Для спортивных сооружений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</w:t>
            </w:r>
          </w:p>
        </w:tc>
      </w:tr>
      <w:tr w:rsidR="009F1430" w:rsidRPr="00EA579F" w:rsidTr="009F1430">
        <w:trPr>
          <w:trHeight w:val="523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1.8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Для объектов правопорядка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</w:t>
            </w:r>
          </w:p>
        </w:tc>
      </w:tr>
    </w:tbl>
    <w:p w:rsidR="009F1430" w:rsidRPr="00EA579F" w:rsidRDefault="009F1430" w:rsidP="009F1430"/>
    <w:p w:rsidR="009F1430" w:rsidRPr="00EA579F" w:rsidRDefault="009F1430" w:rsidP="009F1430">
      <w:pPr>
        <w:suppressAutoHyphens w:val="0"/>
        <w:spacing w:before="100" w:beforeAutospacing="1"/>
        <w:rPr>
          <w:lang w:eastAsia="ru-RU" w:bidi="ar-SA"/>
        </w:rPr>
      </w:pPr>
    </w:p>
    <w:p w:rsidR="00F35409" w:rsidRDefault="00F35409">
      <w:pPr>
        <w:suppressAutoHyphens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  <w:r w:rsidRPr="00EA579F">
        <w:rPr>
          <w:b/>
          <w:sz w:val="28"/>
          <w:szCs w:val="28"/>
        </w:rPr>
        <w:lastRenderedPageBreak/>
        <w:t>2.ПОЛОЖЕНИЕ</w:t>
      </w:r>
    </w:p>
    <w:p w:rsidR="009F1430" w:rsidRDefault="009F1430" w:rsidP="009F1430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EA579F">
        <w:rPr>
          <w:b/>
          <w:sz w:val="28"/>
          <w:szCs w:val="28"/>
        </w:rPr>
        <w:t>об очередности планируемого развития территории</w:t>
      </w:r>
    </w:p>
    <w:p w:rsidR="00ED5FCB" w:rsidRPr="00EA579F" w:rsidRDefault="00ED5FCB" w:rsidP="009F1430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tbl>
      <w:tblPr>
        <w:tblStyle w:val="affffff5"/>
        <w:tblW w:w="0" w:type="auto"/>
        <w:tblLook w:val="04A0" w:firstRow="1" w:lastRow="0" w:firstColumn="1" w:lastColumn="0" w:noHBand="0" w:noVBand="1"/>
      </w:tblPr>
      <w:tblGrid>
        <w:gridCol w:w="3289"/>
        <w:gridCol w:w="6338"/>
      </w:tblGrid>
      <w:tr w:rsidR="009F1430" w:rsidRPr="00EA579F" w:rsidTr="009F1430">
        <w:tc>
          <w:tcPr>
            <w:tcW w:w="3369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A579F">
              <w:rPr>
                <w:b/>
                <w:sz w:val="28"/>
                <w:szCs w:val="28"/>
              </w:rPr>
              <w:t>Номер этапа</w:t>
            </w:r>
          </w:p>
        </w:tc>
        <w:tc>
          <w:tcPr>
            <w:tcW w:w="6484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A579F">
              <w:rPr>
                <w:b/>
                <w:sz w:val="28"/>
                <w:szCs w:val="28"/>
              </w:rPr>
              <w:t>Мероприятия по освоению территории</w:t>
            </w:r>
          </w:p>
        </w:tc>
      </w:tr>
      <w:tr w:rsidR="009F1430" w:rsidRPr="00EA579F" w:rsidTr="009F1430">
        <w:tc>
          <w:tcPr>
            <w:tcW w:w="3369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A579F">
              <w:rPr>
                <w:b/>
                <w:sz w:val="28"/>
                <w:szCs w:val="28"/>
              </w:rPr>
              <w:t>Этап 1</w:t>
            </w:r>
          </w:p>
        </w:tc>
        <w:tc>
          <w:tcPr>
            <w:tcW w:w="6484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9F1430" w:rsidRPr="00EA579F" w:rsidTr="009F1430">
        <w:tc>
          <w:tcPr>
            <w:tcW w:w="3369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1.1</w:t>
            </w:r>
          </w:p>
        </w:tc>
        <w:tc>
          <w:tcPr>
            <w:tcW w:w="6484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Постановка земельных участков на государственный кадастровый учет.</w:t>
            </w:r>
          </w:p>
        </w:tc>
      </w:tr>
      <w:tr w:rsidR="009F1430" w:rsidRPr="00EA579F" w:rsidTr="009F1430">
        <w:tc>
          <w:tcPr>
            <w:tcW w:w="3369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1.2</w:t>
            </w:r>
          </w:p>
        </w:tc>
        <w:tc>
          <w:tcPr>
            <w:tcW w:w="6484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Разработка рабочего проекта улично-дорожной сети  и инженерной инфраструктуры</w:t>
            </w:r>
          </w:p>
        </w:tc>
      </w:tr>
      <w:tr w:rsidR="009F1430" w:rsidRPr="00EA579F" w:rsidTr="009F1430">
        <w:tc>
          <w:tcPr>
            <w:tcW w:w="3369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A579F">
              <w:rPr>
                <w:b/>
                <w:sz w:val="28"/>
                <w:szCs w:val="28"/>
              </w:rPr>
              <w:t>Этап 2</w:t>
            </w:r>
          </w:p>
        </w:tc>
        <w:tc>
          <w:tcPr>
            <w:tcW w:w="6484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9F1430" w:rsidRPr="00EA579F" w:rsidTr="009F1430">
        <w:tc>
          <w:tcPr>
            <w:tcW w:w="3369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2.1</w:t>
            </w:r>
          </w:p>
        </w:tc>
        <w:tc>
          <w:tcPr>
            <w:tcW w:w="6484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Строительство  улично-дорожной сети  и инженерной инфраструктуры</w:t>
            </w:r>
          </w:p>
        </w:tc>
      </w:tr>
      <w:tr w:rsidR="009F1430" w:rsidRPr="00EA579F" w:rsidTr="009F1430">
        <w:tc>
          <w:tcPr>
            <w:tcW w:w="3369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2.2</w:t>
            </w:r>
          </w:p>
        </w:tc>
        <w:tc>
          <w:tcPr>
            <w:tcW w:w="6484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 xml:space="preserve">Строительство объектов индивидуальной жилой застройки </w:t>
            </w:r>
          </w:p>
        </w:tc>
      </w:tr>
      <w:tr w:rsidR="009F1430" w:rsidRPr="00EA579F" w:rsidTr="009F1430">
        <w:tc>
          <w:tcPr>
            <w:tcW w:w="3369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2.3</w:t>
            </w:r>
          </w:p>
        </w:tc>
        <w:tc>
          <w:tcPr>
            <w:tcW w:w="6484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Разработка рабочего проекта организации рекреационных зон отдыха.</w:t>
            </w:r>
          </w:p>
        </w:tc>
      </w:tr>
      <w:tr w:rsidR="009F1430" w:rsidRPr="00EA579F" w:rsidTr="009F1430">
        <w:tc>
          <w:tcPr>
            <w:tcW w:w="3369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A579F">
              <w:rPr>
                <w:b/>
                <w:sz w:val="28"/>
                <w:szCs w:val="28"/>
              </w:rPr>
              <w:t>Этап 3</w:t>
            </w:r>
          </w:p>
        </w:tc>
        <w:tc>
          <w:tcPr>
            <w:tcW w:w="6484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9F1430" w:rsidRPr="00EA579F" w:rsidTr="009F1430">
        <w:tc>
          <w:tcPr>
            <w:tcW w:w="3369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3.1</w:t>
            </w:r>
          </w:p>
        </w:tc>
        <w:tc>
          <w:tcPr>
            <w:tcW w:w="6484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 xml:space="preserve">Строительство объектов общественно-делового назначения. </w:t>
            </w:r>
          </w:p>
        </w:tc>
      </w:tr>
    </w:tbl>
    <w:p w:rsidR="00F35409" w:rsidRDefault="00F35409" w:rsidP="00C1547E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F35409" w:rsidRDefault="00F35409">
      <w:pPr>
        <w:suppressAutoHyphens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77449" w:rsidRDefault="00177449" w:rsidP="00C1547E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Проект межевания территории</w:t>
      </w:r>
    </w:p>
    <w:p w:rsidR="009F1430" w:rsidRPr="00C1547E" w:rsidRDefault="009F1430" w:rsidP="00C1547E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177449" w:rsidRPr="00EC4FF8" w:rsidRDefault="00177449" w:rsidP="00EC4FF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C4FF8">
        <w:rPr>
          <w:b/>
          <w:bCs/>
          <w:sz w:val="28"/>
          <w:szCs w:val="28"/>
        </w:rPr>
        <w:t>Перечень и сведения</w:t>
      </w:r>
      <w:r w:rsidR="00EC4FF8" w:rsidRPr="00EC4FF8">
        <w:rPr>
          <w:b/>
          <w:bCs/>
          <w:sz w:val="28"/>
          <w:szCs w:val="28"/>
        </w:rPr>
        <w:t xml:space="preserve"> о площади образуемых земельных </w:t>
      </w:r>
      <w:r w:rsidRPr="00EC4FF8">
        <w:rPr>
          <w:b/>
          <w:bCs/>
          <w:sz w:val="28"/>
          <w:szCs w:val="28"/>
        </w:rPr>
        <w:t>уч</w:t>
      </w:r>
      <w:r w:rsidR="00EC4FF8" w:rsidRPr="00EC4FF8">
        <w:rPr>
          <w:b/>
          <w:bCs/>
          <w:sz w:val="28"/>
          <w:szCs w:val="28"/>
        </w:rPr>
        <w:t>астков и способы их образования</w:t>
      </w:r>
    </w:p>
    <w:p w:rsidR="00881B1E" w:rsidRPr="00F0453A" w:rsidRDefault="00881B1E" w:rsidP="00177449">
      <w:pPr>
        <w:pStyle w:val="afffc"/>
        <w:autoSpaceDE w:val="0"/>
        <w:autoSpaceDN w:val="0"/>
        <w:adjustRightInd w:val="0"/>
        <w:ind w:left="1494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fffff5"/>
        <w:tblW w:w="5000" w:type="pct"/>
        <w:jc w:val="center"/>
        <w:tblLook w:val="04A0" w:firstRow="1" w:lastRow="0" w:firstColumn="1" w:lastColumn="0" w:noHBand="0" w:noVBand="1"/>
      </w:tblPr>
      <w:tblGrid>
        <w:gridCol w:w="1417"/>
        <w:gridCol w:w="1417"/>
        <w:gridCol w:w="1983"/>
        <w:gridCol w:w="1980"/>
        <w:gridCol w:w="2830"/>
      </w:tblGrid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Условный номер образуемого земельного участка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Площадь образуемого земельного участка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Разрешенное использование образуемого земельного участка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Категория земель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Способ образования земельного участка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1470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1466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1312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1389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1392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1390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77449" w:rsidRPr="00E86C92">
              <w:rPr>
                <w:sz w:val="22"/>
                <w:szCs w:val="22"/>
              </w:rPr>
              <w:t>389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1392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1432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:ЗУ12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1414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1497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:ЗУ26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1440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1477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1468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1494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:ЗУ40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:ЗУ41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:ЗУ42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1439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:ЗУ43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:ЗУ44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:ЗУ45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:ЗУ46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:ЗУ47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:ЗУ48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:ЗУ49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:ЗУ50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:ЗУ51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1496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:ЗУ52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:ЗУ53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1464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:ЗУ54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:ЗУ55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:ЗУ56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:ЗУ57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1497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:ЗУ58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:ЗУ59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:ЗУ60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1371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:ЗУ61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1373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:ЗУ62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1385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:ЗУ63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1494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:ЗУ64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:ЗУ65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:ЗУ66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:ЗУ67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1460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:ЗУ68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1497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:ЗУ69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1372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:ЗУ70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1375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:ЗУ71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1371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:ЗУ72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1261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:ЗУ73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1207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:ЗУ74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:ЗУ75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:ЗУ76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:ЗУ77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:ЗУ78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1484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:ЗУ79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1271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751D40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</w:t>
            </w:r>
            <w:r w:rsidR="00AF779A">
              <w:rPr>
                <w:sz w:val="22"/>
                <w:szCs w:val="22"/>
              </w:rPr>
              <w:t>зины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:ЗУ80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1291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AF779A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Магазины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:ЗУ81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:ЗУ82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:ЗУ83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1216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:ЗУ84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1205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:ЗУ85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:ЗУ86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:ЗУ87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:ЗУ88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1497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:ЗУ89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:ЗУ90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:ЗУ91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:ЗУ92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:ЗУ93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:ЗУ94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1411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:ЗУ95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:ЗУ96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:ЗУ97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:ЗУ98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1404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:ЗУ99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1115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:ЗУ100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1115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:ЗУ101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1093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:ЗУ102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1093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:ЗУ103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:ЗУ104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:ЗУ105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:ЗУ106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:ЗУ107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:ЗУ108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1441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:ЗУ109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:ЗУ110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:ЗУ111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:ЗУ112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:ЗУ113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:ЗУ114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:ЗУ115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:ЗУ116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1397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:ЗУ117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1250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:ЗУ118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1225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:ЗУ119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1223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:ЗУ120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1218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:ЗУ121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:ЗУ122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:ЗУ123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:ЗУ124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:ЗУ125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:ЗУ126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:ЗУ127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:ЗУ128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:ЗУ129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1497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:ЗУ130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1440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:ЗУ131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:ЗУ132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:ЗУ133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:ЗУ134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:ЗУ135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:ЗУ136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:ЗУ137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:ЗУ138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1362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:ЗУ139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1135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:ЗУ140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1139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:ЗУ141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1109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:ЗУ142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1105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:ЗУ143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1477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:ЗУ144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:ЗУ145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:ЗУ146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:ЗУ147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:ЗУ148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:ЗУ149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:ЗУ150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:ЗУ151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:ЗУ152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1414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:ЗУ153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:ЗУ154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:ЗУ155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:ЗУ156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:ЗУ156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:ЗУ157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:ЗУ158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:ЗУ159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:ЗУ160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:ЗУ161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:ЗУ162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1220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:ЗУ163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494E8A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</w:t>
            </w:r>
            <w:r w:rsidR="00494E8A">
              <w:rPr>
                <w:sz w:val="22"/>
                <w:szCs w:val="22"/>
              </w:rPr>
              <w:t>22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:ЗУ164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1265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:ЗУ165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1261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:ЗУ166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:ЗУ167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:ЗУ168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:ЗУ169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:ЗУ170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:ЗУ171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:ЗУ172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:ЗУ173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:ЗУ174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:ЗУ175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:ЗУ176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:ЗУ177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:ЗУ178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:ЗУ178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:ЗУ180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:ЗУ181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:ЗУ182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:ЗУ183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:ЗУ184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:ЗУ185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1446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:ЗУ186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1289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:ЗУ187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8C1CB7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AF779A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Магазины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:ЗУ188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:ЗУ189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:ЗУ190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:ЗУ191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:ЗУ192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98229A" w:rsidRDefault="00177449" w:rsidP="00D51DBF">
            <w:pPr>
              <w:jc w:val="center"/>
              <w:rPr>
                <w:sz w:val="22"/>
                <w:szCs w:val="22"/>
              </w:rPr>
            </w:pPr>
            <w:r w:rsidRPr="0098229A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:ЗУ193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5000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98229A" w:rsidRDefault="0098229A" w:rsidP="00D51DBF">
            <w:pPr>
              <w:jc w:val="center"/>
              <w:rPr>
                <w:sz w:val="22"/>
                <w:szCs w:val="22"/>
              </w:rPr>
            </w:pPr>
            <w:r w:rsidRPr="0098229A">
              <w:rPr>
                <w:sz w:val="22"/>
                <w:szCs w:val="22"/>
                <w:shd w:val="clear" w:color="auto" w:fill="FFFFFF"/>
              </w:rPr>
              <w:t>Дошкольное, начальное и среднее общее образование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AF779A" w:rsidRDefault="00177449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:ЗУ194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AF779A" w:rsidRDefault="00177449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2179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AF779A" w:rsidRDefault="009F1430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AF779A" w:rsidRDefault="00177449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AF779A" w:rsidRDefault="00177449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:ЗУ195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1305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AF779A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Магазины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:ЗУ196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1158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:ЗУ197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1395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:ЗУ198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:ЗУ199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:ЗУ200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:ЗУ201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:ЗУ202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:ЗУ203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:ЗУ204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:ЗУ205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:ЗУ206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:ЗУ207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:ЗУ208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:ЗУ209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:ЗУ210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:ЗУ211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:ЗУ212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:ЗУ213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:ЗУ214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:ЗУ215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:ЗУ216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:ЗУ217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:ЗУ218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:ЗУ219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:ЗУ220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:ЗУ221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:ЗУ222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1339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:ЗУ223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1339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:ЗУ224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:ЗУ225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:ЗУ226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:ЗУ227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1080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:ЗУ228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1085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:ЗУ229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:ЗУ230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:ЗУ231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:ЗУ232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1350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:ЗУ233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:ЗУ234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1454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:ЗУ235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1465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:ЗУ236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1327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:ЗУ237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1355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:ЗУ238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1461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:ЗУ239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:ЗУ240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:ЗУ241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1475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:ЗУ242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1395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:ЗУ243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:ЗУ244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1320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:ЗУ245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1440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:ЗУ246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:ЗУ247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1448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:ЗУ248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:ЗУ249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:ЗУ250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:ЗУ251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1333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:ЗУ252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:ЗУ253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:ЗУ254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:ЗУ255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:ЗУ256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1259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:ЗУ257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1075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:ЗУ258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:ЗУ259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:ЗУ260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:ЗУ261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:ЗУ262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:ЗУ263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743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AF779A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Магазины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:ЗУ264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:ЗУ265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6A0BE6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:ЗУ266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1440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:ЗУ267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:ЗУ268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:ЗУ269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:ЗУ270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:ЗУ271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:ЗУ272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:ЗУ273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:ЗУ274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:ЗУ275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1216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:ЗУ276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B21ABA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:ЗУ277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B21ABA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1414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:ЗУ278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B21ABA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E10F7F" w:rsidRPr="00D51DBF" w:rsidTr="00BB0FA7">
        <w:trPr>
          <w:cantSplit/>
          <w:jc w:val="center"/>
        </w:trPr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F7F" w:rsidRPr="004E2354" w:rsidRDefault="00E10F7F" w:rsidP="00D51DBF">
            <w:pPr>
              <w:jc w:val="center"/>
              <w:rPr>
                <w:sz w:val="22"/>
                <w:szCs w:val="22"/>
              </w:rPr>
            </w:pPr>
            <w:r w:rsidRPr="004E2354">
              <w:rPr>
                <w:sz w:val="22"/>
                <w:szCs w:val="22"/>
              </w:rPr>
              <w:t>:ЗУ279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F7F" w:rsidRPr="00C33021" w:rsidRDefault="00E10F7F" w:rsidP="00D51DBF">
            <w:pPr>
              <w:jc w:val="center"/>
              <w:rPr>
                <w:sz w:val="22"/>
                <w:szCs w:val="22"/>
              </w:rPr>
            </w:pPr>
            <w:r w:rsidRPr="00C33021">
              <w:rPr>
                <w:sz w:val="22"/>
                <w:szCs w:val="22"/>
              </w:rPr>
              <w:t>8000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F7F" w:rsidRPr="00D51DBF" w:rsidRDefault="00E10F7F" w:rsidP="00D51DBF">
            <w:pPr>
              <w:jc w:val="center"/>
              <w:rPr>
                <w:sz w:val="22"/>
                <w:szCs w:val="22"/>
              </w:rPr>
            </w:pPr>
            <w:r w:rsidRPr="00D51DBF">
              <w:rPr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F7F" w:rsidRPr="00C33021" w:rsidRDefault="00E10F7F" w:rsidP="00D51DBF">
            <w:pPr>
              <w:jc w:val="center"/>
              <w:rPr>
                <w:sz w:val="22"/>
                <w:szCs w:val="22"/>
              </w:rPr>
            </w:pPr>
            <w:r w:rsidRPr="00C33021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10F7F" w:rsidRPr="00AF779A" w:rsidRDefault="00E10F7F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:ЗУ280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1235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:ЗУ281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1395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:ЗУ282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1473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:ЗУ283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1497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AF779A" w:rsidRDefault="00177449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:ЗУ284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AF779A" w:rsidRDefault="00177449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1012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AF779A" w:rsidRDefault="00D15AAA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AF779A" w:rsidRDefault="00177449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AF779A" w:rsidRDefault="00177449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:ЗУ285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:ЗУ286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:ЗУ287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1204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:ЗУ288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1198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:ЗУ289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1345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:ЗУ290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1272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:ЗУ291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:ЗУ292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:ЗУ293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:ЗУ294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6A0BE6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:ЗУ295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4425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EA5B2D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:ЗУ296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:ЗУ297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:ЗУ298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1448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:ЗУ299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1385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:ЗУ300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:ЗУ301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1303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:ЗУ302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:ЗУ303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1285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:ЗУ304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:ЗУ305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1459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:ЗУ306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1476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:ЗУ307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1413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:ЗУ308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:ЗУ309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:ЗУ310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:ЗУ311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1424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:ЗУ312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:ЗУ313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:ЗУ314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:ЗУ315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:ЗУ316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:ЗУ317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1406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:ЗУ318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:ЗУ319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:ЗУ320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:ЗУ321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1461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:ЗУ322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:ЗУ323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:ЗУ324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:ЗУ325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:ЗУ326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:ЗУ327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:ЗУ328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1465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:ЗУ329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1487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:ЗУ330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1390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:ЗУ331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1423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:ЗУ332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6A0BE6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39744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0B0D91" w:rsidP="00D51DBF">
            <w:pPr>
              <w:jc w:val="center"/>
              <w:rPr>
                <w:sz w:val="22"/>
                <w:szCs w:val="22"/>
              </w:rPr>
            </w:pPr>
            <w:r w:rsidRPr="000B0D91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AF779A" w:rsidRDefault="00177449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lastRenderedPageBreak/>
              <w:t>:ЗУ333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AF779A" w:rsidRDefault="00177449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AF779A" w:rsidRDefault="00AF779A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AF779A" w:rsidRDefault="00177449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AF779A" w:rsidRDefault="00177449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:ЗУ334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:ЗУ335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1328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:ЗУ336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1184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:ЗУ337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6A0BE6" w:rsidRDefault="006A0BE6" w:rsidP="00D51D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</w:t>
            </w:r>
            <w:r w:rsidR="00177449" w:rsidRPr="00E86C9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:ЗУ338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:ЗУ339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:ЗУ340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:ЗУ341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:ЗУ342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1378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:ЗУ343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1259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:ЗУ344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1263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:ЗУ345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1320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:ЗУ346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1320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:ЗУ347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1320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:ЗУ348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1312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:ЗУ349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1311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:ЗУ350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1311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:ЗУ351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1311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:ЗУ352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1131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:ЗУ353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6A0BE6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:ЗУ354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1351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:ЗУ355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1462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:ЗУ356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1407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:ЗУ357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1349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:ЗУ358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1367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:ЗУ359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1235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:ЗУ360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1458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:ЗУ361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1273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:ЗУ362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1447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:ЗУ363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1428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:ЗУ364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1276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:ЗУ365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1281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:ЗУ366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1247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:ЗУ367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25333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177449" w:rsidRPr="00E86C92" w:rsidRDefault="006A0BE6" w:rsidP="00D51DBF">
            <w:pPr>
              <w:jc w:val="center"/>
              <w:rPr>
                <w:sz w:val="22"/>
                <w:szCs w:val="22"/>
              </w:rPr>
            </w:pPr>
            <w:r w:rsidRPr="00AC4411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77449" w:rsidRPr="00E86C92" w:rsidRDefault="00177449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:ЗУ368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6A0BE6" w:rsidRDefault="009F1430" w:rsidP="006A0BE6">
            <w:pPr>
              <w:jc w:val="center"/>
              <w:rPr>
                <w:sz w:val="22"/>
                <w:szCs w:val="22"/>
                <w:lang w:val="en-US"/>
              </w:rPr>
            </w:pPr>
            <w:r w:rsidRPr="00E86C92">
              <w:rPr>
                <w:sz w:val="22"/>
                <w:szCs w:val="22"/>
              </w:rPr>
              <w:t>1</w:t>
            </w:r>
            <w:r w:rsidR="006A0BE6">
              <w:rPr>
                <w:sz w:val="22"/>
                <w:szCs w:val="22"/>
                <w:lang w:val="en-US"/>
              </w:rPr>
              <w:t>5777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C4411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ED5FCB" w:rsidP="00ED5F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Перераспределение </w:t>
            </w:r>
            <w:r w:rsidRPr="00E86C92">
              <w:rPr>
                <w:sz w:val="22"/>
                <w:szCs w:val="22"/>
              </w:rPr>
              <w:t xml:space="preserve">земельного участка с КН </w:t>
            </w:r>
            <w:r w:rsidRPr="00881B1E">
              <w:rPr>
                <w:bCs/>
                <w:sz w:val="22"/>
                <w:szCs w:val="22"/>
              </w:rPr>
              <w:t>60:27:</w:t>
            </w:r>
            <w:r>
              <w:rPr>
                <w:bCs/>
                <w:sz w:val="22"/>
                <w:szCs w:val="22"/>
              </w:rPr>
              <w:t>0120101:149 и неразграниченными землями муниципальной собственности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:ЗУ369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6A0BE6" w:rsidRDefault="006A0BE6" w:rsidP="00D51D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5701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C4411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ED5FCB" w:rsidP="00ED5F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Перераспределение </w:t>
            </w:r>
            <w:r w:rsidRPr="00E86C92">
              <w:rPr>
                <w:sz w:val="22"/>
                <w:szCs w:val="22"/>
              </w:rPr>
              <w:t xml:space="preserve">земельного участка с КН </w:t>
            </w:r>
            <w:r w:rsidRPr="00881B1E">
              <w:rPr>
                <w:bCs/>
                <w:sz w:val="22"/>
                <w:szCs w:val="22"/>
              </w:rPr>
              <w:t>60:27:</w:t>
            </w:r>
            <w:r>
              <w:rPr>
                <w:bCs/>
                <w:sz w:val="22"/>
                <w:szCs w:val="22"/>
              </w:rPr>
              <w:t>0120101:145 и неразграниченными землями муниципальной собственности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6A0BE6" w:rsidP="006A0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:ЗУ370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6A0BE6" w:rsidRDefault="006A0BE6" w:rsidP="00D51D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5821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C4411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ED5FCB" w:rsidP="00ED5F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Перераспределение </w:t>
            </w:r>
            <w:r w:rsidRPr="00E86C92">
              <w:rPr>
                <w:sz w:val="22"/>
                <w:szCs w:val="22"/>
              </w:rPr>
              <w:t xml:space="preserve">земельного участка с КН </w:t>
            </w:r>
            <w:r w:rsidRPr="00881B1E">
              <w:rPr>
                <w:bCs/>
                <w:sz w:val="22"/>
                <w:szCs w:val="22"/>
              </w:rPr>
              <w:t>60:27:</w:t>
            </w:r>
            <w:r>
              <w:rPr>
                <w:bCs/>
                <w:sz w:val="22"/>
                <w:szCs w:val="22"/>
              </w:rPr>
              <w:t>0120101:152 и неразграниченными землями муниципальной собственности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6A0BE6" w:rsidP="006A0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:ЗУ371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6A0BE6" w:rsidRDefault="006A0BE6" w:rsidP="00D51D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5934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C4411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ED5FCB" w:rsidP="00ED5F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Перераспределение </w:t>
            </w:r>
            <w:r w:rsidRPr="00E86C92">
              <w:rPr>
                <w:sz w:val="22"/>
                <w:szCs w:val="22"/>
              </w:rPr>
              <w:t xml:space="preserve">земельного участка с КН </w:t>
            </w:r>
            <w:r w:rsidRPr="00881B1E">
              <w:rPr>
                <w:bCs/>
                <w:sz w:val="22"/>
                <w:szCs w:val="22"/>
              </w:rPr>
              <w:t>60:27:</w:t>
            </w:r>
            <w:r>
              <w:rPr>
                <w:bCs/>
                <w:sz w:val="22"/>
                <w:szCs w:val="22"/>
              </w:rPr>
              <w:t>0120101:155 и неразграниченными землями муниципальной собственности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:ЗУ372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6A0BE6" w:rsidRDefault="006A0BE6" w:rsidP="00D51D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6078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C4411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ED5FCB" w:rsidP="00ED5F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Перераспределение </w:t>
            </w:r>
            <w:r w:rsidRPr="00E86C92">
              <w:rPr>
                <w:sz w:val="22"/>
                <w:szCs w:val="22"/>
              </w:rPr>
              <w:t xml:space="preserve">земельного участка с КН </w:t>
            </w:r>
            <w:r w:rsidRPr="00881B1E">
              <w:rPr>
                <w:bCs/>
                <w:sz w:val="22"/>
                <w:szCs w:val="22"/>
              </w:rPr>
              <w:t>60:27:</w:t>
            </w:r>
            <w:r>
              <w:rPr>
                <w:bCs/>
                <w:sz w:val="22"/>
                <w:szCs w:val="22"/>
              </w:rPr>
              <w:t>0120101:150 и неразграниченными землями муниципальной собственности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:ЗУ373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6A0BE6" w:rsidRDefault="006A0BE6" w:rsidP="00D51D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6109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C4411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ED5FCB" w:rsidP="00ED5F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Перераспределение </w:t>
            </w:r>
            <w:r w:rsidRPr="00E86C92">
              <w:rPr>
                <w:sz w:val="22"/>
                <w:szCs w:val="22"/>
              </w:rPr>
              <w:t xml:space="preserve">земельного участка с КН </w:t>
            </w:r>
            <w:r w:rsidRPr="00881B1E">
              <w:rPr>
                <w:bCs/>
                <w:sz w:val="22"/>
                <w:szCs w:val="22"/>
              </w:rPr>
              <w:t>60:27:</w:t>
            </w:r>
            <w:r>
              <w:rPr>
                <w:bCs/>
                <w:sz w:val="22"/>
                <w:szCs w:val="22"/>
              </w:rPr>
              <w:t>0120101:151 и неразграниченными землями муниципальной собственности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:ЗУ374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6A0BE6" w:rsidRDefault="006A0BE6" w:rsidP="00D51D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27452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C4411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05B5B" w:rsidRPr="00E86C92" w:rsidRDefault="00705B5B" w:rsidP="00705B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Перераспределение </w:t>
            </w:r>
            <w:r w:rsidRPr="00E86C92">
              <w:rPr>
                <w:sz w:val="22"/>
                <w:szCs w:val="22"/>
              </w:rPr>
              <w:t xml:space="preserve">земельного участка с КН </w:t>
            </w:r>
            <w:r w:rsidRPr="00881B1E">
              <w:rPr>
                <w:bCs/>
                <w:sz w:val="22"/>
                <w:szCs w:val="22"/>
              </w:rPr>
              <w:t>60:27:</w:t>
            </w:r>
            <w:r>
              <w:rPr>
                <w:bCs/>
                <w:sz w:val="22"/>
                <w:szCs w:val="22"/>
              </w:rPr>
              <w:t xml:space="preserve">0000000:4444, </w:t>
            </w:r>
            <w:r w:rsidRPr="00E86C92">
              <w:rPr>
                <w:sz w:val="22"/>
                <w:szCs w:val="22"/>
              </w:rPr>
              <w:t xml:space="preserve">земельного участка с КН </w:t>
            </w:r>
            <w:r w:rsidRPr="00881B1E">
              <w:rPr>
                <w:bCs/>
                <w:sz w:val="22"/>
                <w:szCs w:val="22"/>
              </w:rPr>
              <w:t>60:27:0120102:5</w:t>
            </w:r>
            <w:r>
              <w:rPr>
                <w:bCs/>
                <w:sz w:val="22"/>
                <w:szCs w:val="22"/>
              </w:rPr>
              <w:t xml:space="preserve"> и неразграниченными землями муниципальной собственности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6A0BE6" w:rsidP="006A0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:ЗУ375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6A0BE6" w:rsidRDefault="006A0BE6" w:rsidP="00D51D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6453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C4411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705B5B" w:rsidP="00705B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Перераспределение </w:t>
            </w:r>
            <w:r w:rsidRPr="00E86C92">
              <w:rPr>
                <w:sz w:val="22"/>
                <w:szCs w:val="22"/>
              </w:rPr>
              <w:t xml:space="preserve">земельного участка с КН </w:t>
            </w:r>
            <w:r w:rsidRPr="00881B1E">
              <w:rPr>
                <w:bCs/>
                <w:sz w:val="22"/>
                <w:szCs w:val="22"/>
              </w:rPr>
              <w:t>60:27:</w:t>
            </w:r>
            <w:r>
              <w:rPr>
                <w:bCs/>
                <w:sz w:val="22"/>
                <w:szCs w:val="22"/>
              </w:rPr>
              <w:t>0120101:146 и неразграниченными землями муниципальной собственности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6A0BE6" w:rsidP="006A0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ЗУ376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6A0BE6" w:rsidRDefault="006A0BE6" w:rsidP="00D51D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6571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C4411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705B5B" w:rsidP="00705B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Перераспределение </w:t>
            </w:r>
            <w:r w:rsidRPr="00E86C92">
              <w:rPr>
                <w:sz w:val="22"/>
                <w:szCs w:val="22"/>
              </w:rPr>
              <w:t xml:space="preserve">земельного участка с КН </w:t>
            </w:r>
            <w:r w:rsidRPr="00881B1E">
              <w:rPr>
                <w:bCs/>
                <w:sz w:val="22"/>
                <w:szCs w:val="22"/>
              </w:rPr>
              <w:t>60:27:</w:t>
            </w:r>
            <w:r>
              <w:rPr>
                <w:bCs/>
                <w:sz w:val="22"/>
                <w:szCs w:val="22"/>
              </w:rPr>
              <w:t>0120101:147 и неразграниченными землями муниципальной собственности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ЗУ377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6A0BE6" w:rsidRDefault="006A0BE6" w:rsidP="00D51D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6686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C4411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705B5B" w:rsidP="00705B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Перераспределение </w:t>
            </w:r>
            <w:r w:rsidRPr="00E86C92">
              <w:rPr>
                <w:sz w:val="22"/>
                <w:szCs w:val="22"/>
              </w:rPr>
              <w:t xml:space="preserve">земельного участка с КН </w:t>
            </w:r>
            <w:r w:rsidRPr="00881B1E">
              <w:rPr>
                <w:bCs/>
                <w:sz w:val="22"/>
                <w:szCs w:val="22"/>
              </w:rPr>
              <w:t>60:27:</w:t>
            </w:r>
            <w:r>
              <w:rPr>
                <w:bCs/>
                <w:sz w:val="22"/>
                <w:szCs w:val="22"/>
              </w:rPr>
              <w:t>0120101:148 и неразграниченными землями муниципальной собственности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ЗУ378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6A0BE6" w:rsidRDefault="006A0BE6" w:rsidP="00D51D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6826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C4411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30" w:rsidRPr="00E86C92" w:rsidRDefault="00705B5B" w:rsidP="00705B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Перераспределение </w:t>
            </w:r>
            <w:r w:rsidRPr="00E86C92">
              <w:rPr>
                <w:sz w:val="22"/>
                <w:szCs w:val="22"/>
              </w:rPr>
              <w:t xml:space="preserve">земельного участка с КН </w:t>
            </w:r>
            <w:r w:rsidRPr="00881B1E">
              <w:rPr>
                <w:bCs/>
                <w:sz w:val="22"/>
                <w:szCs w:val="22"/>
              </w:rPr>
              <w:t>60:27:</w:t>
            </w:r>
            <w:r>
              <w:rPr>
                <w:bCs/>
                <w:sz w:val="22"/>
                <w:szCs w:val="22"/>
              </w:rPr>
              <w:t>0000000:4443 и неразграниченными землями муниципальной собственности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ЗУ382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6A0BE6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3156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814F6B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</w:t>
            </w:r>
            <w:r w:rsidR="00814F6B">
              <w:rPr>
                <w:sz w:val="22"/>
                <w:szCs w:val="22"/>
              </w:rPr>
              <w:t>У383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7940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 xml:space="preserve">Выделение из неразграниченной территории и части земельного участка с КН </w:t>
            </w:r>
            <w:r w:rsidRPr="00E86C92">
              <w:rPr>
                <w:bCs/>
                <w:color w:val="333333"/>
                <w:sz w:val="22"/>
                <w:szCs w:val="22"/>
              </w:rPr>
              <w:br/>
              <w:t>60:27:0120102:5,</w:t>
            </w:r>
          </w:p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bCs/>
                <w:color w:val="333333"/>
                <w:sz w:val="22"/>
                <w:szCs w:val="22"/>
              </w:rPr>
              <w:t>60:27:0120102:6</w:t>
            </w:r>
            <w:r w:rsidRPr="00E86C92">
              <w:rPr>
                <w:sz w:val="22"/>
                <w:szCs w:val="22"/>
              </w:rPr>
              <w:t>,</w:t>
            </w:r>
          </w:p>
          <w:p w:rsidR="009F1430" w:rsidRPr="00814F6B" w:rsidRDefault="009F1430" w:rsidP="00814F6B">
            <w:pPr>
              <w:jc w:val="center"/>
              <w:rPr>
                <w:color w:val="333333"/>
                <w:sz w:val="22"/>
                <w:szCs w:val="22"/>
              </w:rPr>
            </w:pPr>
            <w:r w:rsidRPr="00E86C92">
              <w:rPr>
                <w:bCs/>
                <w:color w:val="333333"/>
                <w:sz w:val="22"/>
                <w:szCs w:val="22"/>
              </w:rPr>
              <w:t>60:27:0120102:7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ЗУ384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3196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F1430" w:rsidRPr="00E86C92">
              <w:rPr>
                <w:sz w:val="22"/>
                <w:szCs w:val="22"/>
              </w:rPr>
              <w:t>У385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2803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ЗУ386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4018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ЗУ388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3288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ЗУ389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5542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ЗУ391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3066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 xml:space="preserve">Выделение из неразграниченной территории и части земельного участка с КН </w:t>
            </w:r>
            <w:r w:rsidRPr="00E86C92">
              <w:rPr>
                <w:bCs/>
                <w:sz w:val="22"/>
                <w:szCs w:val="22"/>
              </w:rPr>
              <w:br/>
              <w:t xml:space="preserve">60:27:0120201:2, </w:t>
            </w:r>
            <w:r w:rsidRPr="00E86C92">
              <w:rPr>
                <w:sz w:val="22"/>
                <w:szCs w:val="22"/>
              </w:rPr>
              <w:t>60:27:0120201:36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6A0BE6" w:rsidP="006A0B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ЗУ392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6A0BE6" w:rsidRDefault="006A0BE6" w:rsidP="00D51D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3143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ЗУ394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5932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ЗУ395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6A0BE6" w:rsidRDefault="009F1430" w:rsidP="006A0BE6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2</w:t>
            </w:r>
            <w:r>
              <w:rPr>
                <w:color w:val="000000" w:themeColor="text1"/>
                <w:sz w:val="22"/>
                <w:szCs w:val="22"/>
              </w:rPr>
              <w:t>7</w:t>
            </w:r>
            <w:r w:rsidR="006A0BE6">
              <w:rPr>
                <w:color w:val="000000" w:themeColor="text1"/>
                <w:sz w:val="22"/>
                <w:szCs w:val="22"/>
                <w:lang w:val="en-US"/>
              </w:rPr>
              <w:t>61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ЗУ396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3668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 xml:space="preserve">Выделение из неразграниченной территории и части земельного участка с КН </w:t>
            </w:r>
            <w:r w:rsidRPr="00E86C92">
              <w:rPr>
                <w:bCs/>
                <w:color w:val="000000" w:themeColor="text1"/>
                <w:sz w:val="22"/>
                <w:szCs w:val="22"/>
              </w:rPr>
              <w:br/>
            </w:r>
            <w:r w:rsidRPr="00E86C92">
              <w:rPr>
                <w:color w:val="000000" w:themeColor="text1"/>
                <w:sz w:val="22"/>
                <w:szCs w:val="22"/>
              </w:rPr>
              <w:t>60:27:0120203:23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6A0BE6" w:rsidP="006A0BE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ЗУ397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6A0BE6" w:rsidRDefault="009F1430" w:rsidP="006A0BE6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</w:rPr>
              <w:t>43</w:t>
            </w:r>
            <w:r w:rsidR="006A0BE6">
              <w:rPr>
                <w:color w:val="000000" w:themeColor="text1"/>
                <w:sz w:val="22"/>
                <w:szCs w:val="22"/>
                <w:lang w:val="en-US"/>
              </w:rPr>
              <w:t>74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814F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ЗУ398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6A0BE6" w:rsidRDefault="006A0BE6" w:rsidP="00D51DBF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12461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705B5B" w:rsidP="00705B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05B5B">
              <w:rPr>
                <w:color w:val="000000" w:themeColor="text1"/>
                <w:sz w:val="22"/>
                <w:szCs w:val="22"/>
              </w:rPr>
              <w:t>Перераспределение земельного участка с КН 60:27:</w:t>
            </w:r>
            <w:r>
              <w:rPr>
                <w:color w:val="000000" w:themeColor="text1"/>
                <w:sz w:val="22"/>
                <w:szCs w:val="22"/>
              </w:rPr>
              <w:t>0000000</w:t>
            </w:r>
            <w:r w:rsidRPr="00705B5B">
              <w:rPr>
                <w:color w:val="000000" w:themeColor="text1"/>
                <w:sz w:val="22"/>
                <w:szCs w:val="22"/>
              </w:rPr>
              <w:t>:</w:t>
            </w:r>
            <w:r>
              <w:rPr>
                <w:color w:val="000000" w:themeColor="text1"/>
                <w:sz w:val="22"/>
                <w:szCs w:val="22"/>
              </w:rPr>
              <w:t>4902,</w:t>
            </w:r>
            <w:r w:rsidRPr="00705B5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86C92">
              <w:rPr>
                <w:color w:val="000000" w:themeColor="text1"/>
                <w:sz w:val="22"/>
                <w:szCs w:val="22"/>
              </w:rPr>
              <w:t>земельн</w:t>
            </w:r>
            <w:r>
              <w:rPr>
                <w:color w:val="000000" w:themeColor="text1"/>
                <w:sz w:val="22"/>
                <w:szCs w:val="22"/>
              </w:rPr>
              <w:t>ых</w:t>
            </w:r>
            <w:r w:rsidRPr="00E86C92">
              <w:rPr>
                <w:color w:val="000000" w:themeColor="text1"/>
                <w:sz w:val="22"/>
                <w:szCs w:val="22"/>
              </w:rPr>
              <w:t xml:space="preserve"> участк</w:t>
            </w:r>
            <w:r>
              <w:rPr>
                <w:color w:val="000000" w:themeColor="text1"/>
                <w:sz w:val="22"/>
                <w:szCs w:val="22"/>
              </w:rPr>
              <w:t>ов</w:t>
            </w:r>
            <w:r w:rsidRPr="00E86C92">
              <w:rPr>
                <w:color w:val="000000" w:themeColor="text1"/>
                <w:sz w:val="22"/>
                <w:szCs w:val="22"/>
              </w:rPr>
              <w:t xml:space="preserve"> с КН 60:27:0120201:4,</w:t>
            </w:r>
            <w:r w:rsidRPr="00E86C92">
              <w:rPr>
                <w:bCs/>
                <w:color w:val="000000" w:themeColor="text1"/>
                <w:sz w:val="22"/>
                <w:szCs w:val="22"/>
              </w:rPr>
              <w:t xml:space="preserve"> 60:27:0120201:3,</w:t>
            </w:r>
            <w:r w:rsidRPr="00E86C92">
              <w:rPr>
                <w:color w:val="000000" w:themeColor="text1"/>
                <w:sz w:val="22"/>
                <w:szCs w:val="22"/>
              </w:rPr>
              <w:t xml:space="preserve"> 60:27:0120203:21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05B5B">
              <w:rPr>
                <w:color w:val="000000" w:themeColor="text1"/>
                <w:sz w:val="22"/>
                <w:szCs w:val="22"/>
              </w:rPr>
              <w:t xml:space="preserve">и неразграниченными землями муниципальной собственности 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6A0BE6" w:rsidP="006A0BE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ЗУ399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6A0BE6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18543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 xml:space="preserve">Выделение из неразграниченной территории и части земельного участка с КН </w:t>
            </w:r>
            <w:r w:rsidRPr="00E86C92">
              <w:rPr>
                <w:bCs/>
                <w:color w:val="000000" w:themeColor="text1"/>
                <w:sz w:val="22"/>
                <w:szCs w:val="22"/>
              </w:rPr>
              <w:br/>
              <w:t>60:27:0120202:14</w:t>
            </w:r>
            <w:r w:rsidRPr="00E86C92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E86C92">
              <w:rPr>
                <w:bCs/>
                <w:color w:val="000000" w:themeColor="text1"/>
                <w:sz w:val="22"/>
                <w:szCs w:val="22"/>
              </w:rPr>
              <w:t>60:27:0120202:23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6A0BE6" w:rsidP="006A0BE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ЗУ400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16759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6A0BE6" w:rsidP="006A0BE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ЗУ401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6A0BE6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13712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  <w:r w:rsidR="00881B1E">
              <w:rPr>
                <w:color w:val="000000" w:themeColor="text1"/>
                <w:sz w:val="22"/>
                <w:szCs w:val="22"/>
              </w:rPr>
              <w:t xml:space="preserve"> </w:t>
            </w:r>
            <w:r w:rsidR="00881B1E" w:rsidRPr="00E86C92">
              <w:rPr>
                <w:color w:val="000000" w:themeColor="text1"/>
                <w:sz w:val="22"/>
                <w:szCs w:val="22"/>
              </w:rPr>
              <w:t>и части земельного участка с КН</w:t>
            </w:r>
          </w:p>
          <w:p w:rsidR="00881B1E" w:rsidRPr="00E86C92" w:rsidRDefault="00881B1E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81B1E">
              <w:rPr>
                <w:color w:val="000000" w:themeColor="text1"/>
                <w:sz w:val="22"/>
                <w:szCs w:val="22"/>
              </w:rPr>
              <w:t>60:27:0120203:129, 60:27:0120203:132, 60:27:0120203:138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6A0BE6" w:rsidP="006A0BE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ЗУ402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1598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6A0BE6" w:rsidP="006A0BE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ЗУ403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3757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6A0BE6" w:rsidP="006A0BE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ЗУ404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3298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ЗУ405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6A0BE6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2807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ЗУ406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3307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ЗУ407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3064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ЗУ408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6A0BE6" w:rsidRDefault="009F1430" w:rsidP="006A0BE6">
            <w:pPr>
              <w:jc w:val="center"/>
              <w:rPr>
                <w:sz w:val="22"/>
                <w:szCs w:val="22"/>
                <w:lang w:val="en-US"/>
              </w:rPr>
            </w:pPr>
            <w:r w:rsidRPr="00E86C92">
              <w:rPr>
                <w:sz w:val="22"/>
                <w:szCs w:val="22"/>
              </w:rPr>
              <w:t>330</w:t>
            </w:r>
            <w:r w:rsidR="006A0BE6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ЗУ409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5562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ЗУ410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6A0BE6" w:rsidRDefault="009F1430" w:rsidP="006A0BE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</w:t>
            </w:r>
            <w:r w:rsidR="006A0BE6">
              <w:rPr>
                <w:sz w:val="22"/>
                <w:szCs w:val="22"/>
                <w:lang w:val="en-US"/>
              </w:rPr>
              <w:t>801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ЗУ411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3778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ЗУ412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3592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ЗУ413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3271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ЗУ414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3842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ЗУ415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3624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ЗУ416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3748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ЗУ420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2410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814F6B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</w:t>
            </w:r>
            <w:r w:rsidR="00814F6B">
              <w:rPr>
                <w:sz w:val="22"/>
                <w:szCs w:val="22"/>
              </w:rPr>
              <w:t>У</w:t>
            </w:r>
            <w:r w:rsidRPr="00E86C92">
              <w:rPr>
                <w:sz w:val="22"/>
                <w:szCs w:val="22"/>
              </w:rPr>
              <w:t>421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ЗУ422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5483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ЗУ423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5909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ЗУ424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3675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ЗУ425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2276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ЗУ426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814F6B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24676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705B5B" w:rsidP="00705B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Перераспределение </w:t>
            </w:r>
            <w:r w:rsidRPr="00E86C92">
              <w:rPr>
                <w:sz w:val="22"/>
                <w:szCs w:val="22"/>
              </w:rPr>
              <w:t xml:space="preserve">земельного участка с КН </w:t>
            </w:r>
            <w:r w:rsidRPr="00881B1E">
              <w:rPr>
                <w:bCs/>
                <w:sz w:val="22"/>
                <w:szCs w:val="22"/>
              </w:rPr>
              <w:t>60:27:</w:t>
            </w:r>
            <w:r>
              <w:rPr>
                <w:bCs/>
                <w:sz w:val="22"/>
                <w:szCs w:val="22"/>
              </w:rPr>
              <w:t>0000000:4895 и неразграниченными землями муниципальной собственности</w:t>
            </w:r>
          </w:p>
        </w:tc>
      </w:tr>
      <w:tr w:rsidR="00D15AAA" w:rsidRPr="00AF779A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D15AAA" w:rsidRPr="00AF779A" w:rsidRDefault="00D15AAA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:ЗУ</w:t>
            </w:r>
            <w:r>
              <w:rPr>
                <w:sz w:val="22"/>
                <w:szCs w:val="22"/>
              </w:rPr>
              <w:t>427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D15AAA" w:rsidRPr="00AF779A" w:rsidRDefault="00D15AAA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1748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D15AAA" w:rsidRPr="00AF779A" w:rsidRDefault="00D15AAA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D15AAA" w:rsidRPr="00AF779A" w:rsidRDefault="00D15AAA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D15AAA" w:rsidRPr="00AF779A" w:rsidRDefault="00D15AAA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8229A" w:rsidRPr="00AF779A" w:rsidTr="00BB0FA7">
        <w:trPr>
          <w:cantSplit/>
          <w:trHeight w:val="1275"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8229A" w:rsidRPr="00AF779A" w:rsidRDefault="0098229A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:ЗУ</w:t>
            </w:r>
            <w:r>
              <w:rPr>
                <w:sz w:val="22"/>
                <w:szCs w:val="22"/>
              </w:rPr>
              <w:t>428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8229A" w:rsidRPr="00AF779A" w:rsidRDefault="00814F6B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1000</w:t>
            </w:r>
            <w:r w:rsidR="0098229A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8229A" w:rsidRPr="0098229A" w:rsidRDefault="0098229A" w:rsidP="00D51DBF">
            <w:pPr>
              <w:jc w:val="center"/>
              <w:rPr>
                <w:sz w:val="22"/>
                <w:szCs w:val="22"/>
              </w:rPr>
            </w:pPr>
            <w:r w:rsidRPr="0098229A">
              <w:rPr>
                <w:shd w:val="clear" w:color="auto" w:fill="FFFFFF"/>
              </w:rPr>
              <w:t>Дошкольное, начальное и среднее общее образование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8229A" w:rsidRPr="00AF779A" w:rsidRDefault="0098229A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8229A" w:rsidRPr="00AF779A" w:rsidRDefault="0098229A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AF779A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:ЗУ</w:t>
            </w:r>
            <w:r>
              <w:rPr>
                <w:sz w:val="22"/>
                <w:szCs w:val="22"/>
              </w:rPr>
              <w:t>429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C33021" w:rsidRDefault="009F1430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F72492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AF779A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:ЗУ</w:t>
            </w:r>
            <w:r>
              <w:rPr>
                <w:sz w:val="22"/>
                <w:szCs w:val="22"/>
              </w:rPr>
              <w:t>430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C33021" w:rsidRDefault="009F1430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F72492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AF779A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:ЗУ</w:t>
            </w:r>
            <w:r>
              <w:rPr>
                <w:sz w:val="22"/>
                <w:szCs w:val="22"/>
              </w:rPr>
              <w:t>431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9F1430" w:rsidRPr="00814F6B" w:rsidRDefault="00814F6B" w:rsidP="00D51D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9824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Default="009F1430" w:rsidP="00D51DBF">
            <w:pPr>
              <w:jc w:val="center"/>
            </w:pPr>
            <w:r w:rsidRPr="00F72492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9F1430" w:rsidRPr="00E86C92" w:rsidRDefault="009F1430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4869C3" w:rsidRPr="00AF779A" w:rsidTr="00BB0FA7">
        <w:trPr>
          <w:cantSplit/>
          <w:jc w:val="center"/>
        </w:trPr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4869C3" w:rsidRDefault="004869C3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:ЗУ</w:t>
            </w:r>
            <w:r>
              <w:rPr>
                <w:sz w:val="22"/>
                <w:szCs w:val="22"/>
              </w:rPr>
              <w:t>432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4869C3" w:rsidRPr="00C33021" w:rsidRDefault="00AE750F" w:rsidP="00D51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4869C3" w:rsidRPr="00E86C92" w:rsidRDefault="000B0D91" w:rsidP="00D51DBF">
            <w:pPr>
              <w:jc w:val="center"/>
              <w:rPr>
                <w:sz w:val="22"/>
                <w:szCs w:val="22"/>
              </w:rPr>
            </w:pPr>
            <w:r w:rsidRPr="000B0D91">
              <w:rPr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4869C3" w:rsidRPr="00E86C92" w:rsidRDefault="004869C3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4869C3" w:rsidRPr="00E86C92" w:rsidRDefault="004869C3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D51DBF" w:rsidRPr="00D51DBF" w:rsidTr="00BB0FA7">
        <w:tblPrEx>
          <w:jc w:val="left"/>
        </w:tblPrEx>
        <w:trPr>
          <w:cantSplit/>
        </w:trPr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1DBF" w:rsidRDefault="00D51DBF" w:rsidP="00D51DBF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:ЗУ</w:t>
            </w:r>
            <w:r>
              <w:rPr>
                <w:sz w:val="22"/>
                <w:szCs w:val="22"/>
              </w:rPr>
              <w:t>433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1DBF" w:rsidRPr="00814F6B" w:rsidRDefault="00814F6B" w:rsidP="00D51D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40926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1DBF" w:rsidRPr="00E86C92" w:rsidRDefault="00D51DBF" w:rsidP="00D51DBF">
            <w:pPr>
              <w:jc w:val="center"/>
              <w:rPr>
                <w:sz w:val="22"/>
                <w:szCs w:val="22"/>
              </w:rPr>
            </w:pPr>
            <w:r w:rsidRPr="00F72492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1DBF" w:rsidRPr="00E86C92" w:rsidRDefault="00D51DBF" w:rsidP="00D51DBF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1DBF" w:rsidRPr="00705B5B" w:rsidRDefault="00705B5B" w:rsidP="00705B5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Перераспределение </w:t>
            </w:r>
            <w:r w:rsidRPr="00E86C92">
              <w:rPr>
                <w:sz w:val="22"/>
                <w:szCs w:val="22"/>
              </w:rPr>
              <w:t xml:space="preserve">земельного участка с КН </w:t>
            </w:r>
            <w:r w:rsidRPr="00881B1E">
              <w:rPr>
                <w:bCs/>
                <w:sz w:val="22"/>
                <w:szCs w:val="22"/>
              </w:rPr>
              <w:t>60:27:</w:t>
            </w:r>
            <w:r>
              <w:rPr>
                <w:bCs/>
                <w:sz w:val="22"/>
                <w:szCs w:val="22"/>
              </w:rPr>
              <w:t>0000000:4437 и неразграниченными землями муниципальной собственности</w:t>
            </w:r>
          </w:p>
        </w:tc>
      </w:tr>
      <w:tr w:rsidR="00814F6B" w:rsidRPr="00D51DBF" w:rsidTr="00BB0FA7">
        <w:tblPrEx>
          <w:jc w:val="left"/>
        </w:tblPrEx>
        <w:trPr>
          <w:cantSplit/>
        </w:trPr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F6B" w:rsidRDefault="00814F6B" w:rsidP="00814F6B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:ЗУ</w:t>
            </w:r>
            <w:r>
              <w:rPr>
                <w:sz w:val="22"/>
                <w:szCs w:val="22"/>
              </w:rPr>
              <w:t>434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F6B" w:rsidRPr="00814F6B" w:rsidRDefault="00814F6B" w:rsidP="00814F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63475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F6B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 w:rsidRPr="00F72492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F6B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14F6B" w:rsidRPr="00E86C92" w:rsidRDefault="00814F6B" w:rsidP="00814F6B">
            <w:pPr>
              <w:jc w:val="center"/>
              <w:rPr>
                <w:sz w:val="22"/>
                <w:szCs w:val="22"/>
              </w:rPr>
            </w:pPr>
            <w:r w:rsidRPr="00CF7760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CF7760" w:rsidRPr="00D51DBF" w:rsidTr="00BB0FA7">
        <w:tblPrEx>
          <w:jc w:val="left"/>
        </w:tblPrEx>
        <w:trPr>
          <w:cantSplit/>
        </w:trPr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F7760" w:rsidRDefault="00CF7760" w:rsidP="00CF7760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lastRenderedPageBreak/>
              <w:t>:ЗУ</w:t>
            </w:r>
            <w:r w:rsidR="00814F6B">
              <w:rPr>
                <w:sz w:val="22"/>
                <w:szCs w:val="22"/>
              </w:rPr>
              <w:t>435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F7760" w:rsidRPr="00814F6B" w:rsidRDefault="00814F6B" w:rsidP="00CF776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13083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F7760" w:rsidRPr="00E86C92" w:rsidRDefault="00CF7760" w:rsidP="00CF7760">
            <w:pPr>
              <w:jc w:val="center"/>
              <w:rPr>
                <w:sz w:val="22"/>
                <w:szCs w:val="22"/>
              </w:rPr>
            </w:pPr>
            <w:r w:rsidRPr="00F72492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F7760" w:rsidRPr="00E86C92" w:rsidRDefault="00CF7760" w:rsidP="00CF776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8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F7760" w:rsidRPr="00E86C92" w:rsidRDefault="00705B5B" w:rsidP="00705B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Перераспределение </w:t>
            </w:r>
            <w:r w:rsidRPr="00E86C92">
              <w:rPr>
                <w:sz w:val="22"/>
                <w:szCs w:val="22"/>
              </w:rPr>
              <w:t xml:space="preserve">земельного участка с КН </w:t>
            </w:r>
            <w:r w:rsidRPr="00881B1E">
              <w:rPr>
                <w:bCs/>
                <w:sz w:val="22"/>
                <w:szCs w:val="22"/>
              </w:rPr>
              <w:t>60:27:</w:t>
            </w:r>
            <w:r>
              <w:rPr>
                <w:bCs/>
                <w:sz w:val="22"/>
                <w:szCs w:val="22"/>
              </w:rPr>
              <w:t>0000000:4897 и неразграниченными землями муниципальной собственности</w:t>
            </w:r>
          </w:p>
        </w:tc>
      </w:tr>
    </w:tbl>
    <w:p w:rsidR="00C1547E" w:rsidRDefault="00C1547E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EC4FF8" w:rsidRDefault="00EC4FF8">
      <w:pPr>
        <w:suppressAutoHyphens w:val="0"/>
        <w:rPr>
          <w:b/>
          <w:color w:val="000000" w:themeColor="text1"/>
          <w:sz w:val="28"/>
          <w:szCs w:val="28"/>
          <w:lang w:eastAsia="ru-RU" w:bidi="ar-SA"/>
        </w:rPr>
      </w:pPr>
    </w:p>
    <w:p w:rsidR="00751D40" w:rsidRDefault="00751D40" w:rsidP="00751D40">
      <w:pPr>
        <w:suppressAutoHyphens w:val="0"/>
        <w:spacing w:before="100" w:beforeAutospacing="1"/>
        <w:ind w:firstLine="567"/>
        <w:jc w:val="center"/>
        <w:rPr>
          <w:b/>
          <w:color w:val="000000" w:themeColor="text1"/>
          <w:sz w:val="28"/>
          <w:szCs w:val="28"/>
          <w:lang w:eastAsia="ru-RU" w:bidi="ar-SA"/>
        </w:rPr>
      </w:pPr>
      <w:r w:rsidRPr="00CE63BE">
        <w:rPr>
          <w:b/>
          <w:color w:val="000000" w:themeColor="text1"/>
          <w:sz w:val="28"/>
          <w:szCs w:val="28"/>
          <w:lang w:eastAsia="ru-RU" w:bidi="ar-SA"/>
        </w:rPr>
        <w:t>Изменяемые земельные участки</w:t>
      </w:r>
      <w:r>
        <w:rPr>
          <w:b/>
          <w:color w:val="000000" w:themeColor="text1"/>
          <w:sz w:val="28"/>
          <w:szCs w:val="28"/>
          <w:lang w:eastAsia="ru-RU" w:bidi="ar-SA"/>
        </w:rPr>
        <w:t xml:space="preserve"> и их характеристики</w:t>
      </w:r>
    </w:p>
    <w:p w:rsidR="00814F6B" w:rsidRPr="00814F6B" w:rsidRDefault="00814F6B" w:rsidP="00814F6B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ffffff5"/>
        <w:tblW w:w="5000" w:type="pct"/>
        <w:jc w:val="center"/>
        <w:tblLook w:val="04A0" w:firstRow="1" w:lastRow="0" w:firstColumn="1" w:lastColumn="0" w:noHBand="0" w:noVBand="1"/>
      </w:tblPr>
      <w:tblGrid>
        <w:gridCol w:w="1830"/>
        <w:gridCol w:w="1366"/>
        <w:gridCol w:w="1971"/>
        <w:gridCol w:w="1941"/>
        <w:gridCol w:w="2519"/>
      </w:tblGrid>
      <w:tr w:rsidR="00751D40" w:rsidRPr="000E3DFC" w:rsidTr="00BB0FA7">
        <w:trPr>
          <w:jc w:val="center"/>
        </w:trPr>
        <w:tc>
          <w:tcPr>
            <w:tcW w:w="1701" w:type="dxa"/>
            <w:vAlign w:val="center"/>
          </w:tcPr>
          <w:p w:rsidR="00751D40" w:rsidRPr="00640784" w:rsidRDefault="00751D40" w:rsidP="00EC4FF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1D40">
              <w:rPr>
                <w:bCs/>
                <w:color w:val="333333"/>
                <w:sz w:val="22"/>
                <w:szCs w:val="22"/>
              </w:rPr>
              <w:t>60:27:0120203:92</w:t>
            </w:r>
          </w:p>
        </w:tc>
        <w:tc>
          <w:tcPr>
            <w:tcW w:w="1418" w:type="dxa"/>
            <w:vAlign w:val="center"/>
          </w:tcPr>
          <w:p w:rsidR="00751D40" w:rsidRPr="00751D40" w:rsidRDefault="00814F6B" w:rsidP="00EC4FF8">
            <w:pPr>
              <w:pStyle w:val="2"/>
              <w:spacing w:before="0" w:after="0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b w:val="0"/>
                <w:i w:val="0"/>
                <w:color w:val="000000" w:themeColor="text1"/>
                <w:sz w:val="22"/>
                <w:szCs w:val="22"/>
                <w:lang w:val="en-US"/>
              </w:rPr>
              <w:t>1395</w:t>
            </w:r>
          </w:p>
        </w:tc>
        <w:tc>
          <w:tcPr>
            <w:tcW w:w="1985" w:type="dxa"/>
            <w:vAlign w:val="center"/>
          </w:tcPr>
          <w:p w:rsidR="00751D40" w:rsidRPr="00640784" w:rsidRDefault="00751D40" w:rsidP="00EC4FF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0784">
              <w:rPr>
                <w:color w:val="333333"/>
                <w:sz w:val="22"/>
                <w:szCs w:val="22"/>
              </w:rPr>
              <w:t>Для индивидуальной жилой застройки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51D40" w:rsidRPr="00640784" w:rsidRDefault="00751D40" w:rsidP="00EC4FF8">
            <w:pPr>
              <w:pStyle w:val="2"/>
              <w:spacing w:before="0" w:after="0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640784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751D40" w:rsidRPr="00640784" w:rsidRDefault="00751D40" w:rsidP="00EC4FF8">
            <w:pPr>
              <w:pStyle w:val="2"/>
              <w:spacing w:before="0" w:after="0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640784">
              <w:rPr>
                <w:b w:val="0"/>
                <w:i w:val="0"/>
                <w:color w:val="000000" w:themeColor="text1"/>
                <w:sz w:val="22"/>
                <w:szCs w:val="22"/>
              </w:rPr>
              <w:t>Перераспределение земельного учас</w:t>
            </w:r>
            <w:r>
              <w:rPr>
                <w:b w:val="0"/>
                <w:i w:val="0"/>
                <w:color w:val="000000" w:themeColor="text1"/>
                <w:sz w:val="22"/>
                <w:szCs w:val="22"/>
              </w:rPr>
              <w:t>т</w:t>
            </w:r>
            <w:r w:rsidRPr="00640784">
              <w:rPr>
                <w:b w:val="0"/>
                <w:i w:val="0"/>
                <w:color w:val="000000" w:themeColor="text1"/>
                <w:sz w:val="22"/>
                <w:szCs w:val="22"/>
              </w:rPr>
              <w:t>ка</w:t>
            </w:r>
          </w:p>
        </w:tc>
      </w:tr>
      <w:tr w:rsidR="00751D40" w:rsidRPr="000E3DFC" w:rsidTr="00BB0FA7">
        <w:trPr>
          <w:jc w:val="center"/>
        </w:trPr>
        <w:tc>
          <w:tcPr>
            <w:tcW w:w="1701" w:type="dxa"/>
            <w:vAlign w:val="center"/>
          </w:tcPr>
          <w:p w:rsidR="00751D40" w:rsidRPr="00640784" w:rsidRDefault="00751D40" w:rsidP="00EC4FF8">
            <w:pPr>
              <w:jc w:val="center"/>
              <w:rPr>
                <w:bCs/>
                <w:color w:val="333333"/>
                <w:sz w:val="22"/>
                <w:szCs w:val="22"/>
              </w:rPr>
            </w:pPr>
            <w:r w:rsidRPr="00751D40">
              <w:rPr>
                <w:bCs/>
                <w:color w:val="333333"/>
                <w:sz w:val="22"/>
                <w:szCs w:val="22"/>
              </w:rPr>
              <w:t>60:27:0120201:71</w:t>
            </w:r>
          </w:p>
        </w:tc>
        <w:tc>
          <w:tcPr>
            <w:tcW w:w="1418" w:type="dxa"/>
            <w:vAlign w:val="center"/>
          </w:tcPr>
          <w:p w:rsidR="00751D40" w:rsidRPr="00751D40" w:rsidRDefault="00751D40" w:rsidP="00EC4FF8">
            <w:pPr>
              <w:pStyle w:val="2"/>
              <w:spacing w:before="0" w:after="0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b w:val="0"/>
                <w:i w:val="0"/>
                <w:color w:val="000000" w:themeColor="text1"/>
                <w:sz w:val="22"/>
                <w:szCs w:val="22"/>
                <w:lang w:val="en-US"/>
              </w:rPr>
              <w:t>1428</w:t>
            </w:r>
          </w:p>
        </w:tc>
        <w:tc>
          <w:tcPr>
            <w:tcW w:w="1985" w:type="dxa"/>
            <w:vAlign w:val="center"/>
          </w:tcPr>
          <w:p w:rsidR="00751D40" w:rsidRPr="00640784" w:rsidRDefault="00751D40" w:rsidP="00EC4FF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0784">
              <w:rPr>
                <w:color w:val="333333"/>
                <w:sz w:val="22"/>
                <w:szCs w:val="22"/>
              </w:rPr>
              <w:t>Для индивидуальной жилой застройки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51D40" w:rsidRPr="00640784" w:rsidRDefault="00751D40" w:rsidP="00EC4FF8">
            <w:pPr>
              <w:pStyle w:val="2"/>
              <w:spacing w:before="0" w:after="0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640784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751D40" w:rsidRPr="00640784" w:rsidRDefault="00751D40" w:rsidP="00EC4FF8">
            <w:pPr>
              <w:pStyle w:val="2"/>
              <w:spacing w:before="0" w:after="0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640784">
              <w:rPr>
                <w:b w:val="0"/>
                <w:i w:val="0"/>
                <w:color w:val="000000" w:themeColor="text1"/>
                <w:sz w:val="22"/>
                <w:szCs w:val="22"/>
              </w:rPr>
              <w:t>Перераспределение земельного учас</w:t>
            </w:r>
            <w:r>
              <w:rPr>
                <w:b w:val="0"/>
                <w:i w:val="0"/>
                <w:color w:val="000000" w:themeColor="text1"/>
                <w:sz w:val="22"/>
                <w:szCs w:val="22"/>
              </w:rPr>
              <w:t>т</w:t>
            </w:r>
            <w:r w:rsidRPr="00640784">
              <w:rPr>
                <w:b w:val="0"/>
                <w:i w:val="0"/>
                <w:color w:val="000000" w:themeColor="text1"/>
                <w:sz w:val="22"/>
                <w:szCs w:val="22"/>
              </w:rPr>
              <w:t>ка</w:t>
            </w:r>
          </w:p>
        </w:tc>
      </w:tr>
    </w:tbl>
    <w:p w:rsidR="00751D40" w:rsidRPr="00A369DB" w:rsidRDefault="00751D40" w:rsidP="00A369DB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751D40" w:rsidRPr="00D51DBF" w:rsidRDefault="00751D40" w:rsidP="00D51DBF">
      <w:pPr>
        <w:suppressAutoHyphens w:val="0"/>
        <w:spacing w:before="100" w:beforeAutospacing="1"/>
        <w:ind w:firstLine="567"/>
        <w:jc w:val="center"/>
        <w:rPr>
          <w:b/>
          <w:color w:val="000000" w:themeColor="text1"/>
          <w:sz w:val="28"/>
          <w:szCs w:val="28"/>
          <w:lang w:eastAsia="ru-RU" w:bidi="ar-SA"/>
        </w:rPr>
      </w:pPr>
      <w:r w:rsidRPr="00D51DBF">
        <w:rPr>
          <w:b/>
          <w:color w:val="000000" w:themeColor="text1"/>
          <w:sz w:val="28"/>
          <w:szCs w:val="28"/>
          <w:lang w:eastAsia="ru-RU" w:bidi="ar-SA"/>
        </w:rPr>
        <w:t xml:space="preserve">Информация о земельных участках, подлежащих резервированию и (или) изъятия для государственных и муниципальных нужд и земельных участка отнесенных к территориям общего </w:t>
      </w:r>
      <w:r w:rsidR="00F35409" w:rsidRPr="00D51DBF">
        <w:rPr>
          <w:b/>
          <w:color w:val="000000" w:themeColor="text1"/>
          <w:sz w:val="28"/>
          <w:szCs w:val="28"/>
          <w:lang w:eastAsia="ru-RU" w:bidi="ar-SA"/>
        </w:rPr>
        <w:t>пользования</w:t>
      </w:r>
    </w:p>
    <w:p w:rsidR="00751D40" w:rsidRPr="003D0EA7" w:rsidRDefault="00751D40" w:rsidP="00751D40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1D40" w:rsidRPr="003D0EA7" w:rsidRDefault="00751D40" w:rsidP="00751D40">
      <w:pPr>
        <w:widowControl w:val="0"/>
        <w:tabs>
          <w:tab w:val="center" w:pos="567"/>
          <w:tab w:val="left" w:pos="709"/>
          <w:tab w:val="left" w:pos="993"/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Земельные участки ЗУ</w:t>
      </w:r>
      <w:r w:rsidR="00A369DB">
        <w:rPr>
          <w:sz w:val="28"/>
          <w:szCs w:val="28"/>
        </w:rPr>
        <w:t xml:space="preserve"> 332, </w:t>
      </w:r>
      <w:r>
        <w:rPr>
          <w:sz w:val="28"/>
          <w:szCs w:val="28"/>
        </w:rPr>
        <w:t>368-426, 429-43</w:t>
      </w:r>
      <w:r w:rsidR="00A369DB">
        <w:rPr>
          <w:sz w:val="28"/>
          <w:szCs w:val="28"/>
        </w:rPr>
        <w:t>1, 433-435</w:t>
      </w:r>
      <w:r>
        <w:rPr>
          <w:sz w:val="28"/>
          <w:szCs w:val="28"/>
        </w:rPr>
        <w:t xml:space="preserve">, </w:t>
      </w:r>
      <w:r w:rsidRPr="003D0EA7">
        <w:rPr>
          <w:sz w:val="28"/>
          <w:szCs w:val="28"/>
        </w:rPr>
        <w:t xml:space="preserve">будут отнесены к территориям общего пользования. </w:t>
      </w:r>
    </w:p>
    <w:p w:rsidR="00751D40" w:rsidRPr="003D0EA7" w:rsidRDefault="00751D40" w:rsidP="00751D40">
      <w:pPr>
        <w:widowControl w:val="0"/>
        <w:tabs>
          <w:tab w:val="center" w:pos="567"/>
          <w:tab w:val="left" w:pos="709"/>
          <w:tab w:val="left" w:pos="993"/>
          <w:tab w:val="center" w:pos="4677"/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D0EA7">
        <w:rPr>
          <w:sz w:val="28"/>
          <w:szCs w:val="28"/>
        </w:rPr>
        <w:t xml:space="preserve">В отношении участков </w:t>
      </w:r>
      <w:r>
        <w:rPr>
          <w:sz w:val="28"/>
          <w:szCs w:val="28"/>
        </w:rPr>
        <w:t>ЗУ193, 428</w:t>
      </w:r>
      <w:r w:rsidRPr="003D0EA7">
        <w:rPr>
          <w:sz w:val="28"/>
          <w:szCs w:val="28"/>
        </w:rPr>
        <w:t xml:space="preserve"> предполагается резервирование для муниципальных нужд.</w:t>
      </w:r>
    </w:p>
    <w:p w:rsidR="00751D40" w:rsidRPr="003D0EA7" w:rsidRDefault="00751D40" w:rsidP="00751D40">
      <w:pPr>
        <w:widowControl w:val="0"/>
        <w:tabs>
          <w:tab w:val="center" w:pos="567"/>
          <w:tab w:val="left" w:pos="709"/>
          <w:tab w:val="left" w:pos="993"/>
          <w:tab w:val="center" w:pos="4677"/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1D40" w:rsidRDefault="00751D40" w:rsidP="00751D40">
      <w:pPr>
        <w:widowControl w:val="0"/>
        <w:tabs>
          <w:tab w:val="center" w:pos="567"/>
          <w:tab w:val="left" w:pos="709"/>
          <w:tab w:val="left" w:pos="993"/>
          <w:tab w:val="center" w:pos="4677"/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D0EA7">
        <w:rPr>
          <w:sz w:val="28"/>
          <w:szCs w:val="28"/>
        </w:rPr>
        <w:t xml:space="preserve">Предполагается изъятие </w:t>
      </w:r>
      <w:r w:rsidR="00881B1E">
        <w:rPr>
          <w:sz w:val="28"/>
          <w:szCs w:val="28"/>
        </w:rPr>
        <w:t xml:space="preserve">частей </w:t>
      </w:r>
      <w:r w:rsidRPr="003D0EA7">
        <w:rPr>
          <w:sz w:val="28"/>
          <w:szCs w:val="28"/>
        </w:rPr>
        <w:t>земельных участков</w:t>
      </w:r>
      <w:r>
        <w:rPr>
          <w:sz w:val="28"/>
          <w:szCs w:val="28"/>
        </w:rPr>
        <w:t xml:space="preserve"> </w:t>
      </w:r>
      <w:r w:rsidRPr="003D0EA7">
        <w:rPr>
          <w:sz w:val="28"/>
          <w:szCs w:val="28"/>
        </w:rPr>
        <w:t>КН</w:t>
      </w:r>
      <w:r w:rsidRPr="00751D40">
        <w:rPr>
          <w:sz w:val="28"/>
          <w:szCs w:val="28"/>
        </w:rPr>
        <w:t>60:27:0120203:92</w:t>
      </w:r>
      <w:r>
        <w:rPr>
          <w:sz w:val="28"/>
          <w:szCs w:val="28"/>
        </w:rPr>
        <w:t>, КН</w:t>
      </w:r>
      <w:r w:rsidRPr="00751D40">
        <w:rPr>
          <w:sz w:val="28"/>
          <w:szCs w:val="28"/>
        </w:rPr>
        <w:t>60:27:0120201:71</w:t>
      </w:r>
      <w:r>
        <w:rPr>
          <w:sz w:val="28"/>
          <w:szCs w:val="28"/>
        </w:rPr>
        <w:t xml:space="preserve"> </w:t>
      </w:r>
      <w:r w:rsidRPr="003D0EA7">
        <w:rPr>
          <w:sz w:val="28"/>
          <w:szCs w:val="28"/>
        </w:rPr>
        <w:t>для муниципальных нужд (для строительства улично-дорожной сети</w:t>
      </w:r>
      <w:r w:rsidR="00881B1E">
        <w:rPr>
          <w:sz w:val="28"/>
          <w:szCs w:val="28"/>
        </w:rPr>
        <w:t xml:space="preserve"> – разворотной площадки</w:t>
      </w:r>
      <w:r w:rsidRPr="003D0EA7">
        <w:rPr>
          <w:sz w:val="28"/>
          <w:szCs w:val="28"/>
        </w:rPr>
        <w:t>).</w:t>
      </w:r>
    </w:p>
    <w:p w:rsidR="00F41A4D" w:rsidRPr="003D0EA7" w:rsidRDefault="00F41A4D" w:rsidP="00751D40">
      <w:pPr>
        <w:widowControl w:val="0"/>
        <w:tabs>
          <w:tab w:val="center" w:pos="567"/>
          <w:tab w:val="left" w:pos="709"/>
          <w:tab w:val="left" w:pos="993"/>
          <w:tab w:val="center" w:pos="4677"/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D0EA7">
        <w:rPr>
          <w:sz w:val="28"/>
          <w:szCs w:val="28"/>
        </w:rPr>
        <w:t>Предполагается изъятие земельных участков</w:t>
      </w:r>
      <w:r>
        <w:rPr>
          <w:sz w:val="28"/>
          <w:szCs w:val="28"/>
        </w:rPr>
        <w:t xml:space="preserve"> КН </w:t>
      </w:r>
      <w:r w:rsidRPr="00F41A4D">
        <w:rPr>
          <w:sz w:val="28"/>
          <w:szCs w:val="28"/>
        </w:rPr>
        <w:t>60:27:0120203:129, 60:27:0120203:132, 60:27:0120203:138</w:t>
      </w:r>
      <w:r>
        <w:rPr>
          <w:sz w:val="28"/>
          <w:szCs w:val="28"/>
        </w:rPr>
        <w:t xml:space="preserve">, </w:t>
      </w:r>
      <w:r w:rsidRPr="00F41A4D">
        <w:rPr>
          <w:sz w:val="28"/>
          <w:szCs w:val="28"/>
        </w:rPr>
        <w:t>60:27:0120203:</w:t>
      </w:r>
      <w:proofErr w:type="gramStart"/>
      <w:r w:rsidRPr="00F41A4D">
        <w:rPr>
          <w:sz w:val="28"/>
          <w:szCs w:val="28"/>
        </w:rPr>
        <w:t>160</w:t>
      </w:r>
      <w:r>
        <w:rPr>
          <w:sz w:val="28"/>
          <w:szCs w:val="28"/>
        </w:rPr>
        <w:t xml:space="preserve">,  </w:t>
      </w:r>
      <w:r w:rsidRPr="00F41A4D">
        <w:rPr>
          <w:sz w:val="28"/>
          <w:szCs w:val="28"/>
        </w:rPr>
        <w:t>60</w:t>
      </w:r>
      <w:proofErr w:type="gramEnd"/>
      <w:r w:rsidRPr="00F41A4D">
        <w:rPr>
          <w:sz w:val="28"/>
          <w:szCs w:val="28"/>
        </w:rPr>
        <w:t>:27:0120203:130</w:t>
      </w:r>
      <w:r>
        <w:rPr>
          <w:sz w:val="28"/>
          <w:szCs w:val="28"/>
        </w:rPr>
        <w:t xml:space="preserve">, </w:t>
      </w:r>
      <w:r w:rsidRPr="00F41A4D">
        <w:rPr>
          <w:sz w:val="28"/>
          <w:szCs w:val="28"/>
        </w:rPr>
        <w:t>60:27:0120203:134</w:t>
      </w:r>
      <w:r>
        <w:rPr>
          <w:sz w:val="28"/>
          <w:szCs w:val="28"/>
        </w:rPr>
        <w:t xml:space="preserve"> </w:t>
      </w:r>
      <w:r w:rsidRPr="003D0EA7">
        <w:rPr>
          <w:sz w:val="28"/>
          <w:szCs w:val="28"/>
        </w:rPr>
        <w:t>для муниципальных нужд (для строительства улично-дорожной сети</w:t>
      </w:r>
      <w:r>
        <w:rPr>
          <w:sz w:val="28"/>
          <w:szCs w:val="28"/>
        </w:rPr>
        <w:t xml:space="preserve"> и организации </w:t>
      </w:r>
      <w:proofErr w:type="spellStart"/>
      <w:r>
        <w:rPr>
          <w:sz w:val="28"/>
          <w:szCs w:val="28"/>
        </w:rPr>
        <w:t>рекрационных</w:t>
      </w:r>
      <w:proofErr w:type="spellEnd"/>
      <w:r>
        <w:rPr>
          <w:sz w:val="28"/>
          <w:szCs w:val="28"/>
        </w:rPr>
        <w:t xml:space="preserve"> зон</w:t>
      </w:r>
      <w:r w:rsidRPr="003D0EA7">
        <w:rPr>
          <w:sz w:val="28"/>
          <w:szCs w:val="28"/>
        </w:rPr>
        <w:t>).</w:t>
      </w:r>
    </w:p>
    <w:p w:rsidR="00F35409" w:rsidRDefault="00F35409">
      <w:pPr>
        <w:suppressAutoHyphens w:val="0"/>
        <w:rPr>
          <w:b/>
          <w:sz w:val="28"/>
          <w:szCs w:val="28"/>
          <w:lang w:eastAsia="ru-RU" w:bidi="ar-SA"/>
        </w:rPr>
      </w:pPr>
      <w:r>
        <w:rPr>
          <w:b/>
          <w:sz w:val="28"/>
          <w:szCs w:val="28"/>
          <w:lang w:eastAsia="ru-RU" w:bidi="ar-SA"/>
        </w:rPr>
        <w:br w:type="page"/>
      </w:r>
    </w:p>
    <w:p w:rsidR="0049769B" w:rsidRDefault="000E1161" w:rsidP="00EC4FF8">
      <w:pPr>
        <w:suppressAutoHyphens w:val="0"/>
        <w:spacing w:before="100" w:beforeAutospacing="1"/>
        <w:jc w:val="center"/>
        <w:rPr>
          <w:b/>
          <w:sz w:val="28"/>
          <w:szCs w:val="28"/>
          <w:lang w:eastAsia="ru-RU" w:bidi="ar-SA"/>
        </w:rPr>
      </w:pPr>
      <w:r w:rsidRPr="002D5F28">
        <w:rPr>
          <w:b/>
          <w:sz w:val="28"/>
          <w:szCs w:val="28"/>
          <w:lang w:eastAsia="ru-RU" w:bidi="ar-SA"/>
        </w:rPr>
        <w:lastRenderedPageBreak/>
        <w:t>Каталог координат красных линий</w:t>
      </w:r>
    </w:p>
    <w:p w:rsidR="00751D40" w:rsidRPr="002D5F28" w:rsidRDefault="00751D40" w:rsidP="00923735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</w:p>
    <w:tbl>
      <w:tblPr>
        <w:tblW w:w="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8"/>
        <w:gridCol w:w="1418"/>
      </w:tblGrid>
      <w:tr w:rsidR="002D5F28" w:rsidRPr="00D1539D" w:rsidTr="00EC4FF8">
        <w:trPr>
          <w:trHeight w:val="300"/>
          <w:jc w:val="center"/>
        </w:trPr>
        <w:tc>
          <w:tcPr>
            <w:tcW w:w="4254" w:type="dxa"/>
            <w:gridSpan w:val="3"/>
            <w:shd w:val="clear" w:color="auto" w:fill="auto"/>
            <w:noWrap/>
            <w:vAlign w:val="center"/>
            <w:hideMark/>
          </w:tcPr>
          <w:p w:rsidR="002D5F28" w:rsidRPr="008B1B15" w:rsidRDefault="002D5F28" w:rsidP="008B1B15">
            <w:pPr>
              <w:suppressAutoHyphens w:val="0"/>
              <w:jc w:val="center"/>
              <w:rPr>
                <w:b/>
                <w:sz w:val="20"/>
                <w:szCs w:val="20"/>
                <w:lang w:eastAsia="ru-RU" w:bidi="ar-SA"/>
              </w:rPr>
            </w:pPr>
            <w:r w:rsidRPr="008B1B15">
              <w:rPr>
                <w:b/>
                <w:bCs/>
                <w:sz w:val="20"/>
                <w:szCs w:val="20"/>
                <w:lang w:eastAsia="ru-RU"/>
              </w:rPr>
              <w:t>Каталог координат</w:t>
            </w:r>
          </w:p>
        </w:tc>
      </w:tr>
      <w:tr w:rsidR="002D5F28" w:rsidRPr="00D1539D" w:rsidTr="00EC4FF8">
        <w:trPr>
          <w:trHeight w:val="300"/>
          <w:jc w:val="center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D5F28" w:rsidRPr="008B1B15" w:rsidRDefault="002D5F28" w:rsidP="008B1B15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B1B15">
              <w:rPr>
                <w:b/>
                <w:bCs/>
                <w:sz w:val="20"/>
                <w:szCs w:val="20"/>
                <w:lang w:eastAsia="ru-RU"/>
              </w:rPr>
              <w:t>Имя</w:t>
            </w:r>
            <w:r w:rsidR="008B1B15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B1B15">
              <w:rPr>
                <w:b/>
                <w:bCs/>
                <w:sz w:val="20"/>
                <w:szCs w:val="20"/>
                <w:lang w:eastAsia="ru-RU"/>
              </w:rPr>
              <w:t>точки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D5F28" w:rsidRPr="008B1B15" w:rsidRDefault="002D5F28" w:rsidP="002D5F2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B1B15">
              <w:rPr>
                <w:b/>
                <w:bCs/>
                <w:sz w:val="20"/>
                <w:szCs w:val="20"/>
                <w:lang w:eastAsia="ru-RU"/>
              </w:rPr>
              <w:t>X, м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D5F28" w:rsidRPr="008B1B15" w:rsidRDefault="002D5F28" w:rsidP="002D5F2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8B1B15">
              <w:rPr>
                <w:b/>
                <w:bCs/>
                <w:sz w:val="20"/>
                <w:szCs w:val="20"/>
                <w:lang w:eastAsia="ru-RU"/>
              </w:rPr>
              <w:t>Y, м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504296,70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1270118,02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504389,41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1270257,19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504253,76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1270348,97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504240,51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1270315,48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504217,85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1270056,68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504220,86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1270041,53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504284,82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1270127,33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506621,72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1268231,63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506680,64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1268309,16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506715,89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1268278,93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506659,06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1268204,10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506719,56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1268283,76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506684,32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1268314,00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506791,88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1268455,54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506827,86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1268426,22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506605,78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1268243,70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506626,11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1268270,46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506665,44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1268322,21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506608,36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1268371,17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506598,54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1268378,64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506535,54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1268295,82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506673,93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1268333,38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506604,34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1268386,26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506708,63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1268523,37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506776,37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1268468,18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506451,84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1268357,93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506516,19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1268442,61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506582,87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1268390,93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506519,59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1268307,66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506519,86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1268447,43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506627,71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1268589,30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506693,12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1268536,01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506586,83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1268396,13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506434,96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1268505,57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506368,63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1268418,29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506435,73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1268369,78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506500,39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1268454,86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506504,06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1268459,68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506438,61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1268510,41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506547,95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1268654,29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506612,18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1268601,95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506352,52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1268430,11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506419,15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1268517,82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506355,62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1268567,07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506287,84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1268477,89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506422,82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1268522,65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506532,43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1268666,93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506498,09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1268694,91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506360,20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1268571,19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506446,95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1268736,58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506309,74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1268598,47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506272,98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1268611,91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506273,54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1268618,30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506375,32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1268741,94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506398,60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1268775,97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506305,11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1268593,81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506265,41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1268553,85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506231,36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1268519,58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506179,66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1268557,77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506203,33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1268579,60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506224,73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1268586,22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506230,75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1268603,59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506252,26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1268612,37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506103,58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1268613,96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506018,53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1268676,78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506051,74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1268719,55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506124,89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1268668,37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506102,77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1268691,24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506150,64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1268752,92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506154,34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1268763,37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506146,63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1268793,26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506195,84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1268750,77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506282,49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1268852,45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506180,52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1268935,23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506147,75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1268875,09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506137,53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1268830,02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506124,51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1268813,24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506055,47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1268724,34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506002,43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1268688,66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505934,83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1268738,59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505966,41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1268779,25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506035,34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1268731,03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506039,06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1268735,82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506119,02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1268838,77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506128,87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1268882,22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506171,63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1268960,68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506132,35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1268992,91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lastRenderedPageBreak/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505970,13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1268784,05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505918,74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1268750,48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505838,66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1268809,62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505868,36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1268847,86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505950,00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1268790,73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505953,58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1268795,63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506116,84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1269005,55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506039,77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1269068,53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505872,08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1268852,65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505851,95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1268859,34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505773,07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1268914,53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505745,20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1268878,64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505822,57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1268821,50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505855,67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1268864,14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506024,23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1269081,26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505949,87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1269142,17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505776,80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1268919,32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505729,11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1268890,53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505757,06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1268926,52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505674,52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1268991,57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505644,41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1268953,09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505760,78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1268931,31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505934,39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1269154,85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505853,34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1269222,02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505678,10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1268996,46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505628,31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1268964,97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505658,67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1269004,06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505610,99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1269041,62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505589,68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1268993,51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505662,38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1269008,84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505733,63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1269100,58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505658,77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1269158,71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505563,03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1269233,07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505412,97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1269349,62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505315,89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1269218,49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505320,98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1269210,26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505327,41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1269206,78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505381,04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1269222,48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505422,70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1269278,75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505446,39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1269260,35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505474,47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1269247,50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505503,18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1269236,24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505552,31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1269218,60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505647,73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1269144,50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505675,03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1269109,32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505621,82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1269040,81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lastRenderedPageBreak/>
              <w:t>134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505745,90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1269116,37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505837,91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1269234,84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505758,93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1269296,18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505666,92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1269177,71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505651,13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1269189,98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505743,13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1269308,45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505664,16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1269369,79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505572,15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1269251,32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505556,35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1269263,59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505648,36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1269382,05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505569,38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1269443,39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505477,37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1269324,93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505498,38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1269384,58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505562,99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1269468,02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505539,77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1269494,70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505518,18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1269537,73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505500,18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1269549,92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505419,40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1269445,92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505503,57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1269628,41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505501,09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1269589,78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505465,76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1269553,77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505334,95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1269651,83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505352,57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1269691,01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505382,75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1269678,49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505453,09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1269625,76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505458,77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1269646,98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505451,62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1269539,37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505331,60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1269629,35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505313,77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1269605,23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505301,06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1269577,26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505409,22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1269496,17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505394,14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1269480,81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505292,02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1269557,37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505249,65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1269464,14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505272,97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1269446,66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505307,85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1269446,89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505324,53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1269470,49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505355,61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1269447,19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505361,19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1269447,23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505204,93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1269350,92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505249,48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1269318,15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505324,47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1269263,70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505381,29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1269340,45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505271,66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1269422,65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505230,66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1269422,38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505219,99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1269398,89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lastRenderedPageBreak/>
              <w:t>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505486,11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1269368,78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505391,54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1269442,24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505371,65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1269422,49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505340,12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1269421,10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505326,13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1269406,81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505393,19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1269356,52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505409,07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1269377,97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505461,58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1269337,19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505092,58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1269657,98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505064,91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1269665,96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505203,12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1269486,21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505250,82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1269588,25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505170,24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1269693,04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505130,60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1269662,56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505122,32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1269655,32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505261,99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1269606,55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505182,45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1269709,95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505219,60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1269743,68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505224,89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1269748,33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505289,64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1269720,12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505306,37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1269710,47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505285,72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1269657,79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505121,91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1269339,60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504951,07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1269464,45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504966,46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1269492,25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505055,90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1269421,30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505075,27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1269421,31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505129,33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1269350,70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504958,29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1269607,75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505024,50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1269521,64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505085,42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1269442,60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505148,17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1269442,83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505145,86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1269445,84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505193,59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1269465,81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505035,50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1269671,41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505013,95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1269675,40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504963,02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1269612,91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504956,37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1269530,71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504922,81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1269557,56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504944,43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1269590,12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504972,77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1269551,34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504950,29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1269504,33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504906,04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1269539,66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504894,45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1269518,72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504939,72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1269485,24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504751,79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1269663,44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lastRenderedPageBreak/>
              <w:t>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504890,16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1269553,93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504875,78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1269533,58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504732,54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1269638,15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504792,68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1269692,29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504857,71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1269709,67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504930,03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1269610,33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504901,74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1269570,28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504812,88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1269640,60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504760,37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1269876,60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504727,83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1269921,57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504691,76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1269969,81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504642,50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1270045,14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504726,18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1270099,84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504775,44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1270024,51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504808,28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1269974,29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504822,61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1269947,81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504836,94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1269925,93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504796,66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1269901,31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504766,62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1269882,45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504853,62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1269936,26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504839,35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1269958,76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504820,83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1269982,50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504738,75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1270108,06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504822,40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1270162,76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504920,93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1270012,09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504879,09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1269984,73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504887,89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1269970,64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504859,36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1269939,82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505052,98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1270062,79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505117,34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1270139,29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505025,50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1270216,53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504942,96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1270286,29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504912,09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1270245,85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504882,57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1270206,62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504897,95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1270194,31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504915,22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1270178,65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504938,18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1270159,34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505131,24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1270149,05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505039,40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1270226,29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504970,52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1270284,22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504952,39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1270298,96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504983,12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1270338,24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505001,79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1270362,36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505029,73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1270338,98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505068,00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1270306,78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505182,73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1270210,26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lastRenderedPageBreak/>
              <w:t>272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505163,42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1270187,30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505192,38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1270221,74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505009,93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1270375,87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505032,15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1270403,66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505108,84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1270342,38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505136,18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1270320,53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505190,88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1270276,83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505218,22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1270254,98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504990,93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1270391,54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504888,83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1270469,44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504854,81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1270495,40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504819,06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1270522,67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504788,26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1270546,18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504802,26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1270577,68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504840,78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1270548,59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504910,42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1270495,99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505012,66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1270418,79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504843,96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1270206,50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504760,37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1270276,61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504688,64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1270356,08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504678,09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1270342,89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504652,24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1270334,07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504742,21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1270272,07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504810,13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1270184,10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504721,60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1270126,96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504640,20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1270232,40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504618,80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1270249,87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504592,09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1270269,76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504554,43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1270297,48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504603,15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1270317,37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504634,16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1270328,30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504661,50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1270309,29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504697,66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1270284,31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504731,77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1270261,04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504792,82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1270181,96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504706,38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1270120,98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504666,79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1270090,46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504624,41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1270063,96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504608,87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1270083,70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504572,21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1270131,22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504555,70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1270150,13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504537,77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1270166,86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504513,72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1270184,80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504465,62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1270220,68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504435,99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1270243,11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504477,13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1270274,36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lastRenderedPageBreak/>
              <w:t>318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504534,42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1270294,04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504561,07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1270274,22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504609,17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1270238,34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504633,06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1270216,02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504448,65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1270292,30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504401,99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1270276,42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504383,40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1270289,23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504351,78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1270311,02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504372,50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1270340,77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504404,92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1270320,14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504734,26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1270493,34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504775,19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1270578,47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1270592,23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504627,45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1270610,65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504568,11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1270622,09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504543,84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1270585,43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504633,01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1270542,45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504571,90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1270344,73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504563,63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1270330,82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504538,09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1270323,21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504467,59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1270298,75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504440,08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1270316,25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504371,48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1270359,91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504395,02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1270394,45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504418,78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1270418,23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504487,21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1270385,39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504541,04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1270359,31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504684,74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1270394,52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504682,20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1270388,89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504663,00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1270364,21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504605,38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1270344,95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504528,26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1270382,53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504428,00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1270430,76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504449,34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1270464,79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504478,01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1270495,48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504508,46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1270481,24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504563,16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1270454,51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504661,91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1270406,26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504692,81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1270407,86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504727,71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1270479,84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504626,46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1270528,95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504525,64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1270577,52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504508,19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1270541,53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504492,40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1270504,75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504591,56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1270456,97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505349,85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1270596,07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lastRenderedPageBreak/>
              <w:t>364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505350,32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1270737,11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505350,85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1270897,83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505313,37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1270905,79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505300,19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1270774,97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505288,52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1270661,70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505284,29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1270616,96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505260,96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1270625,61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505269,33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1270670,46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505293,56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1270909,20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505230,27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1270923,44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505166,35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1270654,56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505227,93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1270635,31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505148,00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1270660,17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505210,18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1270928,10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505180,96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1270934,88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505119,24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1270668,97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505097,45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1270680,64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505116,43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1270758,33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504908,69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1270826,64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504877,85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1270752,84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505120,72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1270775,87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505137,57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1270844,81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504940,16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1270901,94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504915,65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1270843,30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1270788,99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505141,85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1270862,32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505161,29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1270940,26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505129,70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1270948,87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505068,16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1270964,92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504976,50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1270989,01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504947,14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1270918,66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504855,33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1270760,64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504731,12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1270831,12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504762,25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1270906,55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504886,47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1270836,06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504893,39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1270852,82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504784,62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1270914,54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504808,55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1270972,47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504917,31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1270910,75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504924,23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1270927,52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504952,66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1270996,38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504827,95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1271026,57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504813,09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1270990,59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505229,58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1270266,81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505250,39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1270293,13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505322,28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1270396,13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lastRenderedPageBreak/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505338,98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1270472,19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505075,59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1270525,80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505038,80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1270417,30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505312,06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1269246,93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505191,49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1269336,18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505178,80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1269308,25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505294,20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1269222,81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504864,08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1270223,62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504924,98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1270302,90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504853,61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1270357,74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504740,40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1270443,44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504705,96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1270375,07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504767,71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1270306,58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504793,15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1270282,44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504840,29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1270241,90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504933,41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1270315,93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504981,83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1270379,61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504892,28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1270447,71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504802,73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1270515,81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504781,93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1270532,37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504746,49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1270458,23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504754,31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1270452,13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504963,39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1270028,84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504933,56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1270019,89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504835,42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1270170,25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504863,73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1270189,39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504892,64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1270163,88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504915,88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1270129,51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504927,06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1270136,72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504975,54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1270095,95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505009,09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1270067,37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505033,95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1270044,99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504982,99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1270026,86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504586,17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1270041,86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504563,64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1270072,01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504541,46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1270098,64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504520,60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1270121,11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504510,28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1270128,72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504437,82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1270182,13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504431,33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1270186,92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504413,24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1270199,32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504388,63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1270216,20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504366,06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1270181,80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504389,96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1270165,16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504414,75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1270148,27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504489,12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1270097,60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lastRenderedPageBreak/>
              <w:t>456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504500,74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1270086,01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504509,75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1270074,92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504531,34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1270046,72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504551,96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1270019,30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504557,47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1270004,47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504573,15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1269975,15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504581,72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1269958,91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504583,08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1269959,82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504591,46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1269947,37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504579,01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1269939,00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504570,64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1269951,45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504573,51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1269953,38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504564,40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1269971,65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504548,63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1269999,80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504512,23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1270047,50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504494,03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1270071,35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504480,58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1270086,94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504450,79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1270107,34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504357,39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1270171,14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504318,11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1270110,50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504430,45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1270022,79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504520,52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1269904,96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504545,29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1269921,77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504561,75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1269927,39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504608,39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1269898,96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504614,92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1269885,76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504619,59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1269885,38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504644,23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1269835,72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504695,18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1269825,07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504648,22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1269924,59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504610,30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1270000,23</w:t>
            </w:r>
          </w:p>
        </w:tc>
      </w:tr>
      <w:tr w:rsidR="00D1539D" w:rsidRPr="00D1539D" w:rsidTr="00EC4FF8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8B1B15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504594,54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8B1B15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8B1B15">
              <w:rPr>
                <w:bCs/>
                <w:sz w:val="20"/>
                <w:szCs w:val="20"/>
                <w:lang w:eastAsia="ru-RU"/>
              </w:rPr>
              <w:t>1270029,41</w:t>
            </w:r>
          </w:p>
        </w:tc>
      </w:tr>
      <w:tr w:rsidR="00EC4FF8" w:rsidRPr="00D86AA0" w:rsidTr="00A369DB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FF8" w:rsidRPr="00D86AA0" w:rsidRDefault="00D86AA0" w:rsidP="00EC4FF8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AA0">
              <w:rPr>
                <w:bCs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FF8" w:rsidRPr="00D86AA0" w:rsidRDefault="00EC4FF8" w:rsidP="00EC4FF8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AA0">
              <w:rPr>
                <w:bCs/>
                <w:sz w:val="20"/>
                <w:szCs w:val="20"/>
                <w:lang w:eastAsia="ru-RU"/>
              </w:rPr>
              <w:t>505567.17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FF8" w:rsidRPr="00D86AA0" w:rsidRDefault="00EC4FF8" w:rsidP="00EC4FF8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AA0">
              <w:rPr>
                <w:bCs/>
                <w:sz w:val="20"/>
                <w:szCs w:val="20"/>
                <w:lang w:eastAsia="ru-RU"/>
              </w:rPr>
              <w:t>1269010.17</w:t>
            </w:r>
          </w:p>
        </w:tc>
      </w:tr>
      <w:tr w:rsidR="00EC4FF8" w:rsidRPr="00D86AA0" w:rsidTr="00A369DB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FF8" w:rsidRPr="00D86AA0" w:rsidRDefault="00D86AA0" w:rsidP="00EC4FF8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AA0">
              <w:rPr>
                <w:bCs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FF8" w:rsidRPr="00D86AA0" w:rsidRDefault="00EC4FF8" w:rsidP="00EC4FF8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AA0">
              <w:rPr>
                <w:bCs/>
                <w:sz w:val="20"/>
                <w:szCs w:val="20"/>
                <w:lang w:eastAsia="ru-RU"/>
              </w:rPr>
              <w:t>505434.4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FF8" w:rsidRPr="00D86AA0" w:rsidRDefault="00EC4FF8" w:rsidP="00EC4FF8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AA0">
              <w:rPr>
                <w:bCs/>
                <w:sz w:val="20"/>
                <w:szCs w:val="20"/>
                <w:lang w:eastAsia="ru-RU"/>
              </w:rPr>
              <w:t>1269108.4</w:t>
            </w:r>
          </w:p>
        </w:tc>
      </w:tr>
      <w:tr w:rsidR="00EC4FF8" w:rsidRPr="00D86AA0" w:rsidTr="00A369DB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FF8" w:rsidRPr="00D86AA0" w:rsidRDefault="00D86AA0" w:rsidP="00EC4FF8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AA0">
              <w:rPr>
                <w:bCs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FF8" w:rsidRPr="00D86AA0" w:rsidRDefault="00EC4FF8" w:rsidP="00EC4FF8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AA0">
              <w:rPr>
                <w:bCs/>
                <w:sz w:val="20"/>
                <w:szCs w:val="20"/>
                <w:lang w:eastAsia="ru-RU"/>
              </w:rPr>
              <w:t>505456.71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FF8" w:rsidRPr="00D86AA0" w:rsidRDefault="00EC4FF8" w:rsidP="00EC4FF8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AA0">
              <w:rPr>
                <w:bCs/>
                <w:sz w:val="20"/>
                <w:szCs w:val="20"/>
                <w:lang w:eastAsia="ru-RU"/>
              </w:rPr>
              <w:t>1269138.55</w:t>
            </w:r>
          </w:p>
        </w:tc>
      </w:tr>
      <w:tr w:rsidR="00EC4FF8" w:rsidRPr="00D86AA0" w:rsidTr="00A369DB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FF8" w:rsidRPr="00D86AA0" w:rsidRDefault="00D86AA0" w:rsidP="00EC4FF8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AA0">
              <w:rPr>
                <w:bCs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FF8" w:rsidRPr="00D86AA0" w:rsidRDefault="00EC4FF8" w:rsidP="00EC4FF8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AA0">
              <w:rPr>
                <w:bCs/>
                <w:sz w:val="20"/>
                <w:szCs w:val="20"/>
                <w:lang w:eastAsia="ru-RU"/>
              </w:rPr>
              <w:t>505545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FF8" w:rsidRPr="00D86AA0" w:rsidRDefault="00EC4FF8" w:rsidP="00EC4FF8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AA0">
              <w:rPr>
                <w:bCs/>
                <w:sz w:val="20"/>
                <w:szCs w:val="20"/>
                <w:lang w:eastAsia="ru-RU"/>
              </w:rPr>
              <w:t>1269092.83</w:t>
            </w:r>
          </w:p>
        </w:tc>
      </w:tr>
      <w:tr w:rsidR="00EC4FF8" w:rsidRPr="008B1B15" w:rsidTr="00A369DB">
        <w:trPr>
          <w:trHeight w:val="30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FF8" w:rsidRPr="00D86AA0" w:rsidRDefault="00D86AA0" w:rsidP="00EC4FF8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AA0">
              <w:rPr>
                <w:bCs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FF8" w:rsidRPr="00D86AA0" w:rsidRDefault="00EC4FF8" w:rsidP="00EC4FF8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AA0">
              <w:rPr>
                <w:bCs/>
                <w:sz w:val="20"/>
                <w:szCs w:val="20"/>
                <w:lang w:eastAsia="ru-RU"/>
              </w:rPr>
              <w:t>505598.43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FF8" w:rsidRPr="00D86AA0" w:rsidRDefault="00EC4FF8" w:rsidP="00EC4FF8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86AA0">
              <w:rPr>
                <w:bCs/>
                <w:sz w:val="20"/>
                <w:szCs w:val="20"/>
                <w:lang w:eastAsia="ru-RU"/>
              </w:rPr>
              <w:t>1269052.42</w:t>
            </w:r>
          </w:p>
        </w:tc>
      </w:tr>
    </w:tbl>
    <w:p w:rsidR="007876F3" w:rsidRDefault="007876F3" w:rsidP="0062454C">
      <w:pPr>
        <w:suppressAutoHyphens w:val="0"/>
        <w:spacing w:before="100" w:beforeAutospacing="1"/>
        <w:ind w:firstLine="567"/>
        <w:jc w:val="center"/>
        <w:rPr>
          <w:b/>
          <w:i/>
          <w:color w:val="FF0000"/>
          <w:sz w:val="28"/>
          <w:szCs w:val="28"/>
          <w:lang w:eastAsia="ru-RU" w:bidi="ar-SA"/>
        </w:rPr>
      </w:pPr>
    </w:p>
    <w:p w:rsidR="00F35409" w:rsidRDefault="00F35409">
      <w:pPr>
        <w:suppressAutoHyphens w:val="0"/>
        <w:rPr>
          <w:b/>
          <w:sz w:val="28"/>
          <w:szCs w:val="28"/>
          <w:lang w:eastAsia="ru-RU" w:bidi="ar-SA"/>
        </w:rPr>
      </w:pPr>
      <w:r>
        <w:rPr>
          <w:b/>
          <w:sz w:val="28"/>
          <w:szCs w:val="28"/>
          <w:lang w:eastAsia="ru-RU" w:bidi="ar-SA"/>
        </w:rPr>
        <w:br w:type="page"/>
      </w:r>
    </w:p>
    <w:p w:rsidR="00233901" w:rsidRDefault="005E16C5" w:rsidP="005E16C5">
      <w:pPr>
        <w:suppressAutoHyphens w:val="0"/>
        <w:spacing w:before="100" w:beforeAutospacing="1"/>
        <w:jc w:val="center"/>
        <w:rPr>
          <w:b/>
          <w:sz w:val="28"/>
          <w:szCs w:val="28"/>
          <w:lang w:eastAsia="ru-RU" w:bidi="ar-SA"/>
        </w:rPr>
      </w:pPr>
      <w:r w:rsidRPr="005E16C5">
        <w:rPr>
          <w:b/>
          <w:sz w:val="28"/>
          <w:szCs w:val="28"/>
          <w:lang w:eastAsia="ru-RU" w:bidi="ar-SA"/>
        </w:rPr>
        <w:lastRenderedPageBreak/>
        <w:t>Каталог координат образуемых и изменяемых земельных участков</w:t>
      </w:r>
    </w:p>
    <w:p w:rsidR="00F35409" w:rsidRPr="005E16C5" w:rsidRDefault="00F35409" w:rsidP="005E16C5">
      <w:pPr>
        <w:suppressAutoHyphens w:val="0"/>
        <w:spacing w:before="100" w:beforeAutospacing="1"/>
        <w:jc w:val="center"/>
        <w:rPr>
          <w:b/>
          <w:sz w:val="28"/>
          <w:szCs w:val="28"/>
          <w:lang w:eastAsia="ru-RU" w:bidi="ar-SA"/>
        </w:rPr>
      </w:pPr>
    </w:p>
    <w:tbl>
      <w:tblPr>
        <w:tblW w:w="4253" w:type="dxa"/>
        <w:jc w:val="center"/>
        <w:tblLook w:val="04A0" w:firstRow="1" w:lastRow="0" w:firstColumn="1" w:lastColumn="0" w:noHBand="0" w:noVBand="1"/>
      </w:tblPr>
      <w:tblGrid>
        <w:gridCol w:w="1417"/>
        <w:gridCol w:w="1418"/>
        <w:gridCol w:w="1418"/>
      </w:tblGrid>
      <w:tr w:rsidR="00233901" w:rsidRPr="008B1B15" w:rsidTr="00A369DB">
        <w:trPr>
          <w:trHeight w:val="27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 w:bidi="ar-SA"/>
              </w:rPr>
            </w:pPr>
            <w:proofErr w:type="spellStart"/>
            <w:r w:rsidRPr="008B1B15">
              <w:rPr>
                <w:b/>
                <w:bCs/>
                <w:color w:val="000000"/>
                <w:sz w:val="20"/>
                <w:szCs w:val="20"/>
                <w:lang w:eastAsia="ru-RU" w:bidi="ar-SA"/>
              </w:rPr>
              <w:t>Геоданные</w:t>
            </w:r>
            <w:proofErr w:type="spellEnd"/>
          </w:p>
        </w:tc>
      </w:tr>
      <w:tr w:rsidR="00233901" w:rsidRPr="008B1B15" w:rsidTr="00A369DB">
        <w:trPr>
          <w:trHeight w:val="45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b/>
                <w:bCs/>
                <w:color w:val="000000"/>
                <w:sz w:val="20"/>
                <w:szCs w:val="20"/>
                <w:lang w:eastAsia="ru-RU" w:bidi="ar-SA"/>
              </w:rPr>
              <w:t>Имя</w:t>
            </w:r>
            <w:r w:rsidR="008B1B15" w:rsidRPr="008B1B15">
              <w:rPr>
                <w:b/>
                <w:bCs/>
                <w:color w:val="000000"/>
                <w:sz w:val="20"/>
                <w:szCs w:val="20"/>
                <w:lang w:eastAsia="ru-RU" w:bidi="ar-SA"/>
              </w:rPr>
              <w:t xml:space="preserve"> </w:t>
            </w:r>
            <w:r w:rsidRPr="008B1B15">
              <w:rPr>
                <w:b/>
                <w:bCs/>
                <w:color w:val="000000"/>
                <w:sz w:val="20"/>
                <w:szCs w:val="20"/>
                <w:lang w:eastAsia="ru-RU" w:bidi="ar-SA"/>
              </w:rPr>
              <w:t>точки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b/>
                <w:bCs/>
                <w:color w:val="000000"/>
                <w:sz w:val="20"/>
                <w:szCs w:val="20"/>
                <w:lang w:eastAsia="ru-RU" w:bidi="ar-SA"/>
              </w:rPr>
              <w:t>X,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b/>
                <w:bCs/>
                <w:color w:val="000000"/>
                <w:sz w:val="20"/>
                <w:szCs w:val="20"/>
                <w:lang w:eastAsia="ru-RU" w:bidi="ar-SA"/>
              </w:rPr>
              <w:t>Y, м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506678.11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1268229.18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506641.03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1268257.03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506621.72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1268231.63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506659.06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1268204.1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506678.11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1268229.18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506697.34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1268254.5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506660.92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1268283.21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506641.03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1268257.03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506678.11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1268229.18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506697.34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1268254.5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506715.89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1268278.93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506680.64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1268309.16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506660.92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1268283.21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506697.34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1268254.5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506715.89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1268278.93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506737.01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1268306.74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506701.12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1268336.11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506684.32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1268314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506719.56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1268283.76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506737.01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1268306.74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506755.16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1268330.65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506719.22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1268359.93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506701.12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1268336.11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506737.01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1268306.74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506755.16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1268330.65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506755.16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1268330.65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506719.22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1268359.93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506737.44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1268383.9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506773.31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1268354.55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506755.16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1268330.65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506773.31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1268354.55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506737.44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1268383.9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506755.6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1268407.8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506791.48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1268378.46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866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506773.31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1268354.55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506791.48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1268378.46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506755.6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1268407.8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506773.72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1268431.63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506809.67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1268402.34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506791.48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1268378.46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506827.86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1268426.22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506791.88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1268455.54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506773.72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1268431.63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506809.67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1268402.34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506827.86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1268426.22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506776.37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1268468.18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506742.46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1268495.81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506722.19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1268469.12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506756.99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1268442.68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506776.37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1268468.18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506756.99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1268442.68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506722.19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1268469.12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506701.43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1268441.79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506736.22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1268415.35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506756.99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1268442.68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506736.22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1268415.35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506701.43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1268441.79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506680.66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1268414.47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506715.46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1268388.03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506736.22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1268415.35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506715.46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1268388.03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506680.66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1268414.47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506659.9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1268387.14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506694.69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1268360.7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506715.46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1268388.03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506694.69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1268360.7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506659.9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1268387.14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506639.13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1268359.82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506673.93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1268333.38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506694.69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1268360.7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506665.44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1268322.21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506632.02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1268350.87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506612.03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1268324.56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506646.5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1268297.29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506665.44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1268322.21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506646.5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1268297.29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506612.03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1268324.56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506591.12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1268297.05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506626.11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1268270.46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506646.5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1268297.29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506626.11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1268270.46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506591.12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1268297.05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506570.49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1268269.89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506605.78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1268243.7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506626.11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1268270.46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506591.12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1268297.05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506556.57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1268323.47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506535.54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1268295.82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506570.49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1268269.89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506591.12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1268297.05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506612.03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1268324.56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506577.41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1268350.86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506556.57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1268323.47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506591.12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1268297.05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506612.03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1268324.56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506632.02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1268350.87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506608.36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1268371.17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506598.61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1268378.72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506577.41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1268350.86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506612.03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1268324.56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506632.02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1268350.87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506659.9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1268387.14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506625.1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1268413.59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506604.34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1268386.26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506639.13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1268359.82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506659.9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1268387.14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506680.66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1268414.47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506645.87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1268440.91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506625.1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1268413.59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506659.9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1268387.14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506680.66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1268414.47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23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506701.43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1268441.79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506666.64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1268468.24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506645.87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1268440.91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506680.66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1268414.47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506701.43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1268441.79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506722.19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1268469.12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506687.4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1268495.56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506666.64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1268468.24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506701.43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1268441.79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506722.19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1268469.12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506742.46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1268495.81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506708.63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1268523.37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506687.4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1268495.56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506722.19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1268469.12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506742.46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1268495.81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506672.89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1268509.38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506639.31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1268534.9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506660.41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1268562.66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506693.12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1268536.01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506672.89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1268509.38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506651.38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1268481.07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506672.89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1268509.38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506639.31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1268534.9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506617.8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1268506.59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506651.38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1268481.07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506629.86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1268452.76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506651.38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1268481.07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506617.8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1268506.59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506596.28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1268478.28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506629.86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1268452.76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506608.35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1268424.45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506629.86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1268452.76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506596.28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1268478.28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506574.76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1268449.97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506608.35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1268424.45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506586.83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1268396.13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506608.35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1268424.45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506574.76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1268449.97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506553.25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1268421.66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506586.83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1268396.13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506582.87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1268390.93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506549.53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1268416.76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506528.22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1268388.73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506561.81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1268363.21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506582.87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1268390.93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506561.81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1268363.21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506528.22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1268388.73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506506.92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1268360.69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506540.5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1268335.18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506561.81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1268363.21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506540.5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1268335.18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506506.92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1268360.69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506485.72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1268332.79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506519.59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1268307.66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506540.5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1268335.18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506506.92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1268360.69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506473.33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1268386.2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506451.84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1268357.93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506485.72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1268332.79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506506.92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1268360.69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506528.22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1268388.73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506494.64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1268414.24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506473.33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1268386.2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506506.92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1268360.69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506528.22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1268388.73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506549.53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1268416.76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506516.19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1268442.61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506494.64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1268414.24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506528.22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1268388.73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506549.53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1268416.76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506553.25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1268421.66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506574.76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1268449.97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506541.18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1268475.49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506519.86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1268447.43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506553.25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1268421.66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506574.76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1268449.97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506596.28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1268478.28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506562.7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1268503.8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506541.18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1268475.49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506574.76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1268449.97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506596.28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1268478.28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506617.8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1268506.59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506584.21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1268532.11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506562.7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1268503.8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506596.28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1268478.28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506617.8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1268506.59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506639.31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1268534.9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506605.73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1268560.43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506584.21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1268532.11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506617.8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1268506.59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506639.31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1268534.9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506605.73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1268560.43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506627.71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1268589.3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506660.41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1268562.66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506639.31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1268534.9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506591.58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1268574.84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506612.18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1268601.95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506580.07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1268628.12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506558.61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1268599.89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506591.58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1268574.84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506569.65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1268546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506591.58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1268574.84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506558.61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1268599.89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506536.69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1268571.05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506569.65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1268546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506547.73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1268517.15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506569.65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1268546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506536.69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1268571.05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506514.77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1268542.2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506547.73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1268517.15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506525.81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1268488.31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506547.73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1268517.15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506514.77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1268542.2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506492.85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1268513.36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506525.81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1268488.31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46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506504.06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1268459.68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506525.81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1268488.31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506492.85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1268513.36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506471.34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1268485.04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506504.06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1268459.68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506500.39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1268454.86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506467.68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1268480.21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506445.63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1268451.2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506478.58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1268426.16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506500.39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1268454.86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506478.58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1268426.16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506445.63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1268451.2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506423.58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1268422.71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506456.94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1268397.68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506478.58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1268426.16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506456.94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1268397.68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506423.58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1268422.71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506401.45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1268394.57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506435.73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1268369.78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506456.94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1268397.68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506423.58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1268422.71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506391.04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1268447.78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506368.63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1268418.29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506401.45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1268394.57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506423.58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1268422.71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506445.63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1268451.2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506413.14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1268476.86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506391.04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1268447.78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506423.58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1268422.71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506445.63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1268451.2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506467.68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1268480.21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506434.96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1268505.57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506413.14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1268476.86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506445.63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1268451.2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506467.68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1268480.21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506471.34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1268485.04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506492.85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1268513.36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506459.89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1268538.4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477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506438.61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1268510.41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506471.34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1268485.04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506492.85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1268513.36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506514.77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1268542.2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506481.81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1268567.25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506459.89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1268538.4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506492.85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1268513.36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506514.77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1268542.2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506536.69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1268571.05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506503.73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1268596.1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506481.81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1268567.25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506514.77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1268542.2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506536.69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1268571.05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506558.61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1268599.89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506525.65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1268624.94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506503.73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1268596.1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506536.69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1268571.05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506558.61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1268599.89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506580.07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1268628.12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506547.95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1268654.29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506525.65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1268624.94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506558.61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1268599.89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506513.8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1268642.37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506532.43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1268666.93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506498.09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1268694.91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506473.59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1268672.93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506513.8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1268642.37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506496.87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1268620.09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506513.8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1268642.37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506473.59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1268672.93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506452.38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1268653.9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506496.87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1268620.09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506474.63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1268636.99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506443.62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1268603.39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506469.33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1268583.86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506496.87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1268620.09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506474.63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1268636.99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506443.62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1268603.39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506416.28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1268573.76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506445.05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1268551.9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506469.33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1268583.86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506443.62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1268603.39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506416.28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1268573.76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506391.51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1268546.92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506422.82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1268522.65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506445.05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1268551.9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506416.28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1268573.76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506419.15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1268517.82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506387.27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1268542.54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506364.7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1268512.95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506396.88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1268488.51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506419.15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1268517.82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506396.88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1268488.51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506364.7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1268512.95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506342.52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1268483.89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506374.71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1268459.34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506396.88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1268488.51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506319.88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1268454.22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506352.52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1268430.11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506374.71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1268459.34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506342.52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1268483.89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506319.88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1268454.22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506342.52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1268483.89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506310.75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1268508.03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506287.84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1268477.89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506319.88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1268454.22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506342.52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1268483.89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506364.7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1268512.95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506332.87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1268537.14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506310.75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1268508.03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506342.52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1268483.89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506364.7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1268512.95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506387.27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1268542.54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506355.62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1268567.07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506332.87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1268537.14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506364.7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1268512.95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506387.27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1268542.54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69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506416.28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1268573.76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506391.51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1268546.92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506360.2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1268571.19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506387.47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1268595.66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506416.28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1268573.76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70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506443.62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1268603.39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506416.28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1268573.76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506387.47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1268595.66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506417.89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1268622.95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506443.62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1268603.39</w:t>
            </w:r>
          </w:p>
        </w:tc>
      </w:tr>
      <w:tr w:rsidR="00054E1A" w:rsidRPr="007D2119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7D2119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71</w:t>
            </w:r>
          </w:p>
        </w:tc>
      </w:tr>
      <w:tr w:rsidR="00054E1A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7D2119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7D2119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506474.63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7D2119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1268636.99</w:t>
            </w:r>
          </w:p>
        </w:tc>
      </w:tr>
      <w:tr w:rsidR="00054E1A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7D2119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481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7D2119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506443.62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7D2119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1268603.39</w:t>
            </w:r>
          </w:p>
        </w:tc>
      </w:tr>
      <w:tr w:rsidR="00054E1A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7D2119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7D2119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506417.89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7D2119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1268622.95</w:t>
            </w:r>
          </w:p>
        </w:tc>
      </w:tr>
      <w:tr w:rsidR="00054E1A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7D2119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479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7D2119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506452.38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7D2119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1268653.9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7D2119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7D2119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506474.63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1268636.99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506395.65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1268723.67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506422.78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1268756.28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506446.95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1268736.58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506415.99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1268705.41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506395.65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1268723.67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506395.65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1268723.67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506375.32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1268741.94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506379.66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1268747.21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506398.6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1268775.97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506422.78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1268756.28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506395.65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1268723.67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506396.3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1268685.59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506357.29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1268720.03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506375.32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1268741.94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506415.99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1268705.41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506396.3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1268685.59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506376.09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1268665.25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506337.84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1268696.4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506357.29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1268720.03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506396.3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1268685.59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506376.09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1268665.25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506353.4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1268642.41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506318.38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1268672.77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718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506337.84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1268696.4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506376.09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1268665.25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506353.4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1268642.41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506330.41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1268619.28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506296.48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1268646.16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506318.38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1268672.77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506353.4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1268642.41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506330.41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1268619.28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506309.74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1268598.47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506272.98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1268611.91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506273.54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1268618.3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506296.48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1268646.16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506330.41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1268619.28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506309.74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1268598.47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506285.26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1268573.83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506230.75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1268603.59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506252.26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1268612.37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506305.11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1268593.81</w:t>
            </w:r>
          </w:p>
        </w:tc>
      </w:tr>
      <w:tr w:rsidR="00AE2609" w:rsidRPr="008B1B15" w:rsidTr="00A369DB">
        <w:trPr>
          <w:trHeight w:val="2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506285.26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1268573.83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506285.26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1268573.83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506230.75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1268603.59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506224.73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1268586.22</w:t>
            </w:r>
          </w:p>
        </w:tc>
      </w:tr>
      <w:tr w:rsidR="00233901" w:rsidRPr="008B1B15" w:rsidTr="00A369DB">
        <w:trPr>
          <w:trHeight w:val="2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506265.41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1268553.85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506285.26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1268573.83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506205.67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1268538.56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506241.97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1268572.5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506265.41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1268553.85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506231.36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1268519.58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506205.67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1268538.56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506205.67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1268538.56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506241.97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1268572.5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506224.73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1268586.22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506203.33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1268579.6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506179.66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1268557.77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506205.67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1268538.56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506103.58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1268613.96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506124.89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1268668.37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506110.41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1268678.5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506083.07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1268629.11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506103.58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1268613.96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506083.07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1268629.11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506062.56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1268644.26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506096.03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1268688.76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506110.41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1268678.5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506083.07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1268629.11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506062.56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1268644.26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506079.31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1268666.53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506035.18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1268698.22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506018.53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1268676.78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506062.56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1268644.26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506079.31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1268666.53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506096.03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1268688.76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506051.74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1268719.55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506035.18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1268698.22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506079.31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1268666.53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506071.41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1268744.88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506055.47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1268724.34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506102.77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1268691.24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506118.72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1268711.8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506071.41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1268744.88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506087.35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1268765.42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506071.41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1268744.88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506118.72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1268711.8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506134.68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1268732.36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506087.35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1268765.42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506103.25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1268785.9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506087.35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1268765.42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506134.68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1268732.36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506150.64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1268752.92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506103.25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1268785.9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90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506124.51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1268813.24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506103.25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1268785.9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506150.64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1268752.92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506154.34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1268763.37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506146.63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1268793.26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506124.51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1268813.24</w:t>
            </w:r>
          </w:p>
        </w:tc>
      </w:tr>
      <w:tr w:rsidR="00587AF4" w:rsidRPr="007D2119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7D2119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92</w:t>
            </w:r>
          </w:p>
        </w:tc>
      </w:tr>
      <w:tr w:rsidR="00587AF4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7D2119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7D2119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506114.58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7D2119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1268970.03</w:t>
            </w:r>
          </w:p>
        </w:tc>
      </w:tr>
      <w:tr w:rsidR="00587AF4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7D2119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298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7D2119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506158.22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7D2119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1268936.08</w:t>
            </w:r>
          </w:p>
        </w:tc>
      </w:tr>
      <w:tr w:rsidR="00587AF4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7D2119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7D2119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506145.58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7D2119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1268912.89</w:t>
            </w:r>
          </w:p>
        </w:tc>
      </w:tr>
      <w:tr w:rsidR="00587AF4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7D2119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319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7D2119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506098.51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7D2119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1268949.35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7D2119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7D2119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506114.58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1268970.03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93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506098.51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1268949.35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506145.58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1268912.89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506133.73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1268891.14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506107.74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1268911.37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506083.61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1268930.16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506098.51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1268949.35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506121.24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1268848.57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506128.87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1268882.22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506133.73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1268891.14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506107.74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1268911.37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506091.43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1268871.74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506121.24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1268848.57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95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506102.71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1268817.78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506119.02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1268838.77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506121.24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1268848.57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506091.43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1268871.74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506069.53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1268843.55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506102.71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1268817.78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506080.81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1268789.58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506102.71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1268817.78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506069.53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1268843.55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506047.64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1268815.35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506080.81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1268789.58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506058.92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1268761.39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506080.81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1268789.58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506047.64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1268815.35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506025.74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1268787.15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506058.92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1268761.39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506039.06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1268735.82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506058.92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1268761.39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506025.74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1268787.15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506004.6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1268759.93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506039.06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1268735.82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99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506018.89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1268709.84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505984.75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1268734.38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506000.87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1268755.14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506035.34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1268731.03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506018.89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1268709.84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100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506002.43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1268688.66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506018.89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1268709.84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505984.75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1268734.38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505968.63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1268713.63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506002.43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1268688.66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505950.62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1268758.92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505984.75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1268734.38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505968.63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1268713.63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505934.83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1268738.59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505950.62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1268758.92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505950.62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1268758.92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505984.75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1268734.38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506000.87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1268755.14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505966.41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1268779.25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505950.62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1268758.92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506004.6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1268759.93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506025.74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1268787.15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505992.56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1268812.92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505970.13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1268784.05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506004.6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1268759.93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506025.74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1268787.15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506047.64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1268815.35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506014.46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1268841.12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505992.56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1268812.92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506025.74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1268787.15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506047.64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1268815.35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506069.53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1268843.55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506036.35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1268869.31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506014.46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1268841.12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506047.64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1268815.35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506069.53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1268843.55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506091.43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1268871.74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506058.25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1268897.51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506036.35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1268869.31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506069.53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1268843.55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506091.43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1268871.74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506107.74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1268911.37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506083.61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1268930.16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326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506058.25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1268897.51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506091.43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1268871.74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506099.45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1268983.16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506116.84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1269005.55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506078.2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1269037.05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506060.15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1269013.68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506099.45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1268983.16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506080.96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1268959.35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506099.45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1268983.16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506060.15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1269013.68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506041.66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1268989.87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506080.96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1268959.35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110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506062.47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1268935.55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506080.96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1268959.35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506041.66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1268989.87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506023.17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1268966.07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506062.47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1268935.55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506043.98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1268911.74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506062.47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1268935.55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506023.17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1268966.07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506004.68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1268942.27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506043.98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1268911.74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506025.5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1268887.94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506043.98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1268911.74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506004.68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1268942.27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505986.2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1268918.46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506025.5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1268887.94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506007.01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1268864.14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506025.5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1268887.94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505986.2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1268918.46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505967.71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1268894.66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506007.01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1268864.14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505988.52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1268840.33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506007.01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1268864.14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505967.71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1268894.66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505949.22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1268870.85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505988.52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1268840.33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505970.03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1268816.53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583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505988.52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1268840.33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505949.22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1268870.85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505930.74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1268847.05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505970.03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1268816.53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505953.58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1268795.63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505970.03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1268816.53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505930.74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1268847.05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505912.07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1268824.68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505953.58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1268795.63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505934.4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1268770.65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1268790.73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505909.18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1268819.3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505893.97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1268799.71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505934.4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1268770.65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505893.97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1268799.71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505934.4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1268770.65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505918.74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1268750.48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505878.7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1268780.05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505893.97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1268799.71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505893.97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1268799.71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505853.54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1268828.78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505838.66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1268809.62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505878.7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1268780.05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505893.97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1268799.71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120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505893.97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1268799.71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505909.18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1268819.3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505868.36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1268847.86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505853.54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1268828.78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505893.97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1268799.71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505912.07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1268824.68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505930.74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1268847.05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505891.44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1268877.57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505872.08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1268852.65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505912.07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1268824.68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505930.74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1268847.05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505949.22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1268870.85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505909.92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1268901.38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505891.44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1268877.57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505930.74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1268847.05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123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505949.22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1268870.85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505967.71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1268894.66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505928.41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1268925.18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505909.92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1268901.38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505949.22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1268870.85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505967.71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1268894.66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505986.2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1268918.46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505946.9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1268948.98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505928.41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1268925.18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505967.71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1268894.66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505986.2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1268918.46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506004.68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1268942.27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505965.39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1268972.79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505946.9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1268948.98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505986.2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1268918.46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506004.68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1268942.27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506023.17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1268966.07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505983.87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1268996.59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505965.39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1268972.79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506004.68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1268942.27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506023.17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1268966.07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506041.66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1268989.87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506002.36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1269020.4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505983.87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1268996.59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506023.17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1268966.07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128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506041.66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1268989.87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506060.15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1269013.68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506020.85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1269044.2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506002.36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1269020.4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506041.66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1268989.87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129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506060.15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1269013.68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506078.2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1269037.05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506039.77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1269068.53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506020.85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1269044.2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506060.15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1269013.68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130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506006.27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1269058.06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506024.23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1269081.26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505987.06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1269111.71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532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505968.31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1269087.54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506006.27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1269058.06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505987.13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1269033.41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506006.27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1269058.06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505968.31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1269087.54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505949.17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1269062.9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505987.13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1269033.41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1269008.77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505987.13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1269033.41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505949.17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1269062.9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505930.03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1269038.26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1269008.77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505948.86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1268984.13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1269008.77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505930.03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1269038.26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505910.89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1269013.62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505948.86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1268984.13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505929.72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1268959.49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505948.86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1268984.13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505910.89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1269013.62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505891.76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1268988.98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505929.72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1268959.49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505910.58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1268934.85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505929.72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1268959.49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505891.76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1268988.98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505872.62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1268964.33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505910.58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1268934.85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505891.45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1268910.21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505910.58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1268934.85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505872.62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1268964.33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505853.48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1268939.69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505891.45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1268910.21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505872.31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1268885.57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505891.45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1268910.21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505853.48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1268939.69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505834.34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1268915.05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505872.31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1268885.57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505855.67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1268864.14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505872.31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1268885.57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505834.34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1268915.05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505816.23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1268891.73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505855.67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1268864.14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505837.29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1268840.46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505851.95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1268859.34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505812.51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1268886.93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505798.22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1268868.53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505837.29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1268840.46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140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505837.29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1268840.46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505798.22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1268868.53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505783.89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1268850.07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505822.57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1268821.5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505837.29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1268840.46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505759.16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1268896.61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505798.22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1268868.53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505783.89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1268850.07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1268878.64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505759.16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1268896.61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505798.22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1268868.53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505812.51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1268886.93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505773.07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1268914.53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505759.16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1268896.61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505798.22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1268868.53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505816.23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1268891.73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505834.34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1268915.05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505796.38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1268944.54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505776.8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1268919.32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505816.23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1268891.73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505834.34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1268915.05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505853.48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1268939.69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505815.52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1268969.18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505796.38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1268944.54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505834.34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1268915.05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505853.48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1268939.69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505872.62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1268964.33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505834.65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1268993.82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505815.52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1268969.18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505853.48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1268939.69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146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505872.62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1268964.33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505891.76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1268988.98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505853.79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1269018.46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505834.65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1268993.82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505872.62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1268964.33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505891.76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1268988.98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505910.89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1269013.62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505872.93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1269043.1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505853.79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1269018.46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505891.76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1268988.98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505910.89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1269013.62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505930.03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1269038.26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505892.07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1269067.74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505872.93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1269043.1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505910.89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1269013.62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505930.03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1269038.26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505949.17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1269062.9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505911.2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1269092.39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505892.07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1269067.74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505930.03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1269038.26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150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505949.17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1269062.9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505968.31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1269087.54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505930.34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1269117.03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505911.2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1269092.39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505949.17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1269062.9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505968.31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1269087.54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505987.06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1269111.71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505949.87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1269142.17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505930.34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1269117.03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505968.31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1269087.54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505893.64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1269188.24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505876.77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1269166.47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505918.33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1269134.19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505934.39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1269154.85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505893.64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1269188.24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505876.77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1269166.47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505859.29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1269143.96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505900.85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1269111.68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512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505918.33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1269134.19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505876.77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1269166.47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505859.29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1269143.96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505841.8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1269121.45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505883.37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1269089.17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505900.85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1269111.68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505859.29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1269143.96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505841.8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1269121.45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505824.32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1269098.94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505865.89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1269066.66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505883.37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1269089.17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505841.8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1269121.45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505824.32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1269098.94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505806.84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1269076.44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505848.41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1269044.15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505865.89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1269066.66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505824.32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1269098.94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505806.84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1269076.44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505789.36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1269053.93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505830.93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1269021.64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505848.41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1269044.15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505806.84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1269076.44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505789.36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1269053.93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505771.88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1269031.42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505813.45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1268999.14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505830.93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1269021.64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505789.36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1269053.93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505771.88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1269031.42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505754.4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1269008.91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505795.96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1268976.63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505813.45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1268999.14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505771.88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1269031.42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160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505754.4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1269008.91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505736.92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1268986.4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505778.48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1268954.12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505795.96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1268976.63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505754.4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1269008.91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505736.92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1268986.4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505719.97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1268963.47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505760.78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1268931.31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505778.48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1268954.12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505736.92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1268986.4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1268908.55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505757.06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1268926.52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505715.72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1268959.1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505701.26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1268940.47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1268908.55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1268908.55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505701.26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1268940.47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505686.76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1268921.81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505729.11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1268890.53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1268908.55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505686.76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1268921.81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505701.26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1268940.47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505659.41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1268972.39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505644.41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1268953.09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505686.76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1268921.81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505701.26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1268940.47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505659.41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1268972.39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505674.52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1268991.57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505715.72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1268959.1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505701.26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1268940.47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505695.35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1269018.68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505678.1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1268996.46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505719.97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1268963.47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505736.92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1268986.4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505695.35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1269018.68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505712.83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1269041.19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505695.35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1269018.68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505736.92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1268986.4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505754.4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1269008.91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505712.83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1269041.19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505730.31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1269063.7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505712.83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1269041.19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505754.4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1269008.91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505771.88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1269031.42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505730.31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1269063.7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169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505747.79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1269086.21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505730.31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1269063.7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505771.88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1269031.42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505789.36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1269053.93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505747.79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1269086.21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170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505765.28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1269108.72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505747.79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1269086.21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505789.36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1269053.93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505806.84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1269076.44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505765.28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1269108.72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505782.76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1269131.23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505765.28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1269108.72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505806.84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1269076.44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505824.32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1269098.94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505782.76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1269131.23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505800.24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1269153.74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505782.76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1269131.23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505824.32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1269098.94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505841.8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1269121.45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505800.24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1269153.74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505817.72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1269176.24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505800.24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1269153.74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505841.8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1269121.45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505859.29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1269143.96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505817.72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1269176.24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1269198.75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505817.72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1269176.24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505859.29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1269143.96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505876.77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1269166.47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1269198.75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505853.34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1269222.02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1269198.75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505876.77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1269166.47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505893.64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1269188.24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505853.34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1269222.02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505819.51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1269211.15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505837.91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1269234.84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505798.42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1269265.51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505780.02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1269241.82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505819.51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1269211.15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505801.1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1269187.45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505819.51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1269211.15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505780.02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1269241.82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505761.62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1269218.12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505801.1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1269187.45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505782.7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1269163.76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505801.1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1269187.45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505761.62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1269218.12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505743.21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1269194.43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505782.7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1269163.76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505764.3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1269140.07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505782.7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1269163.76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505743.21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1269194.43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505724.81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1269170.74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505764.3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1269140.07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180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1269116.37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505764.3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1269140.07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505724.81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1269170.74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505706.41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1269147.04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1269116.37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505715.82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1269077.64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505733.63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1269100.58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505692.84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1269132.26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505675.03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1269109.32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505715.82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1269077.64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182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505698.01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1269054.71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505715.82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1269077.64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505675.03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1269109.32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505657.21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1269086.39</w:t>
            </w:r>
          </w:p>
        </w:tc>
      </w:tr>
      <w:tr w:rsidR="00054E1A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505698.01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1269054.71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505680.19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1269031.77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505698.01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1269054.71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505657.21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1269086.39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505639.4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1269063.45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505680.19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1269031.77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505662.38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1269008.84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505680.19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1269031.77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505639.4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1269063.45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505621.82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1269040.81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505662.38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1269008.84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505643.49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1268984.51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505658.67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1269004.06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505610.99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1269041.62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505600.34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1269017.57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505643.49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1268984.51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505600.34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1269017.57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505643.49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1268984.51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505628.31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1268964.97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505589.68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1268993.51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505600.34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1269017.57</w:t>
            </w:r>
          </w:p>
        </w:tc>
      </w:tr>
      <w:tr w:rsidR="00054E1A" w:rsidRPr="008B1B15" w:rsidTr="00A369DB">
        <w:trPr>
          <w:trHeight w:val="225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187</w:t>
            </w:r>
          </w:p>
        </w:tc>
      </w:tr>
      <w:tr w:rsidR="00054E1A" w:rsidRPr="008B1B15" w:rsidTr="00A369DB">
        <w:trPr>
          <w:trHeight w:val="2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505692.84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1269132.26</w:t>
            </w:r>
          </w:p>
        </w:tc>
      </w:tr>
      <w:tr w:rsidR="00054E1A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505675.03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1269109.32</w:t>
            </w:r>
          </w:p>
        </w:tc>
      </w:tr>
      <w:tr w:rsidR="00054E1A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505654.07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1269152.67</w:t>
            </w:r>
          </w:p>
        </w:tc>
      </w:tr>
      <w:tr w:rsidR="00054E1A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505658.77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1269158.71</w:t>
            </w:r>
          </w:p>
        </w:tc>
      </w:tr>
      <w:tr w:rsidR="00054E1A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505692.84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1A" w:rsidRPr="008B1B15" w:rsidRDefault="00054E1A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1269132.26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505706.41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1269147.04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505724.81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1269170.74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505685.32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1269201.41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505666.92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1269177.71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505706.41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1269147.04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505724.81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1269170.74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505743.21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1269194.43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505703.72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1269225.1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505685.32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1269201.41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505724.81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1269170.74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190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505743.21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1269194.43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505761.62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1269218.12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505722.13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1269248.79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505703.72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1269225.1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505743.21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1269194.43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505761.62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1269218.12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505780.02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1269241.82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505740.53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1269272.49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505722.13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1269248.79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505761.62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1269218.12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505780.02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1269241.82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505798.42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1269265.51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505758.93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1269296.18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505740.53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1269272.49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505780.02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1269241.82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505712.46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1269268.96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505633.48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1269330.29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505664.16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1269369.79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505743.13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1269308.45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505712.46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1269268.96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194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505647.73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1269144.5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505658.77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1269158.71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505563.03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1269233.07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505552.31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1269218.6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505647.73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1269144.5</w:t>
            </w:r>
          </w:p>
        </w:tc>
      </w:tr>
      <w:tr w:rsidR="00587AF4" w:rsidRPr="008B1B15" w:rsidTr="00A369DB">
        <w:trPr>
          <w:trHeight w:val="225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195</w:t>
            </w:r>
          </w:p>
        </w:tc>
      </w:tr>
      <w:tr w:rsidR="00587AF4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505552.31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1269218.6</w:t>
            </w:r>
          </w:p>
        </w:tc>
      </w:tr>
      <w:tr w:rsidR="00587AF4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505563.03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1269233.07</w:t>
            </w:r>
          </w:p>
        </w:tc>
      </w:tr>
      <w:tr w:rsidR="00587AF4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505523.54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1269263.74</w:t>
            </w:r>
          </w:p>
        </w:tc>
      </w:tr>
      <w:tr w:rsidR="00587AF4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505503.18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1269236.24</w:t>
            </w:r>
          </w:p>
        </w:tc>
      </w:tr>
      <w:tr w:rsidR="00587AF4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505552.31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1269218.6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505503.18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1269236.24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505474.26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1269247.59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505499.84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1269282.14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505523.54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1269263.74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505503.18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1269236.24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197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505474.26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1269247.59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505446.39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1269260.35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505476.15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1269300.54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505499.84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1269282.14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505474.26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1269247.59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505446.39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1269260.35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505422.7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1269278.75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505452.46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1269318.95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505476.15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1269300.54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505446.39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1269260.35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505434.6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1269294.83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505452.46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1269318.95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505412.97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1269349.62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505395.11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1269325.5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505434.6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1269294.83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200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505416.75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1269270.71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505434.6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1269294.83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505395.11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1269325.5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505377.26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1269301.38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505416.75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1269270.71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505398.89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1269246.59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505416.75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1269270.71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505377.26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1269301.38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505359.4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1269277.26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505398.89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1269246.59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505381.04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1269222.48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505398.89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1269246.59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505359.4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1269277.26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505341.55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1269253.15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505381.04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1269222.48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505341.55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1269253.15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505381.04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1269222.48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505327.41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1269206.78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505320.98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1269210.26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505315.89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1269218.49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505341.55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1269253.15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505629.96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1269358.36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505648.36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1269382.05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505608.87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1269412.72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505590.47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1269389.03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505629.96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1269358.36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505611.56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1269334.67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505629.96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1269358.36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505590.47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1269389.03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505572.07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1269365.34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505611.56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1269334.67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505593.16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1269310.97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505611.56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1269334.67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505572.07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1269365.34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505553.67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1269341.64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505593.16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1269310.97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505574.75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1269287.28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505593.16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1269310.97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505553.67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1269341.64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505535.26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1269317.95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505574.75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1269287.28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505556.35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1269263.59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505574.75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1269287.28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505535.26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1269317.95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505516.86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1269294.26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505556.35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1269263.59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505516.86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1269294.26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505535.26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1269317.95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505495.78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1269348.62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505477.37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1269324.93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505516.86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1269294.26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210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505535.26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1269317.95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505553.67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1269341.64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505514.18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1269372.31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505495.78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1269348.62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505535.26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1269317.95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505553.67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1269341.64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505572.07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1269365.34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505532.58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1269396.01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505514.18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1269372.31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505553.67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1269341.64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505572.07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1269365.34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505590.47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1269389.03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505550.98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1269419.7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505532.58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1269396.01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505572.07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1269365.34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505590.47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1269389.03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505608.87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1269412.72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505569.38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1269443.39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505550.98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1269419.7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505590.47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1269389.03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505562.99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1269468.02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505539.77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1269494.7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505525.46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1269523.22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505503.31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1269494.71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505553.59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1269455.67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505562.99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1269468.02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215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505553.59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1269455.67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505514.1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1269486.33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505495.69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1269462.64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505535.18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1269431.97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505553.59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1269455.67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505516.78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1269408.27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505535.18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1269431.97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505495.69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1269462.64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505477.29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1269438.94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505516.78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1269408.27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505498.38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1269384.58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505516.78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1269408.27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505477.29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1269438.94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505458.89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1269415.25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505498.38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1269384.58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218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505458.89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1269415.25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505477.29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1269438.94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505437.8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1269469.61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505419.4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1269445.92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505458.89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1269415.25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219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505477.29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1269438.94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505495.69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1269462.64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505456.21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1269493.31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505437.8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1269469.61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505477.29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1269438.94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220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505495.69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1269462.64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505514.1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1269486.33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505503.31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1269494.71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505474.61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1269517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505456.21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1269493.31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505495.69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1269462.64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505503.31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1269494.71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505525.46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1269523.22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505518.18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1269537.73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505500.18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1269549.92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505474.61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1269517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505503.31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1269494.71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222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505459.5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1269389.46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505486.11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1269368.78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505461.58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1269337.19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505435.32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1269357.58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505459.5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1269389.46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223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505432.88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1269410.13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505459.5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1269389.46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505435.32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1269357.58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505409.07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1269377.97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505432.88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1269410.13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224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505391.54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1269442.24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505432.88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1269410.13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505416.62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1269388.17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505371.65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1269422.49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505391.54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1269442.24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505362.74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1269379.36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505393.19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1269356.52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505416.62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1269388.17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505386.55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1269411.12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505362.74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1269379.36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505386.55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1269411.12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505371.65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1269422.49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505340.12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1269421.1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505326.13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1269406.81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505362.74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1269379.36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505386.55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1269411.12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227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505366.41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1269320.35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505381.29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1269340.45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505346.79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1269366.31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505331.76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1269346.33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505366.41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1269320.35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228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505351.54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1269300.26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505366.41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1269320.35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505331.76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1269346.33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505316.73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1269326.35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505328.29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1269317.69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505351.54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1269300.26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229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505316.73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1269326.35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505331.76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1269346.33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505346.79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1269366.31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795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505322.79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1269384.31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505292.73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1269344.35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505302.84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1269336.77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505316.73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1269326.35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230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505292.73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1269344.35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505322.79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1269384.31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505298.78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1269402.31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505268.73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1269362.35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505277.39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1269355.85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505292.73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1269344.35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231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505268.73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1269362.35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505298.78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1269402.31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505274.78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1269420.31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505244.72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1269380.35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505251.94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1269374.93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505268.73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1269362.35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232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505244.72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1269380.35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505274.78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1269420.31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505271.66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1269422.65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505230.66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1269422.38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505219.99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1269398.89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505244.72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1269380.35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233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505249.48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1269318.15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505277.39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1269355.85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505268.73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1269362.35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505251.94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1269374.93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505223.91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1269337.07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505249.48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1269318.15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234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505275.32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1269299.6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505302.84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1269336.77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505292.73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1269344.35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505277.39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1269355.85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505253.34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1269323.37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505253.94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1269318.78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505258.2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1269311.89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505275.32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1269299.6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1269280.83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505328.29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1269317.69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505316.73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1269326.35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505302.84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1269336.77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824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505275.32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1269299.6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1269280.83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505324.47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1269263.7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505351.54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1269300.26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505328.29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1269317.69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1269280.83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505324.47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1269263.7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237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505266.93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1269451.19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505296.92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1269491.19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505289.77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1269496.55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505270.83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1269510.75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505249.65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1269464.14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505266.93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1269451.19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238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505272.97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1269446.66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505307.85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1269446.89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505324.53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1269470.49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505313.77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1269478.56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505296.92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1269491.19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505266.93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1269451.19</w:t>
            </w:r>
          </w:p>
        </w:tc>
      </w:tr>
      <w:tr w:rsidR="005A6DA5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505272.97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DA5" w:rsidRPr="008B1B15" w:rsidRDefault="005A6DA5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1269446.66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239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505313.77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1269478.56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505343.77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1269518.57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505319.77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1269536.57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505289.77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1269496.55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505296.92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1269491.19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505313.77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1269478.56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240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505337.77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1269460.56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505367.77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1269500.58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505343.77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1269518.57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505313.77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1269478.56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505324.53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1269470.49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505337.77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1269460.56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241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505355.61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1269447.19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505361.19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1269447.23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505394.14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1269480.81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505367.77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1269500.58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505337.77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1269460.56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505355.61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1269447.19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242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505335.61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1269551.35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805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505353.61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1269575.36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505313.77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1269605.23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505301.06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1269577.26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505335.61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1269551.35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243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505375.62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1269521.36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505393.62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1269545.37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505353.61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1269575.36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505335.61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1269551.35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505375.62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1269521.36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244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505409.22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1269496.17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505430.43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1269517.78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505393.62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1269545.37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505375.62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1269521.36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505409.22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1269496.17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245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505411.61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1269569.37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505393.62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1269545.37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505430.43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1269517.78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505451.62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1269539.37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505411.61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1269569.37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246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505393.62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1269545.37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505411.61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1269569.37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505371.6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1269599.36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505353.61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1269575.36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505393.62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1269545.37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505375.09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1269621.73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505405.09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1269661.74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505382.75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1269678.49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1269639.72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505375.09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1269621.73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248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505399.09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1269603.74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505429.09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1269643.75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505405.09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1269661.74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505375.09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1269621.73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505399.09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1269603.74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249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505423.09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1269585.75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505453.09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1269625.76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505429.09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1269643.75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505399.09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1269603.74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505423.09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1269585.75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250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505447.09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1269567.76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505477.09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1269607.77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505453.09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1269625.76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505423.09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1269585.75</w:t>
            </w:r>
          </w:p>
        </w:tc>
      </w:tr>
      <w:tr w:rsidR="00587AF4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505447.09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AF4" w:rsidRPr="008B1B15" w:rsidRDefault="00587AF4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1269567.76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505465.76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1269553.77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505501.09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1269589.78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505477.09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1269607.77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505447.09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1269567.76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505465.76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1269553.77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252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505453.09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1269625.76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505477.09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1269607.77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505501.09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1269589.78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505503.57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1269628.41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505458.78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1269646.98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505453.09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1269625.76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253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505199.37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1269687.96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505239.02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1269718.43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505219.6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1269743.68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505182.46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1269709.95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505199.37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1269687.96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254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505148.89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1269638.78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505188.53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1269669.25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505170.24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1269693.04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505130.6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1269662.56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505148.89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1269638.78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255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505203.7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1269567.51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505243.4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1269597.9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505225.11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1269621.68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505185.43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1269591.25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505203.7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1269567.51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505226.97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1269537.23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505250.82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1269588.25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505243.4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1269597.9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505203.7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1269567.51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505221.76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1269544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505226.97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1269537.23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257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505203.12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1269486.21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749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505226.97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1269537.23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505221.76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1269544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505182.11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1269513.53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505203.12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1269486.21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258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505182.11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1269513.53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505221.76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1269544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505203.7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1269567.51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505163.83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1269537.31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505182.11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1269513.53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259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505163.83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1269537.31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505203.7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1269567.51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505185.43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1269591.25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505145.54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1269561.1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505163.83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1269537.31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260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505145.54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1269561.1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505185.43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1269591.25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505167.17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1269615.01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505127.25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1269584.88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505145.54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1269561.1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505127.25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1269584.88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505167.17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1269615.01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505148.89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1269638.78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505108.96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1269608.67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505127.25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1269584.88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262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505108.96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1269608.67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505148.89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1269638.78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505130.6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1269662.56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505122.32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1269655.32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505090.68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1269632.45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505108.96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1269608.67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263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505090.68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1269632.45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505122.32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1269655.32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505092.58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1269657.98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505064.91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1269665.96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505090.68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1269632.45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264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505059.07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1269558.73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505098.7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1269589.19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505080.43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1269612.99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505040.77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1269582.52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747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505045.87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1269575.89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505059.07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1269558.73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265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505132.21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1269463.59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505171.87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1269494.06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505153.58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1269517.85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505113.92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1269487.38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505119.01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1269480.81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505132.21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1269463.59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505148.17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1269442.83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505145.86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1269445.84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505132.21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1269463.59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505119.01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1269480.81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505079.36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1269450.29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505085.42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1269442.6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505148.17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1269442.83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267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505079.36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1269450.29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505119.01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1269480.81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505113.92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1269487.38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505100.73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1269504.54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505061.07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1269474.08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505079.36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1269450.29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505061.07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1269474.08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505100.73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1269504.54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505095.64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1269511.16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505082.4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1269528.3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505042.79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1269497.86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505061.07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1269474.08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269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505042.79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1269497.86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505082.4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1269528.3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505077.35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1269534.95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505064.15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1269552.11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505024.5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1269521.64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505042.79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1269497.86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270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505087.99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1269404.71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505129.33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1269350.7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505121.91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1269339.6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505068.83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1269378.4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505087.99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1269404.71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505047.71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1269427.79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505055.9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1269421.3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505075.27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1269421.31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505087.99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1269404.71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505068.83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1269378.4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505032.04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1269405.28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505047.71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1269427.79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272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505006.16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1269460.76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505047.71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1269427.79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505032.04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1269405.28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504989.7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1269436.23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505006.16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1269460.76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273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504966.46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1269492.25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505006.16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1269460.76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504989.7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1269436.23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504951.07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1269464.45</w:t>
            </w:r>
          </w:p>
        </w:tc>
      </w:tr>
      <w:tr w:rsidR="00A1771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504966.46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719" w:rsidRPr="008B1B15" w:rsidRDefault="00A1771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1269492.25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274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504472.49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1270017.17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504512.23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1270047.5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504494.03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1270071.35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504454.29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1270041.02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504472.49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1270017.17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275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504389.96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1270165.16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504413.24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1270199.32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504388.63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1270216.2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504366.06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1270181.8</w:t>
            </w:r>
          </w:p>
        </w:tc>
      </w:tr>
      <w:tr w:rsidR="00AE2609" w:rsidRPr="008B1B15" w:rsidTr="00A369DB">
        <w:trPr>
          <w:trHeight w:val="2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504389.96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1270165.16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276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504541.46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1270098.64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504520.6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1270121.11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504510.28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1270128.72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504489.12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1270097.6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504500.74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1270086.01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504509.75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1270074.92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504541.46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1270098.64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504563.64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1270072.01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504541.46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1270098.64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504509.75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1270074.92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504531.34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1270046.72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504563.64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1270072.01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504551.96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1270019.3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504586.17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1270041.86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504563.64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1270072.01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504531.34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1270046.72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1803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504551.96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1270019.3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279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505567.17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1269010.17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505434.4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1269108.4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505456.71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1269138.55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1269092.83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505598.43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1269052.42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505567.17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1269010.17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280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504782.86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1269921.83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504766.44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1269946.94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504727.83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1269921.57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504742.93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1269901.96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504782.86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1269921.83</w:t>
            </w:r>
          </w:p>
        </w:tc>
      </w:tr>
      <w:tr w:rsidR="00233901" w:rsidRPr="008B1B15" w:rsidTr="00A369DB">
        <w:trPr>
          <w:trHeight w:val="24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281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504572.21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1270131.22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504611.8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1270161.74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504593.47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1270185.5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504555.7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1270150.13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504564.5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1270140.55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504572.21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1270131.22</w:t>
            </w:r>
          </w:p>
        </w:tc>
      </w:tr>
      <w:tr w:rsidR="00AE2609" w:rsidRPr="008B1B15" w:rsidTr="00A369DB">
        <w:trPr>
          <w:trHeight w:val="24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282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504555.7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1270150.13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504593.47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1270185.5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504578.91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1270198.11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504567.68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1270206.92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504537.77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1270166.86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504546.65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1270158.99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504555.7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1270150.13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283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504465.62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1270220.68</w:t>
            </w:r>
          </w:p>
        </w:tc>
      </w:tr>
      <w:tr w:rsidR="00AE2609" w:rsidRPr="008B1B15" w:rsidTr="00A369DB">
        <w:trPr>
          <w:trHeight w:val="2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504495.53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1270260.74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504477.13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1270274.36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504435.99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1270243.11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504465.62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1270220.68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284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504507.11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1270252.1</w:t>
            </w:r>
          </w:p>
        </w:tc>
      </w:tr>
      <w:tr w:rsidR="00233901" w:rsidRPr="008B1B15" w:rsidTr="00A369DB">
        <w:trPr>
          <w:trHeight w:val="2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504537.02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1270292.16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504534.42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1270294.04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504477.13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1270274.36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504495.53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1270260.74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504507.11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1270252.1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285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504531.16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1270234.16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504561.07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1270274.22</w:t>
            </w:r>
          </w:p>
        </w:tc>
      </w:tr>
      <w:tr w:rsidR="00233901" w:rsidRPr="008B1B15" w:rsidTr="00A369DB">
        <w:trPr>
          <w:trHeight w:val="2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504537.02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1270292.16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504507.11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1270252.1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504519.58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1270242.8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504531.16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1270234.16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286</w:t>
            </w:r>
          </w:p>
        </w:tc>
      </w:tr>
      <w:tr w:rsidR="00AE2609" w:rsidRPr="008B1B15" w:rsidTr="00A369DB">
        <w:trPr>
          <w:trHeight w:val="2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504648.46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1270114.22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504688.05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1270144.74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504669.72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1270168.5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504630.13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1270137.98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504648.46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1270114.22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287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504796.66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1269901.31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504836.94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1269925.93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504822.61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1269947.81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504782.86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1269921.83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504796.66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1269901.31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504453.16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1270401.73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504435.09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1270375.22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504444.91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1270370.51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504469.16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1270358.87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504487.21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1270385.39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504453.16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1270401.73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504528.26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1270382.53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504545.71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1270418.52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504517.99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1270431.96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504495.45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1270398.44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504528.26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1270382.53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290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504675.81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1270259.9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504697.67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1270284.31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504661.5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1270309.29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504645.67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1270285.96</w:t>
            </w:r>
          </w:p>
        </w:tc>
      </w:tr>
      <w:tr w:rsidR="00AE2609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504675.81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1270259.9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291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504792.82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1270181.96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504772.47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1270208.32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504736.86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1270180.82</w:t>
            </w:r>
          </w:p>
        </w:tc>
      </w:tr>
      <w:tr w:rsidR="00233901" w:rsidRPr="008B1B15" w:rsidTr="00A369DB">
        <w:trPr>
          <w:trHeight w:val="2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504757.21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1270154.46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504792.82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1270181.96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504882.8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1270097.36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504910.15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1270055.52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504935.26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1270071.94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504907.91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1270113.78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504882.8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1270097.36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504855.45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1270139.2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504882.8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1270097.36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504907.91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1270113.78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504880.56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1270155.62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504855.45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1270139.2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504855.45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1270139.2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504880.56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1270155.62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504892.64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1270163.88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504863.53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1270189.67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504834.96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1270170.96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504855.45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1270139.2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295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505131.7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1270395.55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505106.64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1270363.79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505192.51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1270296.05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505217.57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1270327.82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505131.7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1270395.55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504784.54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1270217.22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504810.13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1270184.1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504843.96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1270206.5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504810.48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1270234.49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504784.54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1270217.22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297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504810.48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1270234.49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504760.37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1270276.61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504747.63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1270264.96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504784.54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1270217.22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504810.48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1270234.49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504747.63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1270264.96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504760.37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1270276.61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504717.19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1270324.31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504694.16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1270305.25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504742.21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1270272.07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504747.63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1270264.96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504644.3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1270370.61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504661.91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1270406.26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504630.66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1270421.77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504613.21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1270385.78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504644.3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1270370.61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300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504613.21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1270385.78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504630.66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1270421.77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504596.91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1270438.14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504579.46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1270402.15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504613.21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1270385.78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504508.46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1270481.24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504478.01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1270495.48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504454.44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1270462.39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504482.98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1270448.96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504508.46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1270481.24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504528.85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1270487.25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504546.29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1270523.24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504515.1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1270538.21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504492.4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1270504.75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504528.85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1270487.25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504528.85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1270487.25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504557.81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1270473.34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504575.26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1270509.33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504546.29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1270523.24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504528.85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1270487.25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304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504659.06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1270424.23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504676.51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1270460.22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504642.76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1270476.59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504625.31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1270440.6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504659.06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1270424.23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305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504723.36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1270355.5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504755.32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1270386.16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504727.27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1270415.51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504705.96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1270375.07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504723.36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1270355.5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306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504745.92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1270330.31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504777.06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1270360.5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504755.32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1270386.16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504723.36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1270355.5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504745.92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1270330.31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504767.71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1270306.58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504799.37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1270336.38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504777.06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1270360.5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504745.92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1270330.31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504767.71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1270306.58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504864.08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1270223.62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504894.53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1270263.26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504870.74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1270281.54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504840.29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1270241.9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504864.08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1270223.62</w:t>
            </w:r>
          </w:p>
        </w:tc>
      </w:tr>
      <w:tr w:rsidR="00233901" w:rsidRPr="008B1B15" w:rsidTr="00A369DB">
        <w:trPr>
          <w:trHeight w:val="24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309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504961.14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1270140.03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504993.32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1270178.28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504970.36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1270197.59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504938.18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1270159.34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504961.14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1270140.03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310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504961.14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1270140.03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738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504984.1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1270120.72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505016.28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1270158.97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504993.32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1270178.28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504961.14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1270140.03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504966.84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1270051.46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505009.09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1270067.37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504975.54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1270095.95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504947.7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1270080.79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504966.84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1270051.46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312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505016.28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1270158.97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505048.46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1270197.22</w:t>
            </w:r>
          </w:p>
        </w:tc>
      </w:tr>
      <w:tr w:rsidR="00233901" w:rsidRPr="008B1B15" w:rsidTr="00A369DB">
        <w:trPr>
          <w:trHeight w:val="24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505025.5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1270216.53</w:t>
            </w:r>
          </w:p>
        </w:tc>
      </w:tr>
      <w:tr w:rsidR="00233901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504993.32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1270178.28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505016.28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1270158.97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504993.32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1270178.28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505025.5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1270216.53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505002.54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1270235.84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504970.36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1270197.59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504993.32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1270178.28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504970.36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1270197.59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505002.54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1270235.84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504979.58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1270255.15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504947.4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1270216.9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504970.36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1270197.59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315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504870.74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1270281.54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504901.19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1270321.18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504877.4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1270339.46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504846.95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1270299.82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504870.74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1270281.54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316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504846.95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1270299.82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504877.4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1270339.46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504853.61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1270357.74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504823.16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1270318.1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504846.95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1270299.82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504755.32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1270386.16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504777.06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1270360.5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504809.02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1270390.93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504779.89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1270413.11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504755.32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1270386.16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127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504609.01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1270492.96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504626.46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1270528.95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504592.71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1270545.32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504575.26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1270509.33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504609.01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1270492.96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504574.92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1270570.51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504597.92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1270616.34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504568.11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1270622.09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504543.84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1270585.43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504574.92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1270570.51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320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504633.01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1270542.45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504650.46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1270578.44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504616.71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1270594.81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504599.26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1270558.82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504633.01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1270542.45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321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504802.73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1270515.81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504781.93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1270532.37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504746.49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1270458.23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504754.31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1270452.13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504778.52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1270483.97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504802.73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1270515.81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322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504814.01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1270406.73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504838.22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1270438.57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504808.37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1270461.27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504784.16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1270429.43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504814.01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1270406.73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323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504933.41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1270315.93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504957.62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1270347.77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504927.77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1270370.47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504903.56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1270338.63</w:t>
            </w:r>
          </w:p>
        </w:tc>
      </w:tr>
      <w:tr w:rsidR="00AE2609" w:rsidRPr="008B1B15" w:rsidTr="00A369DB">
        <w:trPr>
          <w:trHeight w:val="7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504933.41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1270315.93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505085.32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1270187.67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505117.5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1270225.92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505094.54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1270245.23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505062.36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1270206.98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505085.32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1270187.67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325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1270306.78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505029.73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1270338.98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505010.42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1270316.02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505025.66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1270303.16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505048.65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1270283.86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1270306.78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326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504897.92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1270393.17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504922.13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1270425.01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504892.28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1270447.71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504868.07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1270415.87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504897.92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1270393.17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504808.37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1270461.27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504832.58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1270493.11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504802.73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1270515.81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504778.52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1270483.97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504808.37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1270461.27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504840.78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1270548.59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504802.26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1270577.68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504788.26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1270546.18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504819.06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1270522.67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504840.78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1270548.59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329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504910.42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1270495.99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504874.96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1270522.77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504854.81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1270495.4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504888.83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1270469.44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504910.42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1270495.99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330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505138.87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1270266.95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505163.53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1270298.68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505136.18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1270320.53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505112.11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1270289.56</w:t>
            </w:r>
          </w:p>
        </w:tc>
      </w:tr>
      <w:tr w:rsidR="00AE260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505138.87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609" w:rsidRPr="008B1B15" w:rsidRDefault="00AE260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1270266.95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505165.63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1270244.34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505190.88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1270276.83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505163.53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1270298.68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505138.87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1270266.95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505165.63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1270244.34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505322.28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1270396.13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505338.98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1270472.19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505075.59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1270525.8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505048.86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1270446.96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505086.17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1270433.01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505071.81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1270391.26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892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505106.64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1270363.79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505131.7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1270395.55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505217.57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1270327.82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505192.51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1270296.05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505229.58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1270266.81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505250.39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1270293.13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505322.28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1270396.13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505048.86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1270446.96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505086.17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1270433.01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505071.81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1270391.26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505038.8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1270417.3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505048.86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1270446.96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505317.98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1270606.14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505319.28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1270652.73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505288.52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1270661.7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505284.29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1270616.96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505317.98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1270606.14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505319.28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1270652.73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505321.22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1270697.99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505293.14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1270704.93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505288.52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1270661.7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505319.28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1270652.73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505293.14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1270704.93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505297.48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1270748.08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505322.43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1270742.9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505321.22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1270697.99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505293.14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1270704.93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505269.33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1270670.46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505271.59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1270693.99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505210.13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1270709.18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505204.77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1270687.39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505269.33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1270670.46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505271.59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1270693.99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505274.13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1270718.7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505215.64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1270732.54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505210.13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1270709.18</w:t>
            </w:r>
          </w:p>
        </w:tc>
      </w:tr>
      <w:tr w:rsidR="006A64F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505271.59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4FC" w:rsidRPr="008B1B15" w:rsidRDefault="006A64FC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1270693.99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505274.13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1270718.7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505276.75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1270744.14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195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505221.82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1270757.85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505215.64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1270732.54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505274.13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1270718.7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340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505282.53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1270801.81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505285.86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1270833.88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505241.92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1270843.43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505234.7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1270812.48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505282.53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1270801.81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505289.4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1270868.86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505293.56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1270909.2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505259.36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1270916.42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505250.23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1270877.97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505289.4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1270868.86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505215.64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1270732.54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505186.53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1270739.43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505175.95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1270694.94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505204.77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1270687.39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505210.13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1270709.18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505215.64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1270732.54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505204.77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1270687.39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505175.95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1270694.94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505166.35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1270654.56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505195.11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1270645.76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505204.77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1270687.39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505097.45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1270680.64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505106.97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1270719.61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505078.46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1270728.99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505065.96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1270690.99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505097.45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1270680.64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345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505034.6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1270701.3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1270739.3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505015.75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1270749.61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505003.25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1270711.61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505034.6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1270701.3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505003.25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1270711.61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505015.75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1270749.61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504984.4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1270759.92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504971.9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1270721.92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505003.25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1270711.61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347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504971.9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1270721.92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504984.4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1270759.92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504953.05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1270770.22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504940.55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1270732.23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504971.9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1270721.92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504921.7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1270780.53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504934.12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1270818.28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504965.47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1270807.97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504953.05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1270770.22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504921.7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1270780.53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504984.4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1270759.92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504996.82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1270797.66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504965.47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1270807.97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504953.05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1270770.22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504984.4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1270759.92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350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1270739.3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505059.52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1270777.04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505028.17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1270787.35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505015.75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1270749.61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1270739.3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505078.46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1270728.99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505090.87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1270766.73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505059.52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1270777.04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1270739.3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505078.46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1270728.99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505090.87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1270766.73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505078.46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1270728.99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505106.97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1270719.61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505116.43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1270758.33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505090.87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1270766.73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505129.02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1270809.81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505091.5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1270821.38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1270788.99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505120.72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1270775.87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505129.02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1270809.81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354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505001.01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1270815.23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505011.2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1270846.14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504971.06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1270858.52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504961.11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1270828.35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505001.01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1270815.23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504961.11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1270828.35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504971.06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1270858.52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504927.61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1270871.92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504915.65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1270843.3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504961.11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1270828.35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504971.06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1270858.52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505011.2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1270846.14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505021.81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1270878.31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504981.44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1270889.99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504971.06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1270858.52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357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505129.02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1270809.81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505137.57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1270844.81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505102.57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1270854.94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505091.5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1270821.38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505129.02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1270809.81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358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505119.08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1270910.38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505108.49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1270871.97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505141.85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1270862.32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505151.42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1270901.46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505119.08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1270910.38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505016.85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1270898.49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505047.39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1270889.65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505057.78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1270927.29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505027.13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1270935.74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505016.85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1270898.49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360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504947.14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1270918.66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504986.3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1270907.33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504996.48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1270944.2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504961.8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1270953.76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504947.14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1270918.66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504996.48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1270944.2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505006.62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1270980.97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504976.46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1270988.84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504961.8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1270953.76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504996.48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1270944.2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504855.36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1270853.71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249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504839.8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1270816.01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504870.9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1270798.36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504886.47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1270836.06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504855.36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1270853.71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363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504839.8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1270816.01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504855.36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1270853.71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504824.68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1270871.12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504809.11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1270833.42</w:t>
            </w:r>
          </w:p>
        </w:tc>
      </w:tr>
      <w:tr w:rsidR="00D777F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504839.8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7F1" w:rsidRPr="008B1B15" w:rsidRDefault="00D777F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1270816.01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504905.35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1270881.79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504869.68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1270902.03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504857.71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1270873.06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504893.39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1270852.82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504905.35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1270881.79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504833.84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1270922.37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504869.68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1270902.03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504881.64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1270930.99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504845.8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1270951.33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504833.84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1270922.37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504860.17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1270963.87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504870.47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1270988.82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504820.51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1271008.56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504813.09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1270990.59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504860.17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1270963.87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504296.7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1270118.02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504389.41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1270257.19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504253.76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1270348.97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504240.51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1270315.48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504217.85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1270056.68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504220.86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1270041.53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504284.82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1270127.33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504296.7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1270118.02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506776.37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1268468.18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506756.99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1268442.68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506736.22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1268415.35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506715.46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1268388.03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506694.69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1268360.7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506673.93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1268333.38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506665.44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1268322.21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506646.5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1268297.29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506626.11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1268270.46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highlight w:val="yellow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highlight w:val="yellow"/>
                <w:lang w:eastAsia="ru-RU" w:bidi="ar-SA"/>
              </w:rPr>
              <w:t>417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highlight w:val="yellow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506605.78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highlight w:val="yellow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1268243.7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highlight w:val="yellow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highlight w:val="yellow"/>
                <w:lang w:eastAsia="ru-RU" w:bidi="ar-SA"/>
              </w:rPr>
              <w:t>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highlight w:val="yellow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506621.72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1268231.63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506641.03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1268257.03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506660.92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1268283.21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506680.64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1268309.16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506684.32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1268314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506701.12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1268336.11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506719.22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1268359.93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506737.44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1268383.9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506755.6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1268407.8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506773.72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1268431.63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506791.88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1268455.54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506803.99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1268471.47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506410.99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1268791.68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506408.78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1268788.97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506400.57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1268778.89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506398.6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1268775.97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506422.78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1268756.28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506446.95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1268736.58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506498.09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1268694.91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506532.43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1268666.93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506547.95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1268654.29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506580.07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1268628.12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506612.18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1268601.95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506627.71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1268589.3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506660.41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1268562.66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506693.12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1268536.01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506708.63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1268523.37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506742.46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1268495.81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506776.37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1268468.18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506535.54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1268295.82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506556.57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1268323.47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506577.41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1268350.86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506598.61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1268378.72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506604.34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1268386.26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506625.1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1268413.59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506645.87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1268440.91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506666.64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1268468.24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506687.4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1268495.56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506708.63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1268523.37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506693.12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1268536.01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506672.89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1268509.38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506651.38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1268481.07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506629.86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1268452.76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447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506608.35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1268424.45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506586.83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1268396.13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506582.87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1268390.93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506561.81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1268363.21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506540.5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1268335.18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506519.59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1268307.66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506535.54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1268295.82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highlight w:val="yellow"/>
                <w:lang w:eastAsia="ru-RU" w:bidi="ar-SA"/>
              </w:rPr>
              <w:t>370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506451.84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1268357.93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506473.33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1268386.2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506494.64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1268414.24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506516.19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1268442.61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506519.86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1268447.43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506541.18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1268475.49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506562.7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1268503.8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506584.21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1268532.11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506605.73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1268560.43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506627.71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1268589.3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506612.18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1268601.95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506591.58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1268574.84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506569.65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1268546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506547.73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1268517.15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506525.81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1268488.31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506504.06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1268459.68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506500.39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1268454.86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506478.58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1268426.16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506456.94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1268397.68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506435.73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1268369.78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506451.84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1268357.93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506368.63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1268418.29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506391.04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1268447.78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506413.14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1268476.86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506434.96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1268505.57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506438.61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1268510.41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506459.89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1268538.4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506481.81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1268567.25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506503.73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1268596.1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506525.65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1268624.94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506547.95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1268654.29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506532.43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1268666.93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506513.8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1268642.37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506496.87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1268620.09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506469.33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1268583.86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506445.05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1268551.9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506422.82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1268522.65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377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506419.15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1268517.82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506396.88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1268488.51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506374.71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1268459.34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506352.52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1268430.11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506368.63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1268418.29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506271.75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1268489.77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506340.84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1268580.69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506482.4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1268707.7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506498.09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1268694.91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506473.59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1268672.93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506452.38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1268653.9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506417.89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1268622.95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506387.47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1268595.66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506360.2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1268571.19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506355.62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1268567.07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506332.87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1268537.14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506310.75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1268508.03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506287.84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1268477.89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506271.75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1268489.77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506446.95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1268736.58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506415.99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1268705.41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506396.3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1268685.59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506376.09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1268665.25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506353.4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1268642.41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506330.41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1268619.28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506309.74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1268598.47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506305.11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1268593.81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506285.26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1268573.83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506265.41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1268553.85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506231.36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1268519.58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506247.63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1268507.57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506462.53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1268723.88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506446.95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1268736.58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506002.43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1268688.66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506018.89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1268709.84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506035.34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1268731.03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506039.06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1268735.82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506058.92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1268761.39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506080.81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1268789.58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506102.71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1268817.78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506119.02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1268838.77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506121.24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1268848.57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506128.87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1268882.22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321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506133.73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1268891.14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506145.58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1268912.89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506158.22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1268936.08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506171.63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1268960.68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506132.35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1268992.91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506116.84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1269005.55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506078.2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1269037.05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506039.77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1269068.53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506024.23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1269081.26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505987.06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1269111.71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505949.87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1269142.17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505934.39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1269154.85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505893.64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1269188.24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505853.34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1269222.02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505837.91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1269234.84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505798.42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1269265.51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505758.93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1269296.18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505743.13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1269308.45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505664.16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1269369.79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505648.36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1269382.05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505608.87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1269412.72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505569.38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1269443.39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505562.99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1269468.02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505539.77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1269494.7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505525.46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1269523.22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505518.18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1269537.73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505500.18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1269549.92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505501.09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1269589.78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505503.57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1269628.41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505523.28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1269620.24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505528.14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1269582.78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505537.1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1269544.59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505556.51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1269505.91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505604.95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1269450.23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505669.55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1269391.92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505756.36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1269324.83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505866.01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1269237.69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506094.44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1269049.59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506197.12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1268965.66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506147.75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1268875.09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506137.53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1268830.02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506124.51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1268813.24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506103.25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1268785.9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506087.35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1268765.42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506071.41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1268744.88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506055.47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1268724.34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339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506051.74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1268719.55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506035.18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1268698.22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506018.53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1268676.78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506002.43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1268688.66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505934.83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1268738.59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505950.62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1268758.92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505966.41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1268779.25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505970.13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1268784.05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505992.56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1268812.92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506014.46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1268841.12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506036.35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1268869.31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506058.25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1268897.51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506083.61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1268930.16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506098.51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1268949.35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506114.58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1268970.03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506132.35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1268992.91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506116.84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1269005.55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506099.45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1268983.16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506080.96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1268959.35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506062.47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1268935.55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506043.98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1268911.74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506025.5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1268887.94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506007.01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1268864.14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505988.52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1268840.33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505970.03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1268816.53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505953.58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1268795.63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1268790.73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505934.4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1268770.65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505918.74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1268750.48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505934.83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1268738.59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505838.66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1268809.62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505853.54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1268828.78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505868.36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1268847.86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505872.08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1268852.65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505891.44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1268877.57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505909.92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1268901.38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505928.41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1268925.18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505946.9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1268948.98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505965.39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1268972.79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505983.87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1268996.59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506002.36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1269020.4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506020.85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1269044.2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506039.77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1269068.53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506024.23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1269081.26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552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506006.27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1269058.06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505987.13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1269033.41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1269008.77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505948.86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1268984.13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505929.72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1268959.49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505910.58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1268934.85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505891.45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1268910.21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505872.31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1268885.57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505855.67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1268864.14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505851.95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1268859.34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505837.29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1268840.46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505822.57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1268821.5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505838.66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1268809.62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1268878.64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505759.16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1268896.61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505773.07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1268914.53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505776.8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1268919.32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505796.38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1268944.54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505815.52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1268969.18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505834.65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1268993.82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505853.79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1269018.46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505872.93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1269043.1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505892.07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1269067.74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505911.2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1269092.39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505930.34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1269117.03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505949.87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1269142.17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505934.39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1269154.85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505918.33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1269134.19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505900.85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1269111.68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505883.37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1269089.17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505865.89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1269066.66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505848.41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1269044.15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505830.93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1269021.64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505813.45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1268999.14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505795.96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1268976.63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505778.48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1268954.12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505760.78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1268931.31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505757.06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1268926.52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1268908.55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505729.11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1268890.53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1268878.64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505644.41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1268953.09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505659.41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1268972.39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505674.52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1268991.57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505678.1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1268996.46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505695.35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1269018.68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505712.83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1269041.19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505730.31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1269063.7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505747.79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1269086.21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505765.28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1269108.72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505782.76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1269131.23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505800.24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1269153.74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505817.72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1269176.24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1269198.75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505853.34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1269222.02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505837.91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1269234.84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505819.51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1269211.15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505801.1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1269187.45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505782.7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1269163.76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505764.3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1269140.07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1269116.37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505733.63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1269100.58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505715.82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1269077.64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505698.01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1269054.71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505680.19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1269031.77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505662.38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1269008.84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505658.67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1269004.06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505643.49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1268984.51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505628.31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1268964.97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505644.41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1268953.09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379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380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505477.37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1269324.93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505495.78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1269348.62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505514.18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1269372.31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505532.58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1269396.01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505550.98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1269419.7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505569.38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1269443.39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505562.99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1269468.02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505553.59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1269455.67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505535.18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1269431.97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505516.78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1269408.27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505498.38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1269384.58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505486.11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1269368.78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505461.58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1269337.19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505477.37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1269324.93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383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505486.11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1269368.78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847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505459.5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1269389.46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505432.88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1269410.13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505391.54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1269442.24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505371.53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1269457.77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505394.14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1269480.81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505409.22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1269496.17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505430.43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1269517.78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505451.62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1269539.37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505465.76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1269553.77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505501.09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1269589.78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505500.18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1269549.92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505474.61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1269517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505456.21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1269493.31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505437.8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1269469.61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505419.4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1269445.92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505458.89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1269415.25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505498.38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1269384.58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505486.11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1269368.78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505465.76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1269553.77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505451.62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1269539.37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505411.61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1269569.37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505371.6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1269599.36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505331.6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1269629.35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505326.63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1269633.07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505334.95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1269651.83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1269639.72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505375.09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1269621.73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505399.09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1269603.74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505423.09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1269585.75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505447.09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1269567.76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505465.76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1269553.77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505394.14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1269480.81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505409.22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1269496.17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505375.62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1269521.36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505335.61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1269551.35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505301.06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1269577.26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505292.02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1269557.37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505319.77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1269536.57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505343.77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1269518.57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505367.77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1269500.58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505394.14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1269480.81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505393.19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1269356.52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505362.74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1269379.36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846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505326.13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1269406.81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505272.97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1269446.66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505266.93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1269451.19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505249.65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1269464.14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505230.66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1269422.38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505271.66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1269422.65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505274.78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1269420.31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505298.78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1269402.31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505322.79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1269384.31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505346.79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1269366.31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505381.29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1269340.45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505393.19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1269356.52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388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505167.61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1269696.46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505188.53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1269669.25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505206.82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1269645.47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505225.11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1269621.68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505243.4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1269597.9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505250.82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1269588.25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505275.52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1269569.26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505284.06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1269588.06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505261.99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1269606.55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505235.95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1269640.39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505217.66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1269664.18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505199.37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1269687.96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505182.46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1269709.95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505167.61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1269696.46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505231.86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1269473.15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505203.12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1269486.21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505182.11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1269513.53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505163.83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1269537.31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505145.54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1269561.1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505127.25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1269584.88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505108.96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1269608.67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505090.68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1269632.45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505064.91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1269665.96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505035.5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1269671.41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505043.85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1269660.55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505062.14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1269636.77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505080.43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1269612.99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505098.7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1269589.19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505117.01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1269565.42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505135.29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1269541.64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505153.58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1269517.85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505171.87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1269494.06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505193.59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1269465.81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505222.81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1269454.33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505231.86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1269473.15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390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391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504930.03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1269610.33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504906.83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1269642.19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504889.16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1269666.47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504874.27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1269686.91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504861.56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1269704.37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504857.71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1269709.67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504852.5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1269716.84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504878.55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1269723.89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504884.02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1269716.39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504933.09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1269649.04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504943.47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1269627.36</w:t>
            </w:r>
          </w:p>
        </w:tc>
      </w:tr>
      <w:tr w:rsidR="004C40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504930.03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DE" w:rsidRPr="008B1B15" w:rsidRDefault="004C40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1269610.33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504963.02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1269612.91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504958.29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1269607.75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504944.43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1269590.12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504922.81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1269557.56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504906.04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1269539.66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504894.45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1269518.72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val="en-US" w:eastAsia="ru-RU" w:bidi="ar-SA"/>
              </w:rPr>
              <w:t>1920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504888.57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1269507.61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val="en-US" w:eastAsia="ru-RU" w:bidi="ar-SA"/>
              </w:rPr>
              <w:t>1921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504868.58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1269521.4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504872.62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1269529.15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504875.78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1269533.58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504890.16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1269553.93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504901.72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1269570.29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504918.05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1269593.37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504930.03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1269610.33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504943.47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1269627.36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504948.71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1269633.99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504963.02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1269612.91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504624.67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1270036.92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504615.81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1270030.93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504717.81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1269829.05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504705.65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1269815.74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504700.75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1269813.27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504662.13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1269895.03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504648.22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1269924.59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504624.69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1269970.09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1800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504610.3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1270000.23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504594.54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1270029.41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504557.47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1270004.47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504551.96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1270019.3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504586.17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1270041.86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504609.8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1270055.95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504624.67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1270036.92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504520.95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1269904.4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504520.52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1269904.96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504491.11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1269943.31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504460.78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1269983.05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504430.45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1270022.79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504399.39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1270046.99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504362.35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1270075.69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504318.11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1270110.5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504312.91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1270102.36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504317.4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1270098.37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504423.28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1270015.7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504475.67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1269947.17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504515.37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1269901.26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504520.95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1269904.4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504296.18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1270117.23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504296.7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1270118.02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504389.41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1270257.19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504406.06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1270242.77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504388.63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1270216.2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504366.06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1270181.8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504357.39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1270171.14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504329.92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1270129.01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504318.11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1270110.5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504312.91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1270102.36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504296.18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1270117.23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504579.01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1269939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504570.64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1269951.45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504573.51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1269953.38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504564.4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1269971.65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504548.63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1269999.8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504530.43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1270023.65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504512.23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1270047.5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504494.03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1270071.35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504480.55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1270086.97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504470.42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1270093.72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504450.79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1270107.34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1889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504430.97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1270120.75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504406.18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1270137.64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504381.39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1270154.53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504357.39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1270171.14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504366.06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1270181.8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504389.96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1270165.16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504414.75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1270148.27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504439.54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1270131.38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504464.33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1270114.49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504489.12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1270097.6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504500.74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1270086.01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504509.75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1270074.92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504531.34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1270046.72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504551.96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1270019.3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504557.47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1270004.47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504573.15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1269975.15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504581.72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1269958.91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504583.08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1269959.82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504591.46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1269947.37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504579.01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1269939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504642.5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1270045.14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504658.92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1270020.03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504675.34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1269994.92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504691.76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1269969.81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504709.62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1269946.95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504727.83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1269921.57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504742.93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1269901.96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504760.37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1269876.6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504744.8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1269865.14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504675.87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1269958.78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504624.67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1270036.92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504609.8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1270055.95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504557.34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1270118.85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504541.63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1270136.85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504533.43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1270144.87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504525.53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1270151.87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504406.06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1270242.77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504389.41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1270257.19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504312.16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1270309.46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504325.23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1270328.77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504351.78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1270311.02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504383.4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1270289.23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504401.99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1270276.42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504435.99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1270243.11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504465.62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1270220.68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1692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504489.67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1270202.74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504513.72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1270184.8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504537.77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1270166.86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504546.65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1270158.99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504555.7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1270150.13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504564.5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1270140.55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504572.21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1270131.22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504590.54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1270107.46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504608.87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1270083.7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504624.41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1270063.96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504642.5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1270045.14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399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505066.01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1270583.21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505052.27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1270543.12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505015.47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1270422.33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505012.64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1270418.77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504990.93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1270391.54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504981.83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1270379.61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504957.62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1270347.77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504933.41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1270315.93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504924.98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1270302.9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504894.53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1270263.26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504864.08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1270223.62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504843.96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1270206.5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504810.13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1270184.1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504792.82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1270181.96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504757.21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1270154.46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504721.6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1270126.96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504706.38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1270120.98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504666.79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1270090.46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504624.41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1270063.96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504642.5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1270045.14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504684.34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1270072.49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504726.18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1270099.84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504738.73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1270108.05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504780.57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1270135.4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504822.41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1270162.75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504834.96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1270170.96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504863.53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1270189.67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504882.57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1270206.62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504912.09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1270245.85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504942.96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1270286.29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504952.39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1270298.96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504983.12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1270338.24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505001.79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1270362.36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505009.93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1270375.87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1470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505032.1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1270403.7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505038.8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1270417.3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505048.86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1270446.96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505075.59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1270525.8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505092.3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1270579.91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505066.01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1270583.21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400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504838.48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1270661.61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504802.26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1270577.68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504788.26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1270546.18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504781.93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1270532.37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504746.49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1270458.23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504740.4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1270443.44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504727.27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1270415.51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504705.96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1270375.07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504688.64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1270356.08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504678.09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1270342.89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504652.24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1270334.07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504634.16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1270328.3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504603.15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1270317.37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504554.43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1270297.48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504534.42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1270294.04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504477.13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1270274.36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504435.99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1270243.11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504401.99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1270276.42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504448.65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1270292.3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504467.59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1270298.75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504538.09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1270323.21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504563.63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1270330.82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504605.38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1270344.95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504636.26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1270355.6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1270364.21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504682.2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1270388.89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504684.74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1270394.52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504692.81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1270407.86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504710.26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1270443.85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504727.71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1270479.84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504734.26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1270493.34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504751.71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1270529.33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504775.19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1270578.47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504781.82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1270593.23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504817.3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1270674.02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504838.48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1270661.61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504781.82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1270593.23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504547.68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1270642.77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1688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504325.23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1270328.77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504351.78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1270311.02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504372.5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1270340.77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504371.48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1270359.91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504395.02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1270394.45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504400.71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1270391.72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504418.78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1270418.23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1270430.76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504449.34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1270464.79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504454.44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1270462.39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504478.01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1270495.48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504492.4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1270504.75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504515.1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1270538.21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504508.19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1270541.53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504525.64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1270577.52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504543.84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1270585.43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504568.11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1270622.09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504597.92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1270616.34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504627.45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1270610.65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504672.24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1270600.86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1270592.23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504746.38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1270584.77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504775.19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1270578.47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504781.82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1270593.23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504467.59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1270298.75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504448.65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1270292.3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504404.92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1270320.14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504372.5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1270340.77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504371.48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1270359.91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504394.91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1270345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504417.66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1270330.52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504440.08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1270316.25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504463.24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1270301.9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504467.59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1270298.75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504534.42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1270294.04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504554.43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1270297.48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504592.09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1270269.76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504618.8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1270249.87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504640.2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1270232.4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504660.55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1270206.04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504680.9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1270179.68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504701.25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1270153.32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504721.6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1270126.96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504706.38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1270120.98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504688.05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1270144.74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504669.72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1270168.5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504651.39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1270192.26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504633.06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1270216.02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504609.17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1270238.34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504585.12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1270256.28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504561.07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1270274.22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504537.02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1270292.16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504534.42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1270294.04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504853.62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1269936.26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504836.94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1269925.93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504822.61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1269947.81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504808.28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1269974.29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504791.86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1269999.4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504775.44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1270024.51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504759.02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1270049.62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504742.6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1270074.73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504726.18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1270099.84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504738.73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1270108.05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504755.15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1270082.94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504771.57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1270057.83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504787.99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1270032.72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504804.41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1270007.61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504820.83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1269982.5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504839.35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1269958.76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504853.62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1269936.26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504939.91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1270010.23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504910.15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1270055.52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504882.8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1270097.36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504855.45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1270139.2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504834.96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1270170.96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504822.41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1270162.75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504838.83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1270137.64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504855.25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1270112.53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504871.67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1270087.42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504888.09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1270062.31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504904.51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1270037.2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504925.07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1270005.76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504939.91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1270010.23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504792.82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1270181.96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504810.13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1270184.1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504784.54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1270217.22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504747.63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1270264.96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504742.21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1270272.07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504694.16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1270305.25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504652.24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1270334.07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504634.16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1270328.3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504661.5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1270309.29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504697.67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1270284.31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504731.77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1270261.04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504752.12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1270234.68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504772.47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1270208.32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504792.82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1270181.96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504563.63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1270330.82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504605.38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1270344.95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504595.76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1270349.79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504562.01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1270366.16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504528.26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1270382.53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504495.45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1270398.44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504462.85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1270414.71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1270430.76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504418.78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1270418.23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504453.16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1270401.73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504487.21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1270385.39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1270365.82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504571.9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1270344.73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504563.63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1270330.82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504478.01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1270495.48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504492.4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1270504.75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504528.85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1270487.25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504557.81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1270473.34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504591.56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1270456.97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504625.31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1270440.6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504659.06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1270424.23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504692.81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1270407.86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504684.74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1270394.52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504661.91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1270406.26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504630.66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1270421.77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504596.91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1270438.14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504563.16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1270454.51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504540.64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1270465.64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504508.46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1270481.24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504478.01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1270495.48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409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504843.96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1270206.5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504864.08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1270223.62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504840.29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1270241.9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1445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504817.5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1270262.01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504793.15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1270282.44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504767.71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1270306.58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504745.92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1270330.31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504723.36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1270355.5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504705.96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1270375.07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504688.64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1270356.08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504717.19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1270324.31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504760.37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1270276.61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504810.48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1270234.49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504843.96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1270206.5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410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505351.07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1270547.42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505351.41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1270533.63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505338.98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1270472.19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505322.28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1270396.13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505250.39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1270293.13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505229.58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1270266.81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505218.22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1270254.98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505192.38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1270221.74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505182.73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1270210.26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505163.42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1270187.3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505131.24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1270149.05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505117.34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1270139.29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505085.16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1270101.04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505052.98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1270062.79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505030.02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1270082.1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505007.06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1270101.41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504984.1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1270120.72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504961.14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1270140.03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504938.18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1270159.34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504915.22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1270178.65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504897.95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1270194.31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504882.57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1270206.62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504863.53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1270189.67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504892.64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1270163.88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504915.88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1270129.51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504927.06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1270136.72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504975.54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1270095.95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505009.09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1270067.37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505033.95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1270044.99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505036.83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1270043.11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505085.72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1270068.49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505138.51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1270121.75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505265.16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1270282.1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505330.69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1270375.98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1856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505340.79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1270422.13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505367.75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1270545.32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505351.07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1270547.42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504942.96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1270286.29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504952.39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1270298.96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504970.52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1270284.22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504993.48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1270264.91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505016.44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1270245.6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505039.4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1270226.29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505062.36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1270206.98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505085.32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1270187.67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505108.28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1270168.36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505131.24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1270149.05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505117.34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1270139.29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505094.38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1270158.6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505071.42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1270177.91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505048.46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1270197.22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505025.5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1270216.53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505002.54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1270235.84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504979.58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1270255.15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504962.09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1270269.98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504942.96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1270286.29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504924.98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1270302.9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504901.19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1270321.18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504877.4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1270339.46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504853.61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1270357.74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504832.07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1270373.55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504809.02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1270390.93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504779.89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1270413.11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504740.4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1270443.44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504746.49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1270458.23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504754.31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1270452.13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504784.16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1270429.43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504814.01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1270406.73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504843.86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1270384.03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504873.71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1270361.33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504903.56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1270338.63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504933.41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1270315.93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504924.98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1270302.9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504525.64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1270577.52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504543.84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1270585.43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504574.92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1270570.51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504599.26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1270558.82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504633.01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1270542.45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504666.76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1270526.08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504700.51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1270509.71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504734.26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1270493.34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504727.71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1270479.84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504693.96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1270496.21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504660.21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1270512.58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504626.46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1270528.95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504592.71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1270545.32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504559.18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1270561.42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504525.64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1270577.52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504981.83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1270379.61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504951.98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1270402.31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504922.13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1270425.01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504892.28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1270447.71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504862.43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1270470.41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504832.58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1270493.11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504802.73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1270515.81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504781.93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1270532.37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504788.26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1270546.18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504819.06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1270522.67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504854.81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1270495.4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504888.83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1270469.44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504923.69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1270442.84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504957.53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1270417.02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504990.93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1270391.54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504981.83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1270379.61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505001.79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1270362.36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505009.93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1270375.87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505031.83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1270357.37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505058.59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1270334.77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505085.36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1270312.16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505112.11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1270289.56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505138.87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1270266.95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505165.63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1270244.34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505192.38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1270221.74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505182.73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1270210.26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505144.48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1270242.44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505106.23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1270274.62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1270306.78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505029.73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1270338.98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505001.79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1270362.36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505218.22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1270254.98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862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505229.58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1270266.81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505192.51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1270296.05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505106.64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1270363.79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505071.81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1270391.26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505038.8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1270417.3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505032.1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1270403.7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505054.14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1270386.08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505081.49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1270364.23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505108.84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1270342.38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505136.18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1270320.53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505163.53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1270298.68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505190.88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1270276.83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505218.22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1270254.98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419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420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504784.62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1270914.54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504762.25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1270906.55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504793.05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1270889.07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504824.68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1270871.12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504855.36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1270853.71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504886.47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1270836.06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504893.39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1270852.82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504857.71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1270873.06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504821.87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1270893.4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504784.62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1270914.54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504908.69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1270826.64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504915.65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1270843.3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504961.11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1270828.35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505001.01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1270815.23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505040.91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1270802.11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1270788.99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505120.72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1270775.87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505116.43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1270758.33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505090.87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1270766.73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505059.52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1270777.04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505028.17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1270787.35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504996.82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1270797.66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504965.47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1270807.97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504934.12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1270818.28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504908.69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1270826.64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505166.35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1270654.56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505175.95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1270694.94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213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505186.53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1270739.43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505196.88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1270782.99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505207.85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1270829.14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505218.68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1270874.7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505230.27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1270923.44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505210.18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1270928.1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505199.59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1270882.44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505188.87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1270836.28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505177.56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1270787.57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505167.43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1270743.95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505157.2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1270699.86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1270660.17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505166.35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1270654.56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505284.29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1270616.96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505288.52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1270661.7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505293.14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1270704.93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505297.48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1270748.08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505300.19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1270774.97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505303.14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1270804.29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505306.27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1270835.34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505309.63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1270868.67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505313.37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1270905.79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505293.56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1270909.2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505289.4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1270868.86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505285.86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1270833.88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505282.53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1270801.81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505279.47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1270771.54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505276.75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1270744.14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505274.13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1270718.7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505271.59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1270693.99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505269.33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1270670.46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505260.96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1270625.61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505284.29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1270616.96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504940.16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1270901.94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504947.14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1270918.66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504986.3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1270907.33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505016.85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1270898.49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505047.39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1270889.65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505077.94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1270880.81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505108.49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1270871.97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505141.85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1270862.32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505137.57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1270844.81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505102.57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1270854.94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505062.19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1270866.62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265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505021.81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1270878.31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504981.44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1270889.99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504940.16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1270901.94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504808.55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1270972.47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504813.09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1270990.59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504860.17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1270963.87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504895.89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1270943.6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504924.23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1270927.52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504917.31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1270910.75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504881.64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1270930.99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504845.8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1270951.33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1498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504808.55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1270972.47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(1)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</w:rPr>
              <w:t>1726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504653.56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1270804.71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1727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504787.13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1271009.04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1728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504823.77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1271049.74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1729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504839.13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1271046.86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504898.4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1271032.93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1731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504962.14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1271014.44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1732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504981.4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1271009.11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1733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505174.02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1270959.41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1734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505181.72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1270957.53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1735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505241.36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1270943.01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505350.91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1270916.34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505350.85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1270897.83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505313.37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1270905.79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505293.56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1270909.2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505259.36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1270916.42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505230.27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1270923.44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505210.18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1270928.1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505180.96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1270934.88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505161.29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1270940.26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1736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505129.7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1270948.87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1737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505098.93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1270956.9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1738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505068.16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1270964.92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1739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505037.39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1270972.95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259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505006.62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1270980.97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504976.46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1270988.84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1723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504952.66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1270996.38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1740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504920.86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1271004.08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504880.78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1271013.78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1742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504827.95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1271026.57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  <w:lang w:val="en-US"/>
              </w:rPr>
              <w:t>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504820.51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1271008.56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  <w:lang w:val="en-US"/>
              </w:rPr>
              <w:t>278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504813.09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1270990.59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  <w:lang w:val="en-US"/>
              </w:rPr>
              <w:lastRenderedPageBreak/>
              <w:t>1498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504808.55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1270972.47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1743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504796.59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1270943.51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  <w:lang w:val="en-US"/>
              </w:rPr>
              <w:t>1494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504784.62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1270914.54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  <w:lang w:val="en-US"/>
              </w:rPr>
              <w:t>1495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504762.25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1270906.55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1744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504746.69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1270868.84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  <w:lang w:val="en-US"/>
              </w:rPr>
              <w:t>1752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504731.12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1270831.12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  <w:lang w:val="en-US"/>
              </w:rPr>
              <w:t>1751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504704.56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1270846.19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  <w:lang w:val="en-US"/>
              </w:rPr>
              <w:t>1750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504694.34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1270830.56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  <w:lang w:val="en-US"/>
              </w:rPr>
              <w:t>1745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504670.83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1270794.59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  <w:lang w:val="en-US"/>
              </w:rPr>
              <w:t>1726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504653.56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1270804.71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(</w:t>
            </w:r>
            <w:r w:rsidRPr="008B1B15">
              <w:rPr>
                <w:color w:val="000000"/>
                <w:sz w:val="20"/>
                <w:szCs w:val="20"/>
                <w:lang w:val="en-US" w:eastAsia="ru-RU" w:bidi="ar-SA"/>
              </w:rPr>
              <w:t>2</w:t>
            </w: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val="en-US" w:eastAsia="ru-RU" w:bidi="ar-SA"/>
              </w:rPr>
              <w:t>1725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</w:rPr>
              <w:t>504568.67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1270638.33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val="en-US" w:eastAsia="ru-RU" w:bidi="ar-SA"/>
              </w:rPr>
              <w:t>1748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504654.39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1270769.45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val="en-US" w:eastAsia="ru-RU" w:bidi="ar-SA"/>
              </w:rPr>
              <w:t>1747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504637.1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1270779.57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val="en-US" w:eastAsia="ru-RU" w:bidi="ar-SA"/>
              </w:rPr>
              <w:t>1698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504547.68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1270642.77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val="en-US" w:eastAsia="ru-RU" w:bidi="ar-SA"/>
              </w:rPr>
              <w:t>1725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</w:rPr>
              <w:t>504568.67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1270638.33</w:t>
            </w:r>
          </w:p>
        </w:tc>
      </w:tr>
      <w:tr w:rsidR="00472C1F" w:rsidRPr="008B1B15" w:rsidTr="00A369DB">
        <w:trPr>
          <w:trHeight w:val="24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427</w:t>
            </w:r>
          </w:p>
        </w:tc>
      </w:tr>
      <w:tr w:rsidR="00472C1F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505250.39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1270293.13</w:t>
            </w:r>
          </w:p>
        </w:tc>
      </w:tr>
      <w:tr w:rsidR="00472C1F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505217.57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1270327.82</w:t>
            </w:r>
          </w:p>
        </w:tc>
      </w:tr>
      <w:tr w:rsidR="00472C1F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505192.51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1270296.05</w:t>
            </w:r>
          </w:p>
        </w:tc>
      </w:tr>
      <w:tr w:rsidR="00472C1F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505229.58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1270266.81</w:t>
            </w:r>
          </w:p>
        </w:tc>
      </w:tr>
      <w:tr w:rsidR="00472C1F" w:rsidRPr="008B1B15" w:rsidTr="00A369DB">
        <w:trPr>
          <w:trHeight w:val="225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505250.39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1270293.13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428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505572.15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1269251.32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505633.48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1269330.29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505712.46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1269268.96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505651.13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1269189.98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505572.15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1269251.32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429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504829.44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1270701.67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504848.49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1270745.07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504855.33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1270760.64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504870.9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1270798.36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504886.47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1270836.06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504893.39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1270852.82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504905.35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1270881.79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504917.31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1270910.75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504924.23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1270927.52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504938.45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1270961.96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504952.66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1270996.38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504976.46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1270988.84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504961.8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1270953.76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504947.14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1270918.66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504940.16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1270901.94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504927.61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1270871.92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504915.65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1270843.3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504908.69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1270826.64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1871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504893.32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1270789.86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504877.85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1270752.84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504869.51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1270733.52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504850.45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1270689.36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504829.44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1270701.67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430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505101.27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1270609.02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505114.02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1270651.57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505119.24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1270668.97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505128.18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1270707.48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505138.24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1270750.86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505148.37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1270794.47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505159.64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1270843.06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505170.36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1270889.22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505180.96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1270934.88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505161.29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1270940.26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505151.42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1270901.46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505141.85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1270862.32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505137.57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1270844.81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505129.02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1270809.81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505120.72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1270775.87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505116.43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1270758.33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505106.97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1270719.61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505097.45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1270680.64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505090.73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1270659.2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505075.99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1270612.2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505101.27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1270609.02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505369.75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1270575.31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505369.3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1270591.75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505369.1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1270891.35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505439.82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1270874.67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505464.65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1270988.11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val="en-US" w:eastAsia="ru-RU" w:bidi="ar-SA"/>
              </w:rPr>
              <w:t>1943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505444.8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1270993.04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val="en-US" w:eastAsia="ru-RU" w:bidi="ar-SA"/>
              </w:rPr>
              <w:t>1944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505424.05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1270898.54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505350.91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1270916.34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505350.85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1270897.83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505350.73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1270861.04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505350.62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1270827.42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505350.51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1270795.7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505350.41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1270765.69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505350.32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1270737.11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505350.17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1270690.87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505349.92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1270643.8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505349.85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1270596.07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505350.31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1270577.75</w:t>
            </w:r>
          </w:p>
        </w:tc>
      </w:tr>
      <w:tr w:rsidR="00472C1F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1826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505369.75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C1F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1270575.31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432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506124.51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1268813.24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506146.63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1268793.26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506195.84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1268750.77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506282.49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1268852.45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506180.52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1268935.23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506147.75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1268875.09</w:t>
            </w:r>
          </w:p>
        </w:tc>
      </w:tr>
      <w:tr w:rsidR="0023390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506137.53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8B1B15" w:rsidRDefault="0023390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1268830.02</w:t>
            </w:r>
          </w:p>
        </w:tc>
      </w:tr>
      <w:tr w:rsidR="00D32C5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C5C" w:rsidRPr="008B1B15" w:rsidRDefault="00D32C5C" w:rsidP="00EC4FF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C5C" w:rsidRPr="008B1B15" w:rsidRDefault="00D32C5C" w:rsidP="00EC4FF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506124.51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C5C" w:rsidRPr="008B1B15" w:rsidRDefault="00D32C5C" w:rsidP="00EC4FF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1268813.24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433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(1)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</w:p>
        </w:tc>
      </w:tr>
      <w:tr w:rsidR="00330D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DDE" w:rsidRPr="008B1B15" w:rsidRDefault="00330D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val="en-US" w:eastAsia="ru-RU" w:bidi="ar-SA"/>
              </w:rPr>
              <w:t>1915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DDE" w:rsidRPr="008B1B15" w:rsidRDefault="00330D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505305.17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DDE" w:rsidRPr="008B1B15" w:rsidRDefault="00330D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1269204.02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505315.89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1269218.49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505341.55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1269253.15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505359.4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1269277.26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505377.26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1269301.38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505395.11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1269325.5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505412.97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1269349.62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505452.46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1269318.95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505476.15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1269300.54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505499.84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1269282.14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505523.54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1269263.74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505563.03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1269233.07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505658.77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1269158.71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505692.84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1269132.26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505733.63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1269100.58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505745.9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1269116.37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505706.41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1269147.04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505666.92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1269177.71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505685.32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1269201.41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353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505703.72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1269225.1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505722.13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1269248.79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505740.53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1269272.49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505758.93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1269296.18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505743.13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1269308.45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val="en-US" w:eastAsia="ru-RU" w:bidi="ar-SA"/>
              </w:rPr>
              <w:t>1806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505712.46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1269268.96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505651.13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1269189.98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505572.15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1269251.32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val="en-US" w:eastAsia="ru-RU" w:bidi="ar-SA"/>
              </w:rPr>
              <w:t>1805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505633.48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1269330.29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505664.16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1269369.79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505648.36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1269382.05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505629.96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1269358.36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505611.56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1269334.67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505593.16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1269310.97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505574.75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1269287.28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639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505556.35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1269263.59</w:t>
            </w:r>
          </w:p>
        </w:tc>
      </w:tr>
      <w:tr w:rsidR="0041799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505516.86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1269294.26</w:t>
            </w:r>
          </w:p>
        </w:tc>
      </w:tr>
      <w:tr w:rsidR="0041799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505477.37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1269324.93</w:t>
            </w:r>
          </w:p>
        </w:tc>
      </w:tr>
      <w:tr w:rsidR="0041799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505461.58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1269337.19</w:t>
            </w:r>
          </w:p>
        </w:tc>
      </w:tr>
      <w:tr w:rsidR="0041799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505435.32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1269357.58</w:t>
            </w:r>
          </w:p>
        </w:tc>
      </w:tr>
      <w:tr w:rsidR="0041799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505409.07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1269377.97</w:t>
            </w:r>
          </w:p>
        </w:tc>
      </w:tr>
      <w:tr w:rsidR="0041799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505393.19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1269356.52</w:t>
            </w:r>
          </w:p>
        </w:tc>
      </w:tr>
      <w:tr w:rsidR="0041799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505381.29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1269340.45</w:t>
            </w:r>
          </w:p>
        </w:tc>
      </w:tr>
      <w:tr w:rsidR="0041799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505366.41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1269320.35</w:t>
            </w:r>
          </w:p>
        </w:tc>
      </w:tr>
      <w:tr w:rsidR="0041799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505351.54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1269300.26</w:t>
            </w:r>
          </w:p>
        </w:tc>
      </w:tr>
      <w:tr w:rsidR="00417991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832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505324.47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991" w:rsidRPr="008B1B15" w:rsidRDefault="00417991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1269263.7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</w:rPr>
              <w:t>829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1269280.8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824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505275.32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1269299.6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828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505258.2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1269311.9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797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505249.48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1269318.2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798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505223.91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1269337.1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505204.93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1269350.9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505219.98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1269398.9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770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505230.66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1269422.4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821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505249.65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1269464.1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505270.83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1269510.8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505292.02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1269557.4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809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505301.06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1269577.3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808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505313.77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1269605.2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505331.6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1269629.4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505326.63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1269633.1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505334.95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1269651.8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505352.57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1269691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505334.27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1269698.6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505284.06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1269588.1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505275.52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1269569.3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505231.86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1269473.2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505222.81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1269454.3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0F2B7C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505220.03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0F2B7C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1269455.42</w:t>
            </w:r>
          </w:p>
        </w:tc>
      </w:tr>
      <w:tr w:rsidR="000F2B7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B7C" w:rsidRPr="008B1B15" w:rsidRDefault="000F2B7C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B7C" w:rsidRPr="008B1B15" w:rsidRDefault="000F2B7C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505190.61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B7C" w:rsidRPr="008B1B15" w:rsidRDefault="000F2B7C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1269425.61</w:t>
            </w:r>
          </w:p>
        </w:tc>
      </w:tr>
      <w:tr w:rsidR="000F2B7C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B7C" w:rsidRPr="008B1B15" w:rsidRDefault="000F2B7C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B7C" w:rsidRPr="008B1B15" w:rsidRDefault="00330DDE" w:rsidP="008B1B15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B1B15">
              <w:rPr>
                <w:color w:val="000000"/>
                <w:sz w:val="20"/>
                <w:szCs w:val="20"/>
              </w:rPr>
              <w:t>505143.22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B7C" w:rsidRPr="008B1B15" w:rsidRDefault="00330DDE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1269323.83</w:t>
            </w:r>
          </w:p>
        </w:tc>
      </w:tr>
      <w:tr w:rsidR="00CF776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760" w:rsidRPr="008B1B15" w:rsidRDefault="000F2B7C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760" w:rsidRPr="008B1B15" w:rsidRDefault="00330DDE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505160.07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760" w:rsidRPr="008B1B15" w:rsidRDefault="00330DDE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1269311.37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505176.54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0F2B7C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1269347.06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505191.49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B7C" w:rsidRPr="008B1B15" w:rsidRDefault="000F2B7C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1269336.18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505231.68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1269306.4</w:t>
            </w:r>
            <w:r w:rsidR="000F2B7C" w:rsidRPr="008B1B15">
              <w:rPr>
                <w:color w:val="000000"/>
                <w:sz w:val="20"/>
                <w:szCs w:val="20"/>
              </w:rPr>
              <w:t>3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505271.87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0F2B7C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1269276.68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505312.06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72" w:rsidRPr="008B1B15" w:rsidRDefault="00F71972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1269246.9</w:t>
            </w:r>
            <w:r w:rsidR="000F2B7C" w:rsidRPr="008B1B15">
              <w:rPr>
                <w:color w:val="000000"/>
                <w:sz w:val="20"/>
                <w:szCs w:val="20"/>
              </w:rPr>
              <w:t>3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136</w:t>
            </w:r>
            <w:r w:rsidRPr="008B1B15">
              <w:rPr>
                <w:color w:val="000000"/>
                <w:sz w:val="20"/>
                <w:szCs w:val="20"/>
                <w:lang w:val="en-US" w:eastAsia="ru-RU" w:bidi="ar-S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505294.21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1269222.82</w:t>
            </w:r>
          </w:p>
        </w:tc>
      </w:tr>
      <w:tr w:rsidR="00330DD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DDE" w:rsidRPr="008B1B15" w:rsidRDefault="00330D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val="en-US" w:eastAsia="ru-RU" w:bidi="ar-SA"/>
              </w:rPr>
              <w:t>1919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DDE" w:rsidRPr="008B1B15" w:rsidRDefault="00330D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505289.1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DDE" w:rsidRPr="008B1B15" w:rsidRDefault="00330D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1269215.9</w:t>
            </w:r>
          </w:p>
        </w:tc>
      </w:tr>
      <w:tr w:rsidR="00F71972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F71972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val="en-US" w:eastAsia="ru-RU" w:bidi="ar-SA"/>
              </w:rPr>
              <w:t>1915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330D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505305.17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1972" w:rsidRPr="008B1B15" w:rsidRDefault="00330DD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1269204.02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(2)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1758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504944.43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1269590.12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504972.77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1269551.34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505075.27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1269421.31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688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505085.42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1269442.6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505079.36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1269450.29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505061.07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1269474.08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505042.79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1269497.86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790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505024.5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1269521.64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505006.21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1269545.43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504987.92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1269569.21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504969.64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1269592.99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504958.29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1269607.75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504944.43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1269590.12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(3)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504890.16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1269553.93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504860.28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1269577.58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504831.2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1269600.6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504803.48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1269622.54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504776.94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1269643.54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504751.79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1269663.44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504768.06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1269686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504792.68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1269692.29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504812.88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1269640.6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504841.97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1269617.58</w:t>
            </w:r>
          </w:p>
        </w:tc>
      </w:tr>
      <w:tr w:rsidR="00D2618E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504870.88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18E" w:rsidRPr="008B1B15" w:rsidRDefault="00D2618E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1269594.7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A9" w:rsidRPr="008B1B15" w:rsidRDefault="00482DA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A9" w:rsidRPr="008B1B15" w:rsidRDefault="00482DA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504901.72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A9" w:rsidRPr="008B1B15" w:rsidRDefault="00482DA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1269570.29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A9" w:rsidRPr="008B1B15" w:rsidRDefault="00482DA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A9" w:rsidRPr="008B1B15" w:rsidRDefault="00482DA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504890.16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A9" w:rsidRPr="008B1B15" w:rsidRDefault="00482DA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1269553.93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DA9" w:rsidRPr="008B1B15" w:rsidRDefault="00472C1F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434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</w:rPr>
              <w:t>1784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506596.19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1268198.04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371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506621.72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1268231.63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417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506605.78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1268243.7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416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506570.49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1268269.89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422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506535.54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1268295.82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506519.59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1268307.66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506485.72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1268332.79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506451.84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1268357.93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392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506435.73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1268369.78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391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506401.45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1268394.57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506368.63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1268418.29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374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506352.52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1268430.11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373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506319.88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1268454.22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384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506287.84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1268477.89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506271.75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1268489.77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506247.63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1268507.57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506231.36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1268519.58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706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506205.67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1268538.56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lastRenderedPageBreak/>
              <w:t>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506179.66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1268557.77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506103.58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1268613.96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506083.07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1268629.11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506062.56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1268644.26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742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506018.53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1268676.78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695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506002.43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1268688.66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343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505968.63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1268713.63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505934.83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1268738.59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505918.74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1268750.48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505878.7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1268780.05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505838.66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1268809.62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505822.57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1268821.5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505783.89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1268850.07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505745.2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1268878.64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505729.11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1268890.53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505686.76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1268921.81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505644.41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1268953.09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615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505628.31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1268964.97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616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505589.68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1268993.51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1873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505567.17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1269010.17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1874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505434.4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1269108.4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505305.17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1269204.02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505289.1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1269215.9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505160.07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1269311.37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505143.22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1269323.83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505121.91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1269339.6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698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505068.83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1269378.4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694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505032.04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1269405.28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691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504989.7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1269436.23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692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504951.07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1269464.45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504888.57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1269507.61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504868.58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1269521.4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504675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1269655.04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504457.73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1269806.79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504450.22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1269795.2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504592.81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1269703.68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504646.17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1269664.63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504689.08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1269633.52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504679.86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1269621.3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504856.89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1269499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1763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504851.36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1269488.4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1762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504870.79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1269474.04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504876.64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1269485.08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504936.59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1269444.07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505054.07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1269358.21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505107.1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1269319.46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lastRenderedPageBreak/>
              <w:t>1934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505574.82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1268973.4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505612.94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1268945.18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1359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505602.83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1268932.15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1358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505618.94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1268920.3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505629.1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1268933.38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505713.77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1268870.78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1356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505729.86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1268858.89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1355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505807.23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1268801.75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1354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505823.32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1268789.87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1353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505903.4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1268730.73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505919.49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1268718.84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1615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505987.09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1268668.91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1628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506003.19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1268657.03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506047.71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1268624.15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506068.22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1268609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506088.73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1268593.85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506164.81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1268537.66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1646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506213.55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1268501.66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1647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506229.82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1268489.65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1642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506256.62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1268469.86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1645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506272.7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1268457.97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506337.4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1268410.19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506353.5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1268398.39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1349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506420.6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1268349.87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1348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506436.71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1268338.02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1347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506504.46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1268287.75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506520.41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1268275.93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1941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506590.63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1268223.78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1783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506580.12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1268209.95</w:t>
            </w:r>
          </w:p>
        </w:tc>
      </w:tr>
      <w:tr w:rsidR="00482DA9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1784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506596.19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A9" w:rsidRPr="008B1B15" w:rsidRDefault="00482DA9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1268198.04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435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(1)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505328.71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1270580.46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505114.02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1270651.57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505119.24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1270668.97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1270660.17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505166.35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1270654.56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505195.11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1270645.76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505227.93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1270635.31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505260.96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1270625.61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505284.29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1270616.96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505317.98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1270606.14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505349.85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1270596.07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505350.31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1270577.75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1858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505328.71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1270580.46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(2)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505097.45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1270680.64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505065.96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1270690.99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505034.6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1270701.3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505003.25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1270711.61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504971.9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1270721.92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504940.55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1270732.23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504909.2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1270742.53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504877.85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1270752.84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504869.51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1270733.52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1565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505090.73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1270659.2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505097.45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1270680.64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(3)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504848.49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1270745.07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504694.34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1270830.56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504704.56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1270846.19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504731.12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1270831.12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504761.91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1270813.65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504793.54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1270795.7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504824.23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1270778.29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504855.33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1270760.64</w:t>
            </w:r>
          </w:p>
        </w:tc>
      </w:tr>
      <w:tr w:rsidR="00BB0C80" w:rsidRPr="008B1B15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8B1B15">
              <w:rPr>
                <w:color w:val="000000"/>
                <w:sz w:val="20"/>
                <w:szCs w:val="20"/>
                <w:lang w:eastAsia="ru-RU" w:bidi="ar-SA"/>
              </w:rPr>
              <w:t>1720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504848.49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C80" w:rsidRPr="008B1B15" w:rsidRDefault="00BB0C80" w:rsidP="008B1B15">
            <w:pPr>
              <w:jc w:val="center"/>
              <w:rPr>
                <w:color w:val="000000"/>
                <w:sz w:val="20"/>
                <w:szCs w:val="20"/>
              </w:rPr>
            </w:pPr>
            <w:r w:rsidRPr="008B1B15">
              <w:rPr>
                <w:color w:val="000000"/>
                <w:sz w:val="20"/>
                <w:szCs w:val="20"/>
              </w:rPr>
              <w:t>1270745.07</w:t>
            </w:r>
          </w:p>
        </w:tc>
      </w:tr>
      <w:tr w:rsidR="007D2119" w:rsidRPr="007D2119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:71</w:t>
            </w:r>
          </w:p>
        </w:tc>
      </w:tr>
      <w:tr w:rsidR="007D2119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504591.46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1269947.37</w:t>
            </w:r>
          </w:p>
        </w:tc>
      </w:tr>
      <w:tr w:rsidR="007D2119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1903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504598.63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1269952.2</w:t>
            </w:r>
          </w:p>
        </w:tc>
      </w:tr>
      <w:tr w:rsidR="007D2119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1799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504624.69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1269970.09</w:t>
            </w:r>
          </w:p>
        </w:tc>
      </w:tr>
      <w:tr w:rsidR="007D2119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504610.3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1270000.23</w:t>
            </w:r>
          </w:p>
        </w:tc>
      </w:tr>
      <w:tr w:rsidR="007D2119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1899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504573.15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1269975.15</w:t>
            </w:r>
          </w:p>
        </w:tc>
      </w:tr>
      <w:tr w:rsidR="007D2119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504581.72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1269958.91</w:t>
            </w:r>
          </w:p>
        </w:tc>
      </w:tr>
      <w:tr w:rsidR="007D2119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504583.08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1269959.82</w:t>
            </w:r>
          </w:p>
        </w:tc>
      </w:tr>
      <w:tr w:rsidR="007D2119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1902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504591.46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1269947.37</w:t>
            </w:r>
          </w:p>
        </w:tc>
      </w:tr>
      <w:tr w:rsidR="007D2119" w:rsidRPr="007D2119" w:rsidTr="00A369DB">
        <w:trPr>
          <w:trHeight w:val="300"/>
          <w:jc w:val="center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:92</w:t>
            </w:r>
          </w:p>
        </w:tc>
      </w:tr>
      <w:tr w:rsidR="007D2119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1904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504545.29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1269921.77</w:t>
            </w:r>
          </w:p>
        </w:tc>
      </w:tr>
      <w:tr w:rsidR="007D2119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1905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504561.75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1269927.39</w:t>
            </w:r>
          </w:p>
        </w:tc>
      </w:tr>
      <w:tr w:rsidR="007D2119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504579.01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1269939</w:t>
            </w:r>
          </w:p>
        </w:tc>
      </w:tr>
      <w:tr w:rsidR="007D2119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504570.64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1269951.45</w:t>
            </w:r>
          </w:p>
        </w:tc>
      </w:tr>
      <w:tr w:rsidR="007D2119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1882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504573.51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1269953.38</w:t>
            </w:r>
          </w:p>
        </w:tc>
      </w:tr>
      <w:tr w:rsidR="007D2119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1883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504564.4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1269971.65</w:t>
            </w:r>
          </w:p>
        </w:tc>
      </w:tr>
      <w:tr w:rsidR="007D2119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1906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504527.09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1269945.62</w:t>
            </w:r>
          </w:p>
        </w:tc>
      </w:tr>
      <w:tr w:rsidR="007D2119" w:rsidRPr="007D2119" w:rsidTr="00A369DB">
        <w:trPr>
          <w:trHeight w:val="300"/>
          <w:jc w:val="center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1904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504545.29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119" w:rsidRPr="007D2119" w:rsidRDefault="007D2119" w:rsidP="007D211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7D2119">
              <w:rPr>
                <w:color w:val="000000"/>
                <w:sz w:val="20"/>
                <w:szCs w:val="20"/>
                <w:lang w:eastAsia="ru-RU" w:bidi="ar-SA"/>
              </w:rPr>
              <w:t>1269921.77</w:t>
            </w:r>
          </w:p>
        </w:tc>
      </w:tr>
    </w:tbl>
    <w:p w:rsidR="00A31657" w:rsidRDefault="00A31657" w:rsidP="005E16C5">
      <w:pPr>
        <w:suppressAutoHyphens w:val="0"/>
        <w:spacing w:before="100" w:beforeAutospacing="1"/>
        <w:ind w:firstLine="567"/>
        <w:jc w:val="center"/>
        <w:rPr>
          <w:color w:val="FF0000"/>
          <w:sz w:val="28"/>
          <w:szCs w:val="28"/>
          <w:lang w:eastAsia="ru-RU" w:bidi="ar-SA"/>
        </w:rPr>
      </w:pPr>
    </w:p>
    <w:p w:rsidR="009C2890" w:rsidRDefault="009C2890">
      <w:pPr>
        <w:suppressAutoHyphens w:val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br w:type="page"/>
      </w:r>
    </w:p>
    <w:p w:rsidR="00A22C23" w:rsidRDefault="00A22C23" w:rsidP="005E16C5">
      <w:pPr>
        <w:suppressAutoHyphens w:val="0"/>
        <w:spacing w:before="100" w:beforeAutospacing="1"/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A22C23">
        <w:rPr>
          <w:b/>
          <w:color w:val="000000"/>
          <w:sz w:val="28"/>
          <w:szCs w:val="28"/>
          <w:shd w:val="clear" w:color="auto" w:fill="FFFFFF"/>
        </w:rPr>
        <w:lastRenderedPageBreak/>
        <w:t>Сведения о границах территории, в отношении которой разработан проект межевания</w:t>
      </w:r>
    </w:p>
    <w:p w:rsidR="00751D40" w:rsidRDefault="00751D40" w:rsidP="005E16C5">
      <w:pPr>
        <w:suppressAutoHyphens w:val="0"/>
        <w:spacing w:before="100" w:beforeAutospacing="1"/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tbl>
      <w:tblPr>
        <w:tblW w:w="3080" w:type="dxa"/>
        <w:jc w:val="center"/>
        <w:tblLook w:val="04A0" w:firstRow="1" w:lastRow="0" w:firstColumn="1" w:lastColumn="0" w:noHBand="0" w:noVBand="1"/>
      </w:tblPr>
      <w:tblGrid>
        <w:gridCol w:w="960"/>
        <w:gridCol w:w="1066"/>
        <w:gridCol w:w="1166"/>
      </w:tblGrid>
      <w:tr w:rsidR="00C7168D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68D" w:rsidRPr="00C7168D" w:rsidRDefault="00C7168D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z w:val="20"/>
                <w:szCs w:val="20"/>
                <w:lang w:eastAsia="ru-RU" w:bidi="ar-SA"/>
              </w:rPr>
              <w:t>№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68D" w:rsidRPr="00A52B8B" w:rsidRDefault="00C7168D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z w:val="20"/>
                <w:szCs w:val="20"/>
                <w:lang w:eastAsia="ru-RU" w:bidi="ar-SA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68D" w:rsidRPr="00C7168D" w:rsidRDefault="00C7168D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ru-RU" w:bidi="ar-SA"/>
              </w:rPr>
            </w:pPr>
            <w:r>
              <w:rPr>
                <w:color w:val="000000"/>
                <w:sz w:val="20"/>
                <w:szCs w:val="20"/>
                <w:lang w:val="en-US" w:eastAsia="ru-RU" w:bidi="ar-SA"/>
              </w:rPr>
              <w:t>Y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506633.50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1268170.43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506790.24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1268376.84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506907.16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1268530.29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506579.34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1268797.94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506565.37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1268809.32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506549.79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1268822.02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506512.33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1268852.54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505925.27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1269331.01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505612.78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1269583.13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505453.60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1269649.12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505315.85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1269706.23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505229.68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1269752.83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505122.32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1269655.33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505013.95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1269675.40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504962.61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1269612.47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504886.26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1269725.98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504773.28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1269695.38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504704.98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1269815.01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504766.62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1269882.45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504859.31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1269939.78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504918.59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1270003.81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505019.92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1270034.33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505208.49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1270132.24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505298.52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1270228.96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505341.14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1270423.72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505464.65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1270988.11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505100.11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1271078.63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504942.28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1271117.82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504883.80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1271132.35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504883.51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1271130.91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504765.25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1271153.08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504747.80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1271148.53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504736.41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1271134.57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504718.36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1271078.32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504685.40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1270986.67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504667.10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1270942.84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504665.08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1270928.67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504659.62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1270917.13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504645.60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1270904.30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504637.17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1270894.22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504579.39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1270810.08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504512.73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1270731.53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504480.02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1270695.21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504437.29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1270647.30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504253.07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1270435.46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504195.93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1270352.84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504153.95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1270268.67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504112.39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1270177.96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504097.70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1270116.59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504112.46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1270055.23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504146.83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1270018.57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504183.00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1269990.65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504220.86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1270041.53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504284.82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1270127.33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504436.38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1269992.60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504515.37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1269901.26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504561.75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1269927.39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504608.39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1269898.96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504641.30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1269832.39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504538.52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1269840.03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504476.53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1269834.13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504392.13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1269826.03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504849.90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1269489.48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504861.65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1269480.80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505042.92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1269346.91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505483.85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1269019.67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505610.89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1268926.22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505900.28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1268713.35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506132.23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1268541.72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506240.04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1268461.95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506633.50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1268170.43</w:t>
            </w:r>
          </w:p>
        </w:tc>
      </w:tr>
    </w:tbl>
    <w:p w:rsidR="00A22C23" w:rsidRPr="00A22C23" w:rsidRDefault="00A22C23" w:rsidP="00233901">
      <w:pPr>
        <w:suppressAutoHyphens w:val="0"/>
        <w:spacing w:before="100" w:beforeAutospacing="1"/>
        <w:ind w:firstLine="567"/>
        <w:jc w:val="center"/>
        <w:rPr>
          <w:b/>
          <w:color w:val="FF0000"/>
          <w:sz w:val="28"/>
          <w:szCs w:val="28"/>
          <w:lang w:eastAsia="ru-RU" w:bidi="ar-SA"/>
        </w:rPr>
      </w:pPr>
    </w:p>
    <w:sectPr w:rsidR="00A22C23" w:rsidRPr="00A22C23" w:rsidSect="00F420E8"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134" w:right="851" w:bottom="1134" w:left="1418" w:header="709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764" w:rsidRDefault="00244764">
      <w:r>
        <w:separator/>
      </w:r>
    </w:p>
  </w:endnote>
  <w:endnote w:type="continuationSeparator" w:id="0">
    <w:p w:rsidR="00244764" w:rsidRDefault="00244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9070000" w:usb2="00000010" w:usb3="00000000" w:csb0="000A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53E" w:rsidRDefault="001265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53E" w:rsidRDefault="0012653E">
    <w:pPr>
      <w:pStyle w:val="afff9"/>
    </w:pPr>
  </w:p>
  <w:p w:rsidR="0012653E" w:rsidRDefault="0012653E">
    <w:pPr>
      <w:pStyle w:val="aff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53E" w:rsidRDefault="001265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764" w:rsidRDefault="00244764">
      <w:r>
        <w:separator/>
      </w:r>
    </w:p>
  </w:footnote>
  <w:footnote w:type="continuationSeparator" w:id="0">
    <w:p w:rsidR="00244764" w:rsidRDefault="00244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53E" w:rsidRDefault="0012653E">
    <w:pPr>
      <w:pStyle w:val="afff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53E" w:rsidRDefault="0012653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Arial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5" w15:restartNumberingAfterBreak="0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8"/>
        <w:szCs w:val="28"/>
      </w:rPr>
    </w:lvl>
  </w:abstractNum>
  <w:abstractNum w:abstractNumId="8" w15:restartNumberingAfterBreak="0">
    <w:nsid w:val="00000009"/>
    <w:multiLevelType w:val="multi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544"/>
        </w:tabs>
        <w:ind w:left="4755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1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31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91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51" w:hanging="180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51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11" w:hanging="2160"/>
      </w:pPr>
      <w:rPr>
        <w:rFonts w:ascii="Times New Roman" w:eastAsia="Times New Roman" w:hAnsi="Times New Roman" w:cs="Times New Roman"/>
      </w:rPr>
    </w:lvl>
  </w:abstractNum>
  <w:abstractNum w:abstractNumId="9" w15:restartNumberingAfterBreak="0">
    <w:nsid w:val="0000000A"/>
    <w:multiLevelType w:val="multilevel"/>
    <w:tmpl w:val="0000000A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ascii="Wingdings 2" w:hAnsi="Wingdings 2" w:cs="StarSymbo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1922" w:hanging="504"/>
      </w:pPr>
      <w:rPr>
        <w:rFonts w:ascii="Wingdings 2" w:hAnsi="Wingdings 2" w:cs="StarSymbol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ascii="Wingdings 2" w:hAnsi="Wingdings 2" w:cs="StarSymbol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ascii="Wingdings 2" w:hAnsi="Wingdings 2" w:cs="StarSymbol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ascii="Wingdings 2" w:hAnsi="Wingdings 2" w:cs="StarSymbol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ascii="Wingdings 2" w:hAnsi="Wingdings 2" w:cs="StarSymbo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ascii="Wingdings 2" w:hAnsi="Wingdings 2" w:cs="StarSymbo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ascii="Wingdings 2" w:hAnsi="Wingdings 2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Symbol" w:hAnsi="Symbol" w:cs="StarSymbol"/>
        <w:sz w:val="18"/>
        <w:szCs w:val="18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004" w:hanging="720"/>
      </w:pPr>
      <w:rPr>
        <w:rFonts w:ascii="Symbol" w:hAnsi="Symbol" w:cs="StarSymbo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  <w:rPr>
        <w:rFonts w:ascii="Symbol" w:hAnsi="Symbol" w:cs="StarSymbol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64" w:hanging="1080"/>
      </w:pPr>
      <w:rPr>
        <w:rFonts w:ascii="Symbol" w:hAnsi="Symbol" w:cs="StarSymbol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ascii="Symbol" w:hAnsi="Symbol" w:cs="StarSymbol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24" w:hanging="1440"/>
      </w:pPr>
      <w:rPr>
        <w:rFonts w:ascii="Symbol" w:hAnsi="Symbol" w:cs="StarSymbol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84" w:hanging="1800"/>
      </w:pPr>
      <w:rPr>
        <w:rFonts w:ascii="Symbol" w:hAnsi="Symbol" w:cs="StarSymbo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84" w:hanging="1800"/>
      </w:pPr>
      <w:rPr>
        <w:rFonts w:ascii="Symbol" w:hAnsi="Symbol" w:cs="StarSymbo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444" w:hanging="2160"/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C"/>
    <w:multiLevelType w:val="singleLevel"/>
    <w:tmpl w:val="0000000C"/>
    <w:name w:val="WW8Num32"/>
    <w:lvl w:ilvl="0">
      <w:start w:val="65535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0D"/>
    <w:multiLevelType w:val="multilevel"/>
    <w:tmpl w:val="B70238CC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301" w:hanging="45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31" w:hanging="1080"/>
      </w:pPr>
      <w:rPr>
        <w:rFonts w:ascii="Times New Roman" w:hAnsi="Times New Roman" w:cs="Times New Roman"/>
        <w:b/>
        <w:i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1" w:hanging="1080"/>
      </w:pPr>
      <w:rPr>
        <w:rFonts w:ascii="Times New Roman" w:hAnsi="Times New Roman" w:cs="Times New Roman"/>
        <w:b/>
        <w:i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291" w:hanging="1440"/>
      </w:pPr>
      <w:rPr>
        <w:rFonts w:ascii="Times New Roman" w:hAnsi="Times New Roman" w:cs="Times New Roman"/>
        <w:b/>
        <w:i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91" w:hanging="1440"/>
      </w:pPr>
      <w:rPr>
        <w:rFonts w:ascii="Times New Roman" w:hAnsi="Times New Roman" w:cs="Times New Roman"/>
        <w:b/>
        <w:i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651" w:hanging="1800"/>
      </w:pPr>
      <w:rPr>
        <w:rFonts w:ascii="Times New Roman" w:hAnsi="Times New Roman" w:cs="Times New Roman"/>
        <w:b/>
        <w:i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011" w:hanging="2160"/>
      </w:pPr>
      <w:rPr>
        <w:rFonts w:ascii="Times New Roman" w:hAnsi="Times New Roman" w:cs="Times New Roman"/>
        <w:b/>
        <w:i/>
        <w:sz w:val="28"/>
        <w:szCs w:val="28"/>
      </w:rPr>
    </w:lvl>
  </w:abstractNum>
  <w:abstractNum w:abstractNumId="13" w15:restartNumberingAfterBreak="0">
    <w:nsid w:val="0000000E"/>
    <w:multiLevelType w:val="singleLevel"/>
    <w:tmpl w:val="0000000E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4" w15:restartNumberingAfterBreak="0">
    <w:nsid w:val="0000000F"/>
    <w:multiLevelType w:val="multilevel"/>
    <w:tmpl w:val="0000000F"/>
    <w:name w:val="WW8Num38"/>
    <w:lvl w:ilvl="0">
      <w:start w:val="4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ascii="Symbol" w:hAnsi="Symbol" w:cs="Symbol"/>
        <w:b/>
        <w:i/>
        <w:sz w:val="28"/>
        <w:szCs w:val="28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375" w:hanging="375"/>
      </w:pPr>
      <w:rPr>
        <w:rFonts w:ascii="Symbol" w:hAnsi="Symbol" w:cs="Symbol"/>
        <w:b/>
        <w:i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Symbol" w:hAnsi="Symbol" w:cs="Symbol"/>
        <w:b/>
        <w:i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Symbol" w:hAnsi="Symbol" w:cs="Symbol"/>
        <w:b/>
        <w:i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Symbol" w:hAnsi="Symbol" w:cs="Symbol"/>
        <w:b/>
        <w:i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Symbol" w:hAnsi="Symbol" w:cs="Symbol"/>
        <w:b/>
        <w:i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Symbol" w:hAnsi="Symbol" w:cs="Symbol"/>
        <w:b/>
        <w:i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Symbol" w:hAnsi="Symbol" w:cs="Symbol"/>
        <w:b/>
        <w:i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Symbol" w:hAnsi="Symbol" w:cs="Symbol"/>
        <w:b/>
        <w:i/>
        <w:sz w:val="28"/>
        <w:szCs w:val="28"/>
      </w:rPr>
    </w:lvl>
  </w:abstractNum>
  <w:abstractNum w:abstractNumId="15" w15:restartNumberingAfterBreak="0">
    <w:nsid w:val="00000010"/>
    <w:multiLevelType w:val="singleLevel"/>
    <w:tmpl w:val="00000010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8"/>
      </w:rPr>
    </w:lvl>
  </w:abstractNum>
  <w:abstractNum w:abstractNumId="16" w15:restartNumberingAfterBreak="0">
    <w:nsid w:val="00000011"/>
    <w:multiLevelType w:val="singleLevel"/>
    <w:tmpl w:val="00000011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Times New Roman"/>
      </w:rPr>
    </w:lvl>
  </w:abstractNum>
  <w:abstractNum w:abstractNumId="17" w15:restartNumberingAfterBreak="0">
    <w:nsid w:val="00000012"/>
    <w:multiLevelType w:val="singleLevel"/>
    <w:tmpl w:val="00000012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  <w:color w:val="000000"/>
      </w:rPr>
    </w:lvl>
  </w:abstractNum>
  <w:abstractNum w:abstractNumId="18" w15:restartNumberingAfterBreak="0">
    <w:nsid w:val="00000013"/>
    <w:multiLevelType w:val="singleLevel"/>
    <w:tmpl w:val="00000013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8"/>
        <w:szCs w:val="28"/>
      </w:rPr>
    </w:lvl>
  </w:abstractNum>
  <w:abstractNum w:abstractNumId="19" w15:restartNumberingAfterBreak="0">
    <w:nsid w:val="11703715"/>
    <w:multiLevelType w:val="hybridMultilevel"/>
    <w:tmpl w:val="F4945D9C"/>
    <w:lvl w:ilvl="0" w:tplc="712AD5F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56886551"/>
    <w:multiLevelType w:val="hybridMultilevel"/>
    <w:tmpl w:val="5C14E884"/>
    <w:lvl w:ilvl="0" w:tplc="ABB2585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527"/>
    <w:rsid w:val="00001EA1"/>
    <w:rsid w:val="00002F24"/>
    <w:rsid w:val="0001159A"/>
    <w:rsid w:val="000142D0"/>
    <w:rsid w:val="000216C4"/>
    <w:rsid w:val="0002418C"/>
    <w:rsid w:val="000325C6"/>
    <w:rsid w:val="00040862"/>
    <w:rsid w:val="00054E1A"/>
    <w:rsid w:val="00056245"/>
    <w:rsid w:val="00067691"/>
    <w:rsid w:val="00071527"/>
    <w:rsid w:val="00080632"/>
    <w:rsid w:val="00092C89"/>
    <w:rsid w:val="000A18C4"/>
    <w:rsid w:val="000A5E81"/>
    <w:rsid w:val="000B0D91"/>
    <w:rsid w:val="000C2126"/>
    <w:rsid w:val="000C26A6"/>
    <w:rsid w:val="000C3650"/>
    <w:rsid w:val="000D225C"/>
    <w:rsid w:val="000D3E9D"/>
    <w:rsid w:val="000E0FFA"/>
    <w:rsid w:val="000E10B0"/>
    <w:rsid w:val="000E1161"/>
    <w:rsid w:val="000E1A32"/>
    <w:rsid w:val="000F2B7C"/>
    <w:rsid w:val="000F2C18"/>
    <w:rsid w:val="0012653E"/>
    <w:rsid w:val="00126660"/>
    <w:rsid w:val="00151986"/>
    <w:rsid w:val="00155151"/>
    <w:rsid w:val="0015703E"/>
    <w:rsid w:val="00157CCC"/>
    <w:rsid w:val="0016015E"/>
    <w:rsid w:val="00164511"/>
    <w:rsid w:val="00165E00"/>
    <w:rsid w:val="00173702"/>
    <w:rsid w:val="00177449"/>
    <w:rsid w:val="001947A3"/>
    <w:rsid w:val="00197880"/>
    <w:rsid w:val="001C1296"/>
    <w:rsid w:val="001C447D"/>
    <w:rsid w:val="001E5B73"/>
    <w:rsid w:val="00217285"/>
    <w:rsid w:val="00233901"/>
    <w:rsid w:val="00244703"/>
    <w:rsid w:val="00244764"/>
    <w:rsid w:val="00246992"/>
    <w:rsid w:val="00247A34"/>
    <w:rsid w:val="002508A2"/>
    <w:rsid w:val="002657BD"/>
    <w:rsid w:val="00273803"/>
    <w:rsid w:val="00283FEC"/>
    <w:rsid w:val="00297691"/>
    <w:rsid w:val="002C443B"/>
    <w:rsid w:val="002C4B51"/>
    <w:rsid w:val="002D117C"/>
    <w:rsid w:val="002D5F28"/>
    <w:rsid w:val="002F0B96"/>
    <w:rsid w:val="002F387E"/>
    <w:rsid w:val="00303A91"/>
    <w:rsid w:val="003047A0"/>
    <w:rsid w:val="00326A9D"/>
    <w:rsid w:val="00330DDE"/>
    <w:rsid w:val="00331613"/>
    <w:rsid w:val="00333B2B"/>
    <w:rsid w:val="0037177B"/>
    <w:rsid w:val="00391266"/>
    <w:rsid w:val="003947F7"/>
    <w:rsid w:val="00396EA6"/>
    <w:rsid w:val="003A14AE"/>
    <w:rsid w:val="003B1958"/>
    <w:rsid w:val="003B473F"/>
    <w:rsid w:val="003C0336"/>
    <w:rsid w:val="003C2090"/>
    <w:rsid w:val="003D47D3"/>
    <w:rsid w:val="003E37E8"/>
    <w:rsid w:val="003F094E"/>
    <w:rsid w:val="003F1902"/>
    <w:rsid w:val="003F5185"/>
    <w:rsid w:val="00403236"/>
    <w:rsid w:val="00405DC7"/>
    <w:rsid w:val="00407011"/>
    <w:rsid w:val="004071E6"/>
    <w:rsid w:val="0041005A"/>
    <w:rsid w:val="004171E6"/>
    <w:rsid w:val="00417991"/>
    <w:rsid w:val="0042252C"/>
    <w:rsid w:val="004230E8"/>
    <w:rsid w:val="00437899"/>
    <w:rsid w:val="00441524"/>
    <w:rsid w:val="00443ED9"/>
    <w:rsid w:val="00445034"/>
    <w:rsid w:val="00445507"/>
    <w:rsid w:val="00447226"/>
    <w:rsid w:val="00465675"/>
    <w:rsid w:val="00472C1F"/>
    <w:rsid w:val="004768BB"/>
    <w:rsid w:val="00477F0C"/>
    <w:rsid w:val="00482DA9"/>
    <w:rsid w:val="004869C3"/>
    <w:rsid w:val="00487847"/>
    <w:rsid w:val="00494E8A"/>
    <w:rsid w:val="0049769B"/>
    <w:rsid w:val="004A4FEC"/>
    <w:rsid w:val="004A5E23"/>
    <w:rsid w:val="004C2A14"/>
    <w:rsid w:val="004C40DE"/>
    <w:rsid w:val="004C5284"/>
    <w:rsid w:val="004D14C1"/>
    <w:rsid w:val="004E2354"/>
    <w:rsid w:val="004E3640"/>
    <w:rsid w:val="004E58D0"/>
    <w:rsid w:val="004F2C1E"/>
    <w:rsid w:val="004F471F"/>
    <w:rsid w:val="0050186F"/>
    <w:rsid w:val="00501E2A"/>
    <w:rsid w:val="0051187F"/>
    <w:rsid w:val="00512431"/>
    <w:rsid w:val="005209B5"/>
    <w:rsid w:val="00540086"/>
    <w:rsid w:val="005507C4"/>
    <w:rsid w:val="00561A85"/>
    <w:rsid w:val="0057384A"/>
    <w:rsid w:val="00577D97"/>
    <w:rsid w:val="005801CD"/>
    <w:rsid w:val="00584DEC"/>
    <w:rsid w:val="00585872"/>
    <w:rsid w:val="00587AF4"/>
    <w:rsid w:val="005A1BD8"/>
    <w:rsid w:val="005A1C2A"/>
    <w:rsid w:val="005A59A0"/>
    <w:rsid w:val="005A6424"/>
    <w:rsid w:val="005A6DA5"/>
    <w:rsid w:val="005C13C6"/>
    <w:rsid w:val="005C15FC"/>
    <w:rsid w:val="005C56E3"/>
    <w:rsid w:val="005D1733"/>
    <w:rsid w:val="005D37F9"/>
    <w:rsid w:val="005D7944"/>
    <w:rsid w:val="005E16C5"/>
    <w:rsid w:val="005F7F12"/>
    <w:rsid w:val="00603AF9"/>
    <w:rsid w:val="00611863"/>
    <w:rsid w:val="0062082C"/>
    <w:rsid w:val="0062454C"/>
    <w:rsid w:val="00626697"/>
    <w:rsid w:val="0063682A"/>
    <w:rsid w:val="00640CB0"/>
    <w:rsid w:val="00641AC8"/>
    <w:rsid w:val="006505EB"/>
    <w:rsid w:val="00656584"/>
    <w:rsid w:val="00661FB5"/>
    <w:rsid w:val="00670513"/>
    <w:rsid w:val="00671510"/>
    <w:rsid w:val="00690F64"/>
    <w:rsid w:val="00694385"/>
    <w:rsid w:val="00697B3F"/>
    <w:rsid w:val="006A02D7"/>
    <w:rsid w:val="006A0BE6"/>
    <w:rsid w:val="006A48F6"/>
    <w:rsid w:val="006A64FC"/>
    <w:rsid w:val="006C3041"/>
    <w:rsid w:val="006D68E1"/>
    <w:rsid w:val="006D77B3"/>
    <w:rsid w:val="006F3107"/>
    <w:rsid w:val="00705B5B"/>
    <w:rsid w:val="00707EAF"/>
    <w:rsid w:val="00710387"/>
    <w:rsid w:val="0071143B"/>
    <w:rsid w:val="007175A3"/>
    <w:rsid w:val="00725DA8"/>
    <w:rsid w:val="007309E2"/>
    <w:rsid w:val="007411F2"/>
    <w:rsid w:val="00751264"/>
    <w:rsid w:val="00751D40"/>
    <w:rsid w:val="007668FD"/>
    <w:rsid w:val="00773BF9"/>
    <w:rsid w:val="007865AB"/>
    <w:rsid w:val="007876F3"/>
    <w:rsid w:val="00797966"/>
    <w:rsid w:val="007A45A6"/>
    <w:rsid w:val="007C1F42"/>
    <w:rsid w:val="007D2119"/>
    <w:rsid w:val="00804445"/>
    <w:rsid w:val="0080466D"/>
    <w:rsid w:val="00814375"/>
    <w:rsid w:val="008146E9"/>
    <w:rsid w:val="00814F6B"/>
    <w:rsid w:val="00815912"/>
    <w:rsid w:val="0082059F"/>
    <w:rsid w:val="00820E05"/>
    <w:rsid w:val="008347A8"/>
    <w:rsid w:val="00853DC6"/>
    <w:rsid w:val="0085703F"/>
    <w:rsid w:val="00865B70"/>
    <w:rsid w:val="0086654C"/>
    <w:rsid w:val="00872FDB"/>
    <w:rsid w:val="008772E5"/>
    <w:rsid w:val="008814E8"/>
    <w:rsid w:val="00881B1E"/>
    <w:rsid w:val="008856D6"/>
    <w:rsid w:val="00890C00"/>
    <w:rsid w:val="00895DE3"/>
    <w:rsid w:val="008A4F0A"/>
    <w:rsid w:val="008A5C78"/>
    <w:rsid w:val="008B1B15"/>
    <w:rsid w:val="008B52E1"/>
    <w:rsid w:val="008C1CB7"/>
    <w:rsid w:val="008C380B"/>
    <w:rsid w:val="008C5FAD"/>
    <w:rsid w:val="008E4011"/>
    <w:rsid w:val="008F188E"/>
    <w:rsid w:val="008F5488"/>
    <w:rsid w:val="00900005"/>
    <w:rsid w:val="0090539A"/>
    <w:rsid w:val="0091217E"/>
    <w:rsid w:val="00923735"/>
    <w:rsid w:val="00924E21"/>
    <w:rsid w:val="0093023F"/>
    <w:rsid w:val="009335E6"/>
    <w:rsid w:val="00964FBD"/>
    <w:rsid w:val="00973954"/>
    <w:rsid w:val="0098229A"/>
    <w:rsid w:val="00992CAF"/>
    <w:rsid w:val="009C1E35"/>
    <w:rsid w:val="009C1F84"/>
    <w:rsid w:val="009C2890"/>
    <w:rsid w:val="009C6395"/>
    <w:rsid w:val="009D03C4"/>
    <w:rsid w:val="009D26E7"/>
    <w:rsid w:val="009D3078"/>
    <w:rsid w:val="009D4E04"/>
    <w:rsid w:val="009D7574"/>
    <w:rsid w:val="009F1430"/>
    <w:rsid w:val="009F5987"/>
    <w:rsid w:val="009F7CBA"/>
    <w:rsid w:val="00A05D61"/>
    <w:rsid w:val="00A1508B"/>
    <w:rsid w:val="00A17719"/>
    <w:rsid w:val="00A2268F"/>
    <w:rsid w:val="00A22C23"/>
    <w:rsid w:val="00A24FDF"/>
    <w:rsid w:val="00A31657"/>
    <w:rsid w:val="00A369DB"/>
    <w:rsid w:val="00A40B6B"/>
    <w:rsid w:val="00A52B8B"/>
    <w:rsid w:val="00A60565"/>
    <w:rsid w:val="00A9070B"/>
    <w:rsid w:val="00AA2388"/>
    <w:rsid w:val="00AB7A62"/>
    <w:rsid w:val="00AE2609"/>
    <w:rsid w:val="00AE4CF9"/>
    <w:rsid w:val="00AE750F"/>
    <w:rsid w:val="00AF287B"/>
    <w:rsid w:val="00AF779A"/>
    <w:rsid w:val="00B04CA4"/>
    <w:rsid w:val="00B13FCE"/>
    <w:rsid w:val="00B21ABA"/>
    <w:rsid w:val="00B2396F"/>
    <w:rsid w:val="00B321A7"/>
    <w:rsid w:val="00B32D77"/>
    <w:rsid w:val="00B34AF7"/>
    <w:rsid w:val="00B50B2F"/>
    <w:rsid w:val="00B9264D"/>
    <w:rsid w:val="00B94392"/>
    <w:rsid w:val="00B963FA"/>
    <w:rsid w:val="00BA1EAC"/>
    <w:rsid w:val="00BA3D24"/>
    <w:rsid w:val="00BB0C80"/>
    <w:rsid w:val="00BB0FA7"/>
    <w:rsid w:val="00BC0CD6"/>
    <w:rsid w:val="00BD0852"/>
    <w:rsid w:val="00BD37AA"/>
    <w:rsid w:val="00BF05C6"/>
    <w:rsid w:val="00C1547E"/>
    <w:rsid w:val="00C33021"/>
    <w:rsid w:val="00C3798B"/>
    <w:rsid w:val="00C43C7E"/>
    <w:rsid w:val="00C46B47"/>
    <w:rsid w:val="00C50DFA"/>
    <w:rsid w:val="00C63E05"/>
    <w:rsid w:val="00C642AC"/>
    <w:rsid w:val="00C64EAF"/>
    <w:rsid w:val="00C7168D"/>
    <w:rsid w:val="00C91DD4"/>
    <w:rsid w:val="00CB038E"/>
    <w:rsid w:val="00CB5DE0"/>
    <w:rsid w:val="00CC1D30"/>
    <w:rsid w:val="00CF0F96"/>
    <w:rsid w:val="00CF6C87"/>
    <w:rsid w:val="00CF7760"/>
    <w:rsid w:val="00D06582"/>
    <w:rsid w:val="00D12BDE"/>
    <w:rsid w:val="00D1539D"/>
    <w:rsid w:val="00D15AAA"/>
    <w:rsid w:val="00D2618E"/>
    <w:rsid w:val="00D32C5C"/>
    <w:rsid w:val="00D336FA"/>
    <w:rsid w:val="00D4064F"/>
    <w:rsid w:val="00D45F33"/>
    <w:rsid w:val="00D479DA"/>
    <w:rsid w:val="00D51DBF"/>
    <w:rsid w:val="00D53B77"/>
    <w:rsid w:val="00D573BF"/>
    <w:rsid w:val="00D62606"/>
    <w:rsid w:val="00D63161"/>
    <w:rsid w:val="00D64867"/>
    <w:rsid w:val="00D673D5"/>
    <w:rsid w:val="00D777F1"/>
    <w:rsid w:val="00D83218"/>
    <w:rsid w:val="00D86AA0"/>
    <w:rsid w:val="00D90077"/>
    <w:rsid w:val="00DA1494"/>
    <w:rsid w:val="00DA367A"/>
    <w:rsid w:val="00DA46D1"/>
    <w:rsid w:val="00DA7861"/>
    <w:rsid w:val="00DC2925"/>
    <w:rsid w:val="00DD56DE"/>
    <w:rsid w:val="00DD6991"/>
    <w:rsid w:val="00DE2934"/>
    <w:rsid w:val="00DE554F"/>
    <w:rsid w:val="00DE64ED"/>
    <w:rsid w:val="00E10F7F"/>
    <w:rsid w:val="00E1126F"/>
    <w:rsid w:val="00E13066"/>
    <w:rsid w:val="00E41B49"/>
    <w:rsid w:val="00E436C6"/>
    <w:rsid w:val="00E45265"/>
    <w:rsid w:val="00E622A2"/>
    <w:rsid w:val="00E86C92"/>
    <w:rsid w:val="00EA5B2D"/>
    <w:rsid w:val="00EB1361"/>
    <w:rsid w:val="00EB5D8A"/>
    <w:rsid w:val="00EC4FF8"/>
    <w:rsid w:val="00ED161A"/>
    <w:rsid w:val="00ED35AE"/>
    <w:rsid w:val="00ED5154"/>
    <w:rsid w:val="00ED5FCB"/>
    <w:rsid w:val="00ED7C50"/>
    <w:rsid w:val="00EF068A"/>
    <w:rsid w:val="00F01DC3"/>
    <w:rsid w:val="00F03CF9"/>
    <w:rsid w:val="00F0453A"/>
    <w:rsid w:val="00F066C1"/>
    <w:rsid w:val="00F23C28"/>
    <w:rsid w:val="00F264B7"/>
    <w:rsid w:val="00F31085"/>
    <w:rsid w:val="00F35409"/>
    <w:rsid w:val="00F41A4D"/>
    <w:rsid w:val="00F420E8"/>
    <w:rsid w:val="00F46D6F"/>
    <w:rsid w:val="00F52D05"/>
    <w:rsid w:val="00F54568"/>
    <w:rsid w:val="00F71972"/>
    <w:rsid w:val="00F725E9"/>
    <w:rsid w:val="00F73121"/>
    <w:rsid w:val="00F81A44"/>
    <w:rsid w:val="00F853D5"/>
    <w:rsid w:val="00F85CFC"/>
    <w:rsid w:val="00FA05DF"/>
    <w:rsid w:val="00FA6547"/>
    <w:rsid w:val="00FB7744"/>
    <w:rsid w:val="00FC6E1A"/>
    <w:rsid w:val="00FE236E"/>
    <w:rsid w:val="00FE73C0"/>
    <w:rsid w:val="00FF0697"/>
    <w:rsid w:val="00FF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49DEE6"/>
  <w15:docId w15:val="{C80A5A8B-B715-4D4A-AC00-9092C972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20E8"/>
    <w:pPr>
      <w:suppressAutoHyphens/>
    </w:pPr>
    <w:rPr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F420E8"/>
    <w:pPr>
      <w:keepNext/>
      <w:tabs>
        <w:tab w:val="num" w:pos="0"/>
      </w:tabs>
      <w:spacing w:before="240" w:after="60"/>
      <w:jc w:val="center"/>
      <w:outlineLvl w:val="0"/>
    </w:pPr>
    <w:rPr>
      <w:b/>
      <w:bCs/>
      <w:color w:val="000000"/>
      <w:kern w:val="1"/>
      <w:sz w:val="28"/>
      <w:szCs w:val="32"/>
    </w:rPr>
  </w:style>
  <w:style w:type="paragraph" w:styleId="2">
    <w:name w:val="heading 2"/>
    <w:basedOn w:val="a"/>
    <w:next w:val="a"/>
    <w:qFormat/>
    <w:rsid w:val="00F420E8"/>
    <w:pPr>
      <w:keepNext/>
      <w:spacing w:before="240" w:after="60"/>
      <w:ind w:firstLine="709"/>
      <w:jc w:val="center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420E8"/>
    <w:pPr>
      <w:keepNext/>
      <w:tabs>
        <w:tab w:val="num" w:pos="0"/>
      </w:tabs>
      <w:spacing w:before="240" w:after="60"/>
      <w:jc w:val="center"/>
      <w:outlineLvl w:val="2"/>
    </w:pPr>
    <w:rPr>
      <w:b/>
      <w:b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F420E8"/>
    <w:pPr>
      <w:keepNext/>
      <w:spacing w:before="240" w:after="60"/>
      <w:jc w:val="both"/>
      <w:outlineLvl w:val="3"/>
    </w:pPr>
    <w:rPr>
      <w:b/>
      <w:bCs/>
      <w:color w:val="000000"/>
      <w:sz w:val="28"/>
      <w:szCs w:val="28"/>
    </w:rPr>
  </w:style>
  <w:style w:type="paragraph" w:styleId="5">
    <w:name w:val="heading 5"/>
    <w:basedOn w:val="a"/>
    <w:next w:val="a"/>
    <w:qFormat/>
    <w:rsid w:val="00F420E8"/>
    <w:pPr>
      <w:keepNext/>
      <w:jc w:val="both"/>
      <w:outlineLvl w:val="4"/>
    </w:pPr>
    <w:rPr>
      <w:b/>
      <w:color w:val="000000"/>
      <w:sz w:val="20"/>
      <w:szCs w:val="20"/>
    </w:rPr>
  </w:style>
  <w:style w:type="paragraph" w:styleId="6">
    <w:name w:val="heading 6"/>
    <w:basedOn w:val="a"/>
    <w:next w:val="a"/>
    <w:qFormat/>
    <w:rsid w:val="00F420E8"/>
    <w:pPr>
      <w:spacing w:before="240" w:after="60"/>
      <w:jc w:val="both"/>
      <w:outlineLvl w:val="5"/>
    </w:pPr>
    <w:rPr>
      <w:b/>
      <w:bCs/>
      <w:color w:val="000000"/>
      <w:sz w:val="22"/>
      <w:szCs w:val="22"/>
    </w:rPr>
  </w:style>
  <w:style w:type="paragraph" w:styleId="7">
    <w:name w:val="heading 7"/>
    <w:basedOn w:val="a"/>
    <w:next w:val="a"/>
    <w:qFormat/>
    <w:rsid w:val="00F420E8"/>
    <w:pPr>
      <w:keepNext/>
      <w:widowControl w:val="0"/>
      <w:ind w:firstLine="851"/>
      <w:jc w:val="center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F420E8"/>
    <w:pPr>
      <w:keepNext/>
      <w:jc w:val="center"/>
      <w:outlineLvl w:val="7"/>
    </w:pPr>
    <w:rPr>
      <w:b/>
      <w:color w:val="000000"/>
      <w:szCs w:val="20"/>
    </w:rPr>
  </w:style>
  <w:style w:type="paragraph" w:styleId="9">
    <w:name w:val="heading 9"/>
    <w:basedOn w:val="a"/>
    <w:next w:val="a"/>
    <w:qFormat/>
    <w:rsid w:val="00F420E8"/>
    <w:pPr>
      <w:widowControl w:val="0"/>
      <w:autoSpaceDE w:val="0"/>
      <w:spacing w:before="240" w:after="60"/>
      <w:ind w:firstLine="709"/>
      <w:jc w:val="both"/>
      <w:outlineLvl w:val="8"/>
    </w:pPr>
    <w:rPr>
      <w:rFonts w:ascii="Cambria" w:hAnsi="Cambria" w:cs="Cambria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420E8"/>
    <w:rPr>
      <w:rFonts w:ascii="Wingdings" w:hAnsi="Wingdings" w:cs="StarSymbol"/>
      <w:sz w:val="18"/>
      <w:szCs w:val="18"/>
    </w:rPr>
  </w:style>
  <w:style w:type="character" w:customStyle="1" w:styleId="WW8Num1z1">
    <w:name w:val="WW8Num1z1"/>
    <w:rsid w:val="00F420E8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F420E8"/>
    <w:rPr>
      <w:rFonts w:ascii="StarSymbol" w:hAnsi="StarSymbol" w:cs="StarSymbol"/>
      <w:sz w:val="18"/>
      <w:szCs w:val="18"/>
    </w:rPr>
  </w:style>
  <w:style w:type="character" w:customStyle="1" w:styleId="WW8Num1z3">
    <w:name w:val="WW8Num1z3"/>
    <w:rsid w:val="00F420E8"/>
  </w:style>
  <w:style w:type="character" w:customStyle="1" w:styleId="WW8Num1z4">
    <w:name w:val="WW8Num1z4"/>
    <w:rsid w:val="00F420E8"/>
  </w:style>
  <w:style w:type="character" w:customStyle="1" w:styleId="WW8Num1z5">
    <w:name w:val="WW8Num1z5"/>
    <w:rsid w:val="00F420E8"/>
  </w:style>
  <w:style w:type="character" w:customStyle="1" w:styleId="WW8Num1z6">
    <w:name w:val="WW8Num1z6"/>
    <w:rsid w:val="00F420E8"/>
  </w:style>
  <w:style w:type="character" w:customStyle="1" w:styleId="WW8Num1z7">
    <w:name w:val="WW8Num1z7"/>
    <w:rsid w:val="00F420E8"/>
  </w:style>
  <w:style w:type="character" w:customStyle="1" w:styleId="WW8Num1z8">
    <w:name w:val="WW8Num1z8"/>
    <w:rsid w:val="00F420E8"/>
  </w:style>
  <w:style w:type="character" w:customStyle="1" w:styleId="WW8Num2z0">
    <w:name w:val="WW8Num2z0"/>
    <w:rsid w:val="00F420E8"/>
    <w:rPr>
      <w:rFonts w:ascii="Arial" w:hAnsi="Arial" w:cs="Arial"/>
    </w:rPr>
  </w:style>
  <w:style w:type="character" w:customStyle="1" w:styleId="WW8Num2z1">
    <w:name w:val="WW8Num2z1"/>
    <w:rsid w:val="00F420E8"/>
    <w:rPr>
      <w:rFonts w:ascii="Courier New" w:hAnsi="Courier New" w:cs="Courier New"/>
    </w:rPr>
  </w:style>
  <w:style w:type="character" w:customStyle="1" w:styleId="WW8Num2z2">
    <w:name w:val="WW8Num2z2"/>
    <w:rsid w:val="00F420E8"/>
    <w:rPr>
      <w:rFonts w:ascii="Wingdings" w:hAnsi="Wingdings" w:cs="Wingdings"/>
    </w:rPr>
  </w:style>
  <w:style w:type="character" w:customStyle="1" w:styleId="WW8Num3z0">
    <w:name w:val="WW8Num3z0"/>
    <w:rsid w:val="00F420E8"/>
    <w:rPr>
      <w:rFonts w:ascii="Symbol" w:hAnsi="Symbol" w:cs="Symbol"/>
    </w:rPr>
  </w:style>
  <w:style w:type="character" w:customStyle="1" w:styleId="WW8Num3z1">
    <w:name w:val="WW8Num3z1"/>
    <w:rsid w:val="00F420E8"/>
    <w:rPr>
      <w:rFonts w:ascii="Courier New" w:hAnsi="Courier New" w:cs="Courier New"/>
    </w:rPr>
  </w:style>
  <w:style w:type="character" w:customStyle="1" w:styleId="WW8Num3z2">
    <w:name w:val="WW8Num3z2"/>
    <w:rsid w:val="00F420E8"/>
    <w:rPr>
      <w:rFonts w:ascii="Wingdings" w:hAnsi="Wingdings" w:cs="Wingdings"/>
    </w:rPr>
  </w:style>
  <w:style w:type="character" w:customStyle="1" w:styleId="WW8Num4z0">
    <w:name w:val="WW8Num4z0"/>
    <w:rsid w:val="00F420E8"/>
    <w:rPr>
      <w:rFonts w:ascii="Symbol" w:hAnsi="Symbol" w:cs="Symbol"/>
    </w:rPr>
  </w:style>
  <w:style w:type="character" w:customStyle="1" w:styleId="WW8Num4z1">
    <w:name w:val="WW8Num4z1"/>
    <w:rsid w:val="00F420E8"/>
    <w:rPr>
      <w:rFonts w:ascii="Courier New" w:hAnsi="Courier New" w:cs="Courier New"/>
    </w:rPr>
  </w:style>
  <w:style w:type="character" w:customStyle="1" w:styleId="WW8Num4z2">
    <w:name w:val="WW8Num4z2"/>
    <w:rsid w:val="00F420E8"/>
    <w:rPr>
      <w:rFonts w:ascii="Wingdings" w:hAnsi="Wingdings" w:cs="Wingdings"/>
    </w:rPr>
  </w:style>
  <w:style w:type="character" w:customStyle="1" w:styleId="WW8Num4z3">
    <w:name w:val="WW8Num4z3"/>
    <w:rsid w:val="00F420E8"/>
  </w:style>
  <w:style w:type="character" w:customStyle="1" w:styleId="WW8Num4z4">
    <w:name w:val="WW8Num4z4"/>
    <w:rsid w:val="00F420E8"/>
  </w:style>
  <w:style w:type="character" w:customStyle="1" w:styleId="WW8Num4z5">
    <w:name w:val="WW8Num4z5"/>
    <w:rsid w:val="00F420E8"/>
  </w:style>
  <w:style w:type="character" w:customStyle="1" w:styleId="WW8Num4z6">
    <w:name w:val="WW8Num4z6"/>
    <w:rsid w:val="00F420E8"/>
  </w:style>
  <w:style w:type="character" w:customStyle="1" w:styleId="WW8Num4z7">
    <w:name w:val="WW8Num4z7"/>
    <w:rsid w:val="00F420E8"/>
  </w:style>
  <w:style w:type="character" w:customStyle="1" w:styleId="WW8Num4z8">
    <w:name w:val="WW8Num4z8"/>
    <w:rsid w:val="00F420E8"/>
  </w:style>
  <w:style w:type="character" w:customStyle="1" w:styleId="WW8Num5z0">
    <w:name w:val="WW8Num5z0"/>
    <w:rsid w:val="00F420E8"/>
    <w:rPr>
      <w:rFonts w:ascii="Times New Roman" w:hAnsi="Times New Roman" w:cs="Times New Roman"/>
    </w:rPr>
  </w:style>
  <w:style w:type="character" w:customStyle="1" w:styleId="WW8Num5z1">
    <w:name w:val="WW8Num5z1"/>
    <w:rsid w:val="00F420E8"/>
    <w:rPr>
      <w:rFonts w:ascii="Courier New" w:hAnsi="Courier New" w:cs="Courier New"/>
    </w:rPr>
  </w:style>
  <w:style w:type="character" w:customStyle="1" w:styleId="WW8Num5z2">
    <w:name w:val="WW8Num5z2"/>
    <w:rsid w:val="00F420E8"/>
    <w:rPr>
      <w:rFonts w:ascii="Wingdings" w:hAnsi="Wingdings" w:cs="Wingdings"/>
    </w:rPr>
  </w:style>
  <w:style w:type="character" w:customStyle="1" w:styleId="WW8Num5z3">
    <w:name w:val="WW8Num5z3"/>
    <w:rsid w:val="00F420E8"/>
    <w:rPr>
      <w:rFonts w:ascii="Symbol" w:hAnsi="Symbol" w:cs="Symbol"/>
    </w:rPr>
  </w:style>
  <w:style w:type="character" w:customStyle="1" w:styleId="WW8Num5z4">
    <w:name w:val="WW8Num5z4"/>
    <w:rsid w:val="00F420E8"/>
  </w:style>
  <w:style w:type="character" w:customStyle="1" w:styleId="WW8Num5z5">
    <w:name w:val="WW8Num5z5"/>
    <w:rsid w:val="00F420E8"/>
  </w:style>
  <w:style w:type="character" w:customStyle="1" w:styleId="WW8Num5z6">
    <w:name w:val="WW8Num5z6"/>
    <w:rsid w:val="00F420E8"/>
  </w:style>
  <w:style w:type="character" w:customStyle="1" w:styleId="WW8Num5z7">
    <w:name w:val="WW8Num5z7"/>
    <w:rsid w:val="00F420E8"/>
  </w:style>
  <w:style w:type="character" w:customStyle="1" w:styleId="WW8Num5z8">
    <w:name w:val="WW8Num5z8"/>
    <w:rsid w:val="00F420E8"/>
  </w:style>
  <w:style w:type="character" w:customStyle="1" w:styleId="WW8Num6z0">
    <w:name w:val="WW8Num6z0"/>
    <w:rsid w:val="00F420E8"/>
    <w:rPr>
      <w:rFonts w:ascii="Arial" w:hAnsi="Arial" w:cs="Arial"/>
    </w:rPr>
  </w:style>
  <w:style w:type="character" w:customStyle="1" w:styleId="WW8Num6z1">
    <w:name w:val="WW8Num6z1"/>
    <w:rsid w:val="00F420E8"/>
    <w:rPr>
      <w:rFonts w:ascii="Courier New" w:hAnsi="Courier New" w:cs="Courier New"/>
    </w:rPr>
  </w:style>
  <w:style w:type="character" w:customStyle="1" w:styleId="WW8Num6z2">
    <w:name w:val="WW8Num6z2"/>
    <w:rsid w:val="00F420E8"/>
    <w:rPr>
      <w:rFonts w:ascii="Wingdings" w:hAnsi="Wingdings" w:cs="Wingdings"/>
    </w:rPr>
  </w:style>
  <w:style w:type="character" w:customStyle="1" w:styleId="WW8Num6z3">
    <w:name w:val="WW8Num6z3"/>
    <w:rsid w:val="00F420E8"/>
    <w:rPr>
      <w:rFonts w:ascii="Symbol" w:hAnsi="Symbol" w:cs="Symbol"/>
    </w:rPr>
  </w:style>
  <w:style w:type="character" w:customStyle="1" w:styleId="WW8Num6z4">
    <w:name w:val="WW8Num6z4"/>
    <w:rsid w:val="00F420E8"/>
  </w:style>
  <w:style w:type="character" w:customStyle="1" w:styleId="WW8Num6z5">
    <w:name w:val="WW8Num6z5"/>
    <w:rsid w:val="00F420E8"/>
  </w:style>
  <w:style w:type="character" w:customStyle="1" w:styleId="WW8Num6z6">
    <w:name w:val="WW8Num6z6"/>
    <w:rsid w:val="00F420E8"/>
  </w:style>
  <w:style w:type="character" w:customStyle="1" w:styleId="WW8Num6z7">
    <w:name w:val="WW8Num6z7"/>
    <w:rsid w:val="00F420E8"/>
  </w:style>
  <w:style w:type="character" w:customStyle="1" w:styleId="WW8Num6z8">
    <w:name w:val="WW8Num6z8"/>
    <w:rsid w:val="00F420E8"/>
  </w:style>
  <w:style w:type="character" w:customStyle="1" w:styleId="WW8Num7z0">
    <w:name w:val="WW8Num7z0"/>
    <w:rsid w:val="00F420E8"/>
    <w:rPr>
      <w:rFonts w:ascii="Symbol" w:hAnsi="Symbol" w:cs="Symbol"/>
    </w:rPr>
  </w:style>
  <w:style w:type="character" w:customStyle="1" w:styleId="WW8Num7z1">
    <w:name w:val="WW8Num7z1"/>
    <w:rsid w:val="00F420E8"/>
    <w:rPr>
      <w:rFonts w:ascii="Courier New" w:hAnsi="Courier New" w:cs="Courier New"/>
    </w:rPr>
  </w:style>
  <w:style w:type="character" w:customStyle="1" w:styleId="WW8Num7z2">
    <w:name w:val="WW8Num7z2"/>
    <w:rsid w:val="00F420E8"/>
    <w:rPr>
      <w:rFonts w:ascii="Wingdings" w:hAnsi="Wingdings" w:cs="Wingdings"/>
    </w:rPr>
  </w:style>
  <w:style w:type="character" w:customStyle="1" w:styleId="WW8Num8z0">
    <w:name w:val="WW8Num8z0"/>
    <w:rsid w:val="00F420E8"/>
    <w:rPr>
      <w:rFonts w:ascii="Times New Roman" w:hAnsi="Times New Roman" w:cs="Times New Roman"/>
    </w:rPr>
  </w:style>
  <w:style w:type="character" w:customStyle="1" w:styleId="WW8Num8z1">
    <w:name w:val="WW8Num8z1"/>
    <w:rsid w:val="00F420E8"/>
    <w:rPr>
      <w:rFonts w:ascii="Courier New" w:hAnsi="Courier New" w:cs="Courier New"/>
    </w:rPr>
  </w:style>
  <w:style w:type="character" w:customStyle="1" w:styleId="WW8Num8z2">
    <w:name w:val="WW8Num8z2"/>
    <w:rsid w:val="00F420E8"/>
    <w:rPr>
      <w:rFonts w:ascii="Wingdings" w:hAnsi="Wingdings" w:cs="Wingdings"/>
    </w:rPr>
  </w:style>
  <w:style w:type="character" w:customStyle="1" w:styleId="WW8Num8z3">
    <w:name w:val="WW8Num8z3"/>
    <w:rsid w:val="00F420E8"/>
    <w:rPr>
      <w:rFonts w:ascii="Symbol" w:hAnsi="Symbol" w:cs="Symbol"/>
    </w:rPr>
  </w:style>
  <w:style w:type="character" w:customStyle="1" w:styleId="WW8Num9z0">
    <w:name w:val="WW8Num9z0"/>
    <w:rsid w:val="00F420E8"/>
    <w:rPr>
      <w:rFonts w:ascii="Times New Roman" w:hAnsi="Times New Roman" w:cs="Times New Roman"/>
    </w:rPr>
  </w:style>
  <w:style w:type="character" w:customStyle="1" w:styleId="WW8Num10z0">
    <w:name w:val="WW8Num10z0"/>
    <w:rsid w:val="00F420E8"/>
    <w:rPr>
      <w:rFonts w:ascii="Symbol" w:hAnsi="Symbol" w:cs="Symbol"/>
    </w:rPr>
  </w:style>
  <w:style w:type="character" w:customStyle="1" w:styleId="WW8Num10z1">
    <w:name w:val="WW8Num10z1"/>
    <w:rsid w:val="00F420E8"/>
    <w:rPr>
      <w:rFonts w:ascii="Courier New" w:hAnsi="Courier New" w:cs="Courier New"/>
    </w:rPr>
  </w:style>
  <w:style w:type="character" w:customStyle="1" w:styleId="WW8Num10z2">
    <w:name w:val="WW8Num10z2"/>
    <w:rsid w:val="00F420E8"/>
    <w:rPr>
      <w:rFonts w:ascii="Wingdings" w:hAnsi="Wingdings" w:cs="Wingdings"/>
    </w:rPr>
  </w:style>
  <w:style w:type="character" w:customStyle="1" w:styleId="WW8Num11z0">
    <w:name w:val="WW8Num11z0"/>
    <w:rsid w:val="00F420E8"/>
    <w:rPr>
      <w:rFonts w:ascii="Times New Roman" w:hAnsi="Times New Roman" w:cs="Times New Roman"/>
    </w:rPr>
  </w:style>
  <w:style w:type="character" w:customStyle="1" w:styleId="WW8Num11z1">
    <w:name w:val="WW8Num11z1"/>
    <w:rsid w:val="00F420E8"/>
    <w:rPr>
      <w:rFonts w:ascii="Courier New" w:hAnsi="Courier New" w:cs="Courier New"/>
    </w:rPr>
  </w:style>
  <w:style w:type="character" w:customStyle="1" w:styleId="WW8Num11z2">
    <w:name w:val="WW8Num11z2"/>
    <w:rsid w:val="00F420E8"/>
    <w:rPr>
      <w:rFonts w:ascii="Wingdings" w:hAnsi="Wingdings" w:cs="Wingdings"/>
    </w:rPr>
  </w:style>
  <w:style w:type="character" w:customStyle="1" w:styleId="WW8Num12z0">
    <w:name w:val="WW8Num12z0"/>
    <w:rsid w:val="00F420E8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F420E8"/>
    <w:rPr>
      <w:rFonts w:ascii="Courier New" w:hAnsi="Courier New" w:cs="Courier New"/>
    </w:rPr>
  </w:style>
  <w:style w:type="character" w:customStyle="1" w:styleId="WW8Num12z2">
    <w:name w:val="WW8Num12z2"/>
    <w:rsid w:val="00F420E8"/>
    <w:rPr>
      <w:rFonts w:ascii="Wingdings" w:hAnsi="Wingdings" w:cs="Wingdings"/>
    </w:rPr>
  </w:style>
  <w:style w:type="character" w:customStyle="1" w:styleId="WW8Num12z3">
    <w:name w:val="WW8Num12z3"/>
    <w:rsid w:val="00F420E8"/>
    <w:rPr>
      <w:rFonts w:ascii="Symbol" w:hAnsi="Symbol" w:cs="Symbol"/>
    </w:rPr>
  </w:style>
  <w:style w:type="character" w:customStyle="1" w:styleId="WW8Num12z4">
    <w:name w:val="WW8Num12z4"/>
    <w:rsid w:val="00F420E8"/>
  </w:style>
  <w:style w:type="character" w:customStyle="1" w:styleId="WW8Num12z5">
    <w:name w:val="WW8Num12z5"/>
    <w:rsid w:val="00F420E8"/>
  </w:style>
  <w:style w:type="character" w:customStyle="1" w:styleId="WW8Num12z6">
    <w:name w:val="WW8Num12z6"/>
    <w:rsid w:val="00F420E8"/>
  </w:style>
  <w:style w:type="character" w:customStyle="1" w:styleId="WW8Num12z7">
    <w:name w:val="WW8Num12z7"/>
    <w:rsid w:val="00F420E8"/>
  </w:style>
  <w:style w:type="character" w:customStyle="1" w:styleId="WW8Num12z8">
    <w:name w:val="WW8Num12z8"/>
    <w:rsid w:val="00F420E8"/>
  </w:style>
  <w:style w:type="character" w:customStyle="1" w:styleId="WW8Num13z0">
    <w:name w:val="WW8Num13z0"/>
    <w:rsid w:val="00F420E8"/>
    <w:rPr>
      <w:rFonts w:ascii="Symbol" w:eastAsia="TimesNewRomanPSMT" w:hAnsi="Symbol" w:cs="Symbol"/>
      <w:sz w:val="28"/>
      <w:szCs w:val="28"/>
    </w:rPr>
  </w:style>
  <w:style w:type="character" w:customStyle="1" w:styleId="WW8Num13z1">
    <w:name w:val="WW8Num13z1"/>
    <w:rsid w:val="00F420E8"/>
    <w:rPr>
      <w:rFonts w:ascii="Courier New" w:hAnsi="Courier New" w:cs="Courier New"/>
    </w:rPr>
  </w:style>
  <w:style w:type="character" w:customStyle="1" w:styleId="WW8Num13z2">
    <w:name w:val="WW8Num13z2"/>
    <w:rsid w:val="00F420E8"/>
    <w:rPr>
      <w:rFonts w:ascii="Wingdings" w:hAnsi="Wingdings" w:cs="Wingdings"/>
    </w:rPr>
  </w:style>
  <w:style w:type="character" w:customStyle="1" w:styleId="WW8Num14z0">
    <w:name w:val="WW8Num14z0"/>
    <w:rsid w:val="00F420E8"/>
    <w:rPr>
      <w:rFonts w:ascii="Arial" w:hAnsi="Arial" w:cs="Arial"/>
    </w:rPr>
  </w:style>
  <w:style w:type="character" w:customStyle="1" w:styleId="WW8Num14z1">
    <w:name w:val="WW8Num14z1"/>
    <w:rsid w:val="00F420E8"/>
    <w:rPr>
      <w:rFonts w:ascii="Courier New" w:hAnsi="Courier New" w:cs="Courier New"/>
    </w:rPr>
  </w:style>
  <w:style w:type="character" w:customStyle="1" w:styleId="WW8Num14z2">
    <w:name w:val="WW8Num14z2"/>
    <w:rsid w:val="00F420E8"/>
    <w:rPr>
      <w:rFonts w:ascii="Wingdings" w:hAnsi="Wingdings" w:cs="Wingdings"/>
    </w:rPr>
  </w:style>
  <w:style w:type="character" w:customStyle="1" w:styleId="WW8Num15z0">
    <w:name w:val="WW8Num15z0"/>
    <w:rsid w:val="00F420E8"/>
    <w:rPr>
      <w:rFonts w:ascii="Symbol" w:hAnsi="Symbol" w:cs="Symbol"/>
    </w:rPr>
  </w:style>
  <w:style w:type="character" w:customStyle="1" w:styleId="WW8Num15z1">
    <w:name w:val="WW8Num15z1"/>
    <w:rsid w:val="00F420E8"/>
    <w:rPr>
      <w:rFonts w:ascii="Courier New" w:hAnsi="Courier New" w:cs="Courier New"/>
    </w:rPr>
  </w:style>
  <w:style w:type="character" w:customStyle="1" w:styleId="WW8Num15z2">
    <w:name w:val="WW8Num15z2"/>
    <w:rsid w:val="00F420E8"/>
    <w:rPr>
      <w:rFonts w:ascii="Wingdings" w:hAnsi="Wingdings" w:cs="Wingdings"/>
    </w:rPr>
  </w:style>
  <w:style w:type="character" w:customStyle="1" w:styleId="WW8Num16z0">
    <w:name w:val="WW8Num16z0"/>
    <w:rsid w:val="00F420E8"/>
    <w:rPr>
      <w:rFonts w:ascii="Symbol" w:hAnsi="Symbol" w:cs="Symbol"/>
      <w:sz w:val="24"/>
    </w:rPr>
  </w:style>
  <w:style w:type="character" w:customStyle="1" w:styleId="WW8Num16z1">
    <w:name w:val="WW8Num16z1"/>
    <w:rsid w:val="00F420E8"/>
    <w:rPr>
      <w:rFonts w:ascii="Courier New" w:hAnsi="Courier New" w:cs="Courier New"/>
    </w:rPr>
  </w:style>
  <w:style w:type="character" w:customStyle="1" w:styleId="WW8Num16z2">
    <w:name w:val="WW8Num16z2"/>
    <w:rsid w:val="00F420E8"/>
    <w:rPr>
      <w:rFonts w:ascii="Wingdings" w:hAnsi="Wingdings" w:cs="Wingdings"/>
    </w:rPr>
  </w:style>
  <w:style w:type="character" w:customStyle="1" w:styleId="WW8Num17z0">
    <w:name w:val="WW8Num17z0"/>
    <w:rsid w:val="00F420E8"/>
    <w:rPr>
      <w:rFonts w:ascii="Times New Roman" w:hAnsi="Times New Roman" w:cs="Times New Roman"/>
    </w:rPr>
  </w:style>
  <w:style w:type="character" w:customStyle="1" w:styleId="WW8Num17z1">
    <w:name w:val="WW8Num17z1"/>
    <w:rsid w:val="00F420E8"/>
    <w:rPr>
      <w:rFonts w:ascii="Courier New" w:hAnsi="Courier New" w:cs="Courier New"/>
    </w:rPr>
  </w:style>
  <w:style w:type="character" w:customStyle="1" w:styleId="WW8Num17z2">
    <w:name w:val="WW8Num17z2"/>
    <w:rsid w:val="00F420E8"/>
    <w:rPr>
      <w:rFonts w:ascii="Wingdings" w:hAnsi="Wingdings" w:cs="Wingdings"/>
    </w:rPr>
  </w:style>
  <w:style w:type="character" w:customStyle="1" w:styleId="WW8Num17z3">
    <w:name w:val="WW8Num17z3"/>
    <w:rsid w:val="00F420E8"/>
    <w:rPr>
      <w:rFonts w:ascii="Symbol" w:hAnsi="Symbol" w:cs="Symbol"/>
    </w:rPr>
  </w:style>
  <w:style w:type="character" w:customStyle="1" w:styleId="WW8Num18z0">
    <w:name w:val="WW8Num18z0"/>
    <w:rsid w:val="00F420E8"/>
    <w:rPr>
      <w:rFonts w:ascii="Symbol" w:hAnsi="Symbol" w:cs="Symbol"/>
    </w:rPr>
  </w:style>
  <w:style w:type="character" w:customStyle="1" w:styleId="WW8Num18z1">
    <w:name w:val="WW8Num18z1"/>
    <w:rsid w:val="00F420E8"/>
    <w:rPr>
      <w:rFonts w:ascii="Courier New" w:hAnsi="Courier New" w:cs="Courier New"/>
    </w:rPr>
  </w:style>
  <w:style w:type="character" w:customStyle="1" w:styleId="WW8Num18z2">
    <w:name w:val="WW8Num18z2"/>
    <w:rsid w:val="00F420E8"/>
    <w:rPr>
      <w:rFonts w:ascii="Wingdings" w:hAnsi="Wingdings" w:cs="Wingdings"/>
    </w:rPr>
  </w:style>
  <w:style w:type="character" w:customStyle="1" w:styleId="WW8Num19z0">
    <w:name w:val="WW8Num19z0"/>
    <w:rsid w:val="00F420E8"/>
    <w:rPr>
      <w:rFonts w:ascii="Symbol" w:hAnsi="Symbol" w:cs="Times New Roman"/>
      <w:color w:val="000000"/>
    </w:rPr>
  </w:style>
  <w:style w:type="character" w:customStyle="1" w:styleId="WW8Num20z0">
    <w:name w:val="WW8Num20z0"/>
    <w:rsid w:val="00F420E8"/>
    <w:rPr>
      <w:rFonts w:ascii="Symbol" w:eastAsia="TimesNewRomanPSMT" w:hAnsi="Symbol" w:cs="Symbol"/>
      <w:sz w:val="28"/>
      <w:szCs w:val="28"/>
    </w:rPr>
  </w:style>
  <w:style w:type="character" w:customStyle="1" w:styleId="WW8Num20z1">
    <w:name w:val="WW8Num20z1"/>
    <w:rsid w:val="00F420E8"/>
    <w:rPr>
      <w:rFonts w:ascii="Courier New" w:hAnsi="Courier New" w:cs="Courier New"/>
    </w:rPr>
  </w:style>
  <w:style w:type="character" w:customStyle="1" w:styleId="WW8Num20z2">
    <w:name w:val="WW8Num20z2"/>
    <w:rsid w:val="00F420E8"/>
    <w:rPr>
      <w:rFonts w:ascii="Wingdings" w:hAnsi="Wingdings" w:cs="Wingdings"/>
    </w:rPr>
  </w:style>
  <w:style w:type="character" w:customStyle="1" w:styleId="WW8Num21z0">
    <w:name w:val="WW8Num21z0"/>
    <w:rsid w:val="00F420E8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F420E8"/>
    <w:rPr>
      <w:rFonts w:ascii="Symbol" w:hAnsi="Symbol" w:cs="Symbol"/>
    </w:rPr>
  </w:style>
  <w:style w:type="character" w:customStyle="1" w:styleId="WW8Num22z1">
    <w:name w:val="WW8Num22z1"/>
    <w:rsid w:val="00F420E8"/>
    <w:rPr>
      <w:rFonts w:ascii="Courier New" w:hAnsi="Courier New" w:cs="Courier New"/>
    </w:rPr>
  </w:style>
  <w:style w:type="character" w:customStyle="1" w:styleId="WW8Num22z2">
    <w:name w:val="WW8Num22z2"/>
    <w:rsid w:val="00F420E8"/>
    <w:rPr>
      <w:rFonts w:ascii="Wingdings" w:hAnsi="Wingdings" w:cs="Wingdings"/>
    </w:rPr>
  </w:style>
  <w:style w:type="character" w:customStyle="1" w:styleId="WW8Num22z3">
    <w:name w:val="WW8Num22z3"/>
    <w:rsid w:val="00F420E8"/>
  </w:style>
  <w:style w:type="character" w:customStyle="1" w:styleId="WW8Num22z4">
    <w:name w:val="WW8Num22z4"/>
    <w:rsid w:val="00F420E8"/>
  </w:style>
  <w:style w:type="character" w:customStyle="1" w:styleId="WW8Num22z5">
    <w:name w:val="WW8Num22z5"/>
    <w:rsid w:val="00F420E8"/>
  </w:style>
  <w:style w:type="character" w:customStyle="1" w:styleId="WW8Num22z6">
    <w:name w:val="WW8Num22z6"/>
    <w:rsid w:val="00F420E8"/>
  </w:style>
  <w:style w:type="character" w:customStyle="1" w:styleId="WW8Num22z7">
    <w:name w:val="WW8Num22z7"/>
    <w:rsid w:val="00F420E8"/>
  </w:style>
  <w:style w:type="character" w:customStyle="1" w:styleId="WW8Num22z8">
    <w:name w:val="WW8Num22z8"/>
    <w:rsid w:val="00F420E8"/>
  </w:style>
  <w:style w:type="character" w:customStyle="1" w:styleId="WW8Num23z0">
    <w:name w:val="WW8Num23z0"/>
    <w:rsid w:val="00F420E8"/>
    <w:rPr>
      <w:rFonts w:ascii="Arial" w:hAnsi="Arial" w:cs="Arial"/>
    </w:rPr>
  </w:style>
  <w:style w:type="character" w:customStyle="1" w:styleId="WW8Num23z1">
    <w:name w:val="WW8Num23z1"/>
    <w:rsid w:val="00F420E8"/>
    <w:rPr>
      <w:rFonts w:ascii="Courier New" w:hAnsi="Courier New" w:cs="Courier New"/>
    </w:rPr>
  </w:style>
  <w:style w:type="character" w:customStyle="1" w:styleId="WW8Num23z2">
    <w:name w:val="WW8Num23z2"/>
    <w:rsid w:val="00F420E8"/>
    <w:rPr>
      <w:rFonts w:ascii="Wingdings" w:hAnsi="Wingdings" w:cs="Wingdings"/>
    </w:rPr>
  </w:style>
  <w:style w:type="character" w:customStyle="1" w:styleId="WW8Num24z0">
    <w:name w:val="WW8Num24z0"/>
    <w:rsid w:val="00F420E8"/>
    <w:rPr>
      <w:rFonts w:ascii="Symbol" w:hAnsi="Symbol" w:cs="StarSymbol"/>
      <w:sz w:val="18"/>
      <w:szCs w:val="18"/>
    </w:rPr>
  </w:style>
  <w:style w:type="character" w:customStyle="1" w:styleId="WW8Num24z1">
    <w:name w:val="WW8Num24z1"/>
    <w:rsid w:val="00F420E8"/>
    <w:rPr>
      <w:rFonts w:ascii="Wingdings 2" w:hAnsi="Wingdings 2" w:cs="StarSymbol"/>
      <w:sz w:val="18"/>
      <w:szCs w:val="18"/>
    </w:rPr>
  </w:style>
  <w:style w:type="character" w:customStyle="1" w:styleId="WW8Num25z0">
    <w:name w:val="WW8Num25z0"/>
    <w:rsid w:val="00F420E8"/>
    <w:rPr>
      <w:rFonts w:ascii="Symbol" w:hAnsi="Symbol" w:cs="StarSymbol"/>
      <w:sz w:val="18"/>
      <w:szCs w:val="18"/>
    </w:rPr>
  </w:style>
  <w:style w:type="character" w:customStyle="1" w:styleId="WW8Num26z0">
    <w:name w:val="WW8Num26z0"/>
    <w:rsid w:val="00F420E8"/>
    <w:rPr>
      <w:rFonts w:ascii="Symbol" w:hAnsi="Symbol" w:cs="Symbol"/>
    </w:rPr>
  </w:style>
  <w:style w:type="character" w:customStyle="1" w:styleId="WW8Num26z1">
    <w:name w:val="WW8Num26z1"/>
    <w:rsid w:val="00F420E8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F420E8"/>
    <w:rPr>
      <w:rFonts w:ascii="Wingdings" w:hAnsi="Wingdings" w:cs="Wingdings"/>
    </w:rPr>
  </w:style>
  <w:style w:type="character" w:customStyle="1" w:styleId="WW8Num27z0">
    <w:name w:val="WW8Num27z0"/>
    <w:rsid w:val="00F420E8"/>
    <w:rPr>
      <w:rFonts w:ascii="Times New Roman" w:hAnsi="Times New Roman" w:cs="Times New Roman"/>
    </w:rPr>
  </w:style>
  <w:style w:type="character" w:customStyle="1" w:styleId="WW8Num27z1">
    <w:name w:val="WW8Num27z1"/>
    <w:rsid w:val="00F420E8"/>
    <w:rPr>
      <w:rFonts w:ascii="Courier New" w:hAnsi="Courier New" w:cs="Courier New"/>
    </w:rPr>
  </w:style>
  <w:style w:type="character" w:customStyle="1" w:styleId="WW8Num27z2">
    <w:name w:val="WW8Num27z2"/>
    <w:rsid w:val="00F420E8"/>
    <w:rPr>
      <w:rFonts w:ascii="Wingdings" w:hAnsi="Wingdings" w:cs="Wingdings"/>
    </w:rPr>
  </w:style>
  <w:style w:type="character" w:customStyle="1" w:styleId="WW8Num27z3">
    <w:name w:val="WW8Num27z3"/>
    <w:rsid w:val="00F420E8"/>
    <w:rPr>
      <w:rFonts w:ascii="Symbol" w:hAnsi="Symbol" w:cs="Symbol"/>
    </w:rPr>
  </w:style>
  <w:style w:type="character" w:customStyle="1" w:styleId="WW8Num28z0">
    <w:name w:val="WW8Num28z0"/>
    <w:rsid w:val="00F420E8"/>
    <w:rPr>
      <w:rFonts w:ascii="Times New Roman" w:hAnsi="Times New Roman" w:cs="Times New Roman"/>
    </w:rPr>
  </w:style>
  <w:style w:type="character" w:customStyle="1" w:styleId="WW8Num28z1">
    <w:name w:val="WW8Num28z1"/>
    <w:rsid w:val="00F420E8"/>
    <w:rPr>
      <w:rFonts w:ascii="Courier New" w:hAnsi="Courier New" w:cs="Courier New"/>
    </w:rPr>
  </w:style>
  <w:style w:type="character" w:customStyle="1" w:styleId="WW8Num28z2">
    <w:name w:val="WW8Num28z2"/>
    <w:rsid w:val="00F420E8"/>
    <w:rPr>
      <w:rFonts w:ascii="Wingdings" w:hAnsi="Wingdings" w:cs="Wingdings"/>
    </w:rPr>
  </w:style>
  <w:style w:type="character" w:customStyle="1" w:styleId="WW8Num29z0">
    <w:name w:val="WW8Num29z0"/>
    <w:rsid w:val="00F420E8"/>
    <w:rPr>
      <w:rFonts w:ascii="Times New Roman" w:hAnsi="Times New Roman" w:cs="Times New Roman"/>
    </w:rPr>
  </w:style>
  <w:style w:type="character" w:customStyle="1" w:styleId="WW8Num29z1">
    <w:name w:val="WW8Num29z1"/>
    <w:rsid w:val="00F420E8"/>
    <w:rPr>
      <w:rFonts w:ascii="Courier New" w:hAnsi="Courier New" w:cs="Courier New"/>
    </w:rPr>
  </w:style>
  <w:style w:type="character" w:customStyle="1" w:styleId="WW8Num29z2">
    <w:name w:val="WW8Num29z2"/>
    <w:rsid w:val="00F420E8"/>
    <w:rPr>
      <w:rFonts w:ascii="Wingdings" w:hAnsi="Wingdings" w:cs="Wingdings" w:hint="default"/>
    </w:rPr>
  </w:style>
  <w:style w:type="character" w:customStyle="1" w:styleId="WW8Num30z0">
    <w:name w:val="WW8Num30z0"/>
    <w:rsid w:val="00F420E8"/>
    <w:rPr>
      <w:rFonts w:ascii="Times New Roman" w:hAnsi="Times New Roman" w:cs="Times New Roman"/>
    </w:rPr>
  </w:style>
  <w:style w:type="character" w:customStyle="1" w:styleId="WW8Num30z1">
    <w:name w:val="WW8Num30z1"/>
    <w:rsid w:val="00F420E8"/>
    <w:rPr>
      <w:rFonts w:ascii="Courier New" w:hAnsi="Courier New" w:cs="Courier New"/>
    </w:rPr>
  </w:style>
  <w:style w:type="character" w:customStyle="1" w:styleId="WW8Num30z2">
    <w:name w:val="WW8Num30z2"/>
    <w:rsid w:val="00F420E8"/>
  </w:style>
  <w:style w:type="character" w:customStyle="1" w:styleId="WW8Num30z3">
    <w:name w:val="WW8Num30z3"/>
    <w:rsid w:val="00F420E8"/>
    <w:rPr>
      <w:rFonts w:ascii="Symbol" w:hAnsi="Symbol" w:cs="Symbol"/>
    </w:rPr>
  </w:style>
  <w:style w:type="character" w:customStyle="1" w:styleId="WW8Num30z4">
    <w:name w:val="WW8Num30z4"/>
    <w:rsid w:val="00F420E8"/>
  </w:style>
  <w:style w:type="character" w:customStyle="1" w:styleId="WW8Num30z5">
    <w:name w:val="WW8Num30z5"/>
    <w:rsid w:val="00F420E8"/>
  </w:style>
  <w:style w:type="character" w:customStyle="1" w:styleId="WW8Num30z6">
    <w:name w:val="WW8Num30z6"/>
    <w:rsid w:val="00F420E8"/>
  </w:style>
  <w:style w:type="character" w:customStyle="1" w:styleId="WW8Num30z7">
    <w:name w:val="WW8Num30z7"/>
    <w:rsid w:val="00F420E8"/>
  </w:style>
  <w:style w:type="character" w:customStyle="1" w:styleId="WW8Num30z8">
    <w:name w:val="WW8Num30z8"/>
    <w:rsid w:val="00F420E8"/>
  </w:style>
  <w:style w:type="character" w:customStyle="1" w:styleId="WW8Num31z0">
    <w:name w:val="WW8Num31z0"/>
    <w:rsid w:val="00F420E8"/>
    <w:rPr>
      <w:rFonts w:ascii="Times New Roman" w:hAnsi="Times New Roman" w:cs="Times New Roman"/>
    </w:rPr>
  </w:style>
  <w:style w:type="character" w:customStyle="1" w:styleId="WW8Num31z1">
    <w:name w:val="WW8Num31z1"/>
    <w:rsid w:val="00F420E8"/>
    <w:rPr>
      <w:rFonts w:ascii="Courier New" w:hAnsi="Courier New" w:cs="Courier New"/>
    </w:rPr>
  </w:style>
  <w:style w:type="character" w:customStyle="1" w:styleId="WW8Num31z2">
    <w:name w:val="WW8Num31z2"/>
    <w:rsid w:val="00F420E8"/>
    <w:rPr>
      <w:rFonts w:ascii="Wingdings" w:hAnsi="Wingdings" w:cs="Wingdings"/>
    </w:rPr>
  </w:style>
  <w:style w:type="character" w:customStyle="1" w:styleId="WW8Num31z3">
    <w:name w:val="WW8Num31z3"/>
    <w:rsid w:val="00F420E8"/>
    <w:rPr>
      <w:rFonts w:ascii="Symbol" w:hAnsi="Symbol" w:cs="Symbol"/>
    </w:rPr>
  </w:style>
  <w:style w:type="character" w:customStyle="1" w:styleId="WW8Num31z4">
    <w:name w:val="WW8Num31z4"/>
    <w:rsid w:val="00F420E8"/>
  </w:style>
  <w:style w:type="character" w:customStyle="1" w:styleId="WW8Num31z5">
    <w:name w:val="WW8Num31z5"/>
    <w:rsid w:val="00F420E8"/>
  </w:style>
  <w:style w:type="character" w:customStyle="1" w:styleId="WW8Num31z6">
    <w:name w:val="WW8Num31z6"/>
    <w:rsid w:val="00F420E8"/>
  </w:style>
  <w:style w:type="character" w:customStyle="1" w:styleId="WW8Num31z7">
    <w:name w:val="WW8Num31z7"/>
    <w:rsid w:val="00F420E8"/>
  </w:style>
  <w:style w:type="character" w:customStyle="1" w:styleId="WW8Num31z8">
    <w:name w:val="WW8Num31z8"/>
    <w:rsid w:val="00F420E8"/>
  </w:style>
  <w:style w:type="character" w:customStyle="1" w:styleId="WW8Num32z0">
    <w:name w:val="WW8Num32z0"/>
    <w:rsid w:val="00F420E8"/>
    <w:rPr>
      <w:rFonts w:ascii="Times New Roman" w:hAnsi="Times New Roman" w:cs="Times New Roman"/>
    </w:rPr>
  </w:style>
  <w:style w:type="character" w:customStyle="1" w:styleId="WW8Num32z1">
    <w:name w:val="WW8Num32z1"/>
    <w:rsid w:val="00F420E8"/>
    <w:rPr>
      <w:rFonts w:ascii="Courier New" w:hAnsi="Courier New" w:cs="Courier New"/>
    </w:rPr>
  </w:style>
  <w:style w:type="character" w:customStyle="1" w:styleId="WW8Num32z2">
    <w:name w:val="WW8Num32z2"/>
    <w:rsid w:val="00F420E8"/>
    <w:rPr>
      <w:rFonts w:ascii="Wingdings" w:hAnsi="Wingdings" w:cs="Wingdings"/>
    </w:rPr>
  </w:style>
  <w:style w:type="character" w:customStyle="1" w:styleId="WW8Num32z3">
    <w:name w:val="WW8Num32z3"/>
    <w:rsid w:val="00F420E8"/>
    <w:rPr>
      <w:rFonts w:ascii="Symbol" w:hAnsi="Symbol" w:cs="Symbol" w:hint="default"/>
    </w:rPr>
  </w:style>
  <w:style w:type="character" w:customStyle="1" w:styleId="WW8Num33z0">
    <w:name w:val="WW8Num33z0"/>
    <w:rsid w:val="00F420E8"/>
    <w:rPr>
      <w:rFonts w:ascii="Times New Roman" w:hAnsi="Times New Roman" w:cs="Times New Roman"/>
      <w:b/>
      <w:i/>
      <w:sz w:val="28"/>
      <w:szCs w:val="28"/>
    </w:rPr>
  </w:style>
  <w:style w:type="character" w:customStyle="1" w:styleId="WW8Num34z0">
    <w:name w:val="WW8Num34z0"/>
    <w:rsid w:val="00F420E8"/>
    <w:rPr>
      <w:rFonts w:ascii="Symbol" w:hAnsi="Symbol" w:cs="Symbol"/>
    </w:rPr>
  </w:style>
  <w:style w:type="character" w:customStyle="1" w:styleId="WW8Num34z1">
    <w:name w:val="WW8Num34z1"/>
    <w:rsid w:val="00F420E8"/>
    <w:rPr>
      <w:rFonts w:ascii="Courier New" w:hAnsi="Courier New" w:cs="Courier New"/>
    </w:rPr>
  </w:style>
  <w:style w:type="character" w:customStyle="1" w:styleId="WW8Num34z2">
    <w:name w:val="WW8Num34z2"/>
    <w:rsid w:val="00F420E8"/>
    <w:rPr>
      <w:rFonts w:ascii="Wingdings" w:hAnsi="Wingdings" w:cs="Wingdings" w:hint="default"/>
    </w:rPr>
  </w:style>
  <w:style w:type="character" w:customStyle="1" w:styleId="WW8Num35z0">
    <w:name w:val="WW8Num35z0"/>
    <w:rsid w:val="00F420E8"/>
    <w:rPr>
      <w:rFonts w:ascii="Symbol" w:hAnsi="Symbol" w:cs="Symbol"/>
    </w:rPr>
  </w:style>
  <w:style w:type="character" w:customStyle="1" w:styleId="WW8Num35z1">
    <w:name w:val="WW8Num35z1"/>
    <w:rsid w:val="00F420E8"/>
  </w:style>
  <w:style w:type="character" w:customStyle="1" w:styleId="WW8Num35z2">
    <w:name w:val="WW8Num35z2"/>
    <w:rsid w:val="00F420E8"/>
  </w:style>
  <w:style w:type="character" w:customStyle="1" w:styleId="WW8Num35z3">
    <w:name w:val="WW8Num35z3"/>
    <w:rsid w:val="00F420E8"/>
  </w:style>
  <w:style w:type="character" w:customStyle="1" w:styleId="WW8Num35z4">
    <w:name w:val="WW8Num35z4"/>
    <w:rsid w:val="00F420E8"/>
  </w:style>
  <w:style w:type="character" w:customStyle="1" w:styleId="WW8Num35z5">
    <w:name w:val="WW8Num35z5"/>
    <w:rsid w:val="00F420E8"/>
  </w:style>
  <w:style w:type="character" w:customStyle="1" w:styleId="WW8Num35z6">
    <w:name w:val="WW8Num35z6"/>
    <w:rsid w:val="00F420E8"/>
  </w:style>
  <w:style w:type="character" w:customStyle="1" w:styleId="WW8Num35z7">
    <w:name w:val="WW8Num35z7"/>
    <w:rsid w:val="00F420E8"/>
  </w:style>
  <w:style w:type="character" w:customStyle="1" w:styleId="WW8Num35z8">
    <w:name w:val="WW8Num35z8"/>
    <w:rsid w:val="00F420E8"/>
  </w:style>
  <w:style w:type="character" w:customStyle="1" w:styleId="WW8Num36z0">
    <w:name w:val="WW8Num36z0"/>
    <w:rsid w:val="00F420E8"/>
    <w:rPr>
      <w:rFonts w:ascii="Symbol" w:hAnsi="Symbol" w:cs="Symbol"/>
    </w:rPr>
  </w:style>
  <w:style w:type="character" w:customStyle="1" w:styleId="WW8Num36z1">
    <w:name w:val="WW8Num36z1"/>
    <w:rsid w:val="00F420E8"/>
    <w:rPr>
      <w:rFonts w:ascii="Courier New" w:hAnsi="Courier New" w:cs="Courier New"/>
    </w:rPr>
  </w:style>
  <w:style w:type="character" w:customStyle="1" w:styleId="WW8Num36z2">
    <w:name w:val="WW8Num36z2"/>
    <w:rsid w:val="00F420E8"/>
    <w:rPr>
      <w:rFonts w:ascii="Wingdings" w:hAnsi="Wingdings" w:cs="Wingdings" w:hint="default"/>
    </w:rPr>
  </w:style>
  <w:style w:type="character" w:customStyle="1" w:styleId="WW8Num37z0">
    <w:name w:val="WW8Num37z0"/>
    <w:rsid w:val="00F420E8"/>
    <w:rPr>
      <w:rFonts w:ascii="Symbol" w:hAnsi="Symbol" w:cs="Symbol"/>
    </w:rPr>
  </w:style>
  <w:style w:type="character" w:customStyle="1" w:styleId="WW8Num37z1">
    <w:name w:val="WW8Num37z1"/>
    <w:rsid w:val="00F420E8"/>
  </w:style>
  <w:style w:type="character" w:customStyle="1" w:styleId="WW8Num37z2">
    <w:name w:val="WW8Num37z2"/>
    <w:rsid w:val="00F420E8"/>
  </w:style>
  <w:style w:type="character" w:customStyle="1" w:styleId="WW8Num37z3">
    <w:name w:val="WW8Num37z3"/>
    <w:rsid w:val="00F420E8"/>
  </w:style>
  <w:style w:type="character" w:customStyle="1" w:styleId="WW8Num37z4">
    <w:name w:val="WW8Num37z4"/>
    <w:rsid w:val="00F420E8"/>
  </w:style>
  <w:style w:type="character" w:customStyle="1" w:styleId="WW8Num37z5">
    <w:name w:val="WW8Num37z5"/>
    <w:rsid w:val="00F420E8"/>
  </w:style>
  <w:style w:type="character" w:customStyle="1" w:styleId="WW8Num37z6">
    <w:name w:val="WW8Num37z6"/>
    <w:rsid w:val="00F420E8"/>
  </w:style>
  <w:style w:type="character" w:customStyle="1" w:styleId="WW8Num37z7">
    <w:name w:val="WW8Num37z7"/>
    <w:rsid w:val="00F420E8"/>
  </w:style>
  <w:style w:type="character" w:customStyle="1" w:styleId="WW8Num37z8">
    <w:name w:val="WW8Num37z8"/>
    <w:rsid w:val="00F420E8"/>
  </w:style>
  <w:style w:type="character" w:customStyle="1" w:styleId="WW8Num38z0">
    <w:name w:val="WW8Num38z0"/>
    <w:rsid w:val="00F420E8"/>
    <w:rPr>
      <w:rFonts w:ascii="Symbol" w:hAnsi="Symbol" w:cs="Symbol"/>
      <w:b/>
      <w:i/>
      <w:sz w:val="28"/>
      <w:szCs w:val="28"/>
    </w:rPr>
  </w:style>
  <w:style w:type="character" w:customStyle="1" w:styleId="WW8Num39z0">
    <w:name w:val="WW8Num39z0"/>
    <w:rsid w:val="00F420E8"/>
    <w:rPr>
      <w:rFonts w:ascii="Symbol" w:eastAsia="TimesNewRomanPSMT" w:hAnsi="Symbol" w:cs="Symbol"/>
      <w:sz w:val="24"/>
      <w:szCs w:val="28"/>
    </w:rPr>
  </w:style>
  <w:style w:type="character" w:customStyle="1" w:styleId="WW8Num39z1">
    <w:name w:val="WW8Num39z1"/>
    <w:rsid w:val="00F420E8"/>
    <w:rPr>
      <w:rFonts w:ascii="Courier New" w:hAnsi="Courier New" w:cs="Courier New"/>
      <w:sz w:val="20"/>
    </w:rPr>
  </w:style>
  <w:style w:type="character" w:customStyle="1" w:styleId="WW8Num39z2">
    <w:name w:val="WW8Num39z2"/>
    <w:rsid w:val="00F420E8"/>
    <w:rPr>
      <w:rFonts w:ascii="Wingdings" w:hAnsi="Wingdings" w:cs="Wingdings"/>
      <w:sz w:val="20"/>
    </w:rPr>
  </w:style>
  <w:style w:type="character" w:customStyle="1" w:styleId="WW8Num39z3">
    <w:name w:val="WW8Num39z3"/>
    <w:rsid w:val="00F420E8"/>
    <w:rPr>
      <w:rFonts w:ascii="Symbol" w:hAnsi="Symbol" w:cs="Symbol" w:hint="default"/>
    </w:rPr>
  </w:style>
  <w:style w:type="character" w:customStyle="1" w:styleId="WW8Num40z0">
    <w:name w:val="WW8Num40z0"/>
    <w:rsid w:val="00F420E8"/>
    <w:rPr>
      <w:rFonts w:ascii="Symbol" w:hAnsi="Symbol" w:cs="Symbol"/>
      <w:sz w:val="24"/>
    </w:rPr>
  </w:style>
  <w:style w:type="character" w:customStyle="1" w:styleId="WW8Num40z1">
    <w:name w:val="WW8Num40z1"/>
    <w:rsid w:val="00F420E8"/>
    <w:rPr>
      <w:rFonts w:ascii="Courier New" w:hAnsi="Courier New" w:cs="Courier New"/>
    </w:rPr>
  </w:style>
  <w:style w:type="character" w:customStyle="1" w:styleId="WW8Num40z2">
    <w:name w:val="WW8Num40z2"/>
    <w:rsid w:val="00F420E8"/>
    <w:rPr>
      <w:rFonts w:ascii="Wingdings" w:hAnsi="Wingdings" w:cs="Wingdings"/>
    </w:rPr>
  </w:style>
  <w:style w:type="character" w:customStyle="1" w:styleId="WW8Num41z0">
    <w:name w:val="WW8Num41z0"/>
    <w:rsid w:val="00F420E8"/>
    <w:rPr>
      <w:rFonts w:ascii="Symbol" w:hAnsi="Symbol" w:cs="Times New Roman"/>
    </w:rPr>
  </w:style>
  <w:style w:type="character" w:customStyle="1" w:styleId="WW8Num41z1">
    <w:name w:val="WW8Num41z1"/>
    <w:rsid w:val="00F420E8"/>
    <w:rPr>
      <w:rFonts w:ascii="Courier New" w:hAnsi="Courier New" w:cs="Courier New" w:hint="default"/>
    </w:rPr>
  </w:style>
  <w:style w:type="character" w:customStyle="1" w:styleId="WW8Num41z2">
    <w:name w:val="WW8Num41z2"/>
    <w:rsid w:val="00F420E8"/>
    <w:rPr>
      <w:rFonts w:ascii="Wingdings" w:hAnsi="Wingdings" w:cs="Wingdings" w:hint="default"/>
    </w:rPr>
  </w:style>
  <w:style w:type="character" w:customStyle="1" w:styleId="WW8Num42z0">
    <w:name w:val="WW8Num42z0"/>
    <w:rsid w:val="00F420E8"/>
    <w:rPr>
      <w:rFonts w:ascii="Symbol" w:hAnsi="Symbol" w:cs="Times New Roman"/>
    </w:rPr>
  </w:style>
  <w:style w:type="character" w:customStyle="1" w:styleId="WW8Num42z1">
    <w:name w:val="WW8Num42z1"/>
    <w:rsid w:val="00F420E8"/>
    <w:rPr>
      <w:rFonts w:ascii="Courier New" w:hAnsi="Courier New" w:cs="Courier New" w:hint="default"/>
    </w:rPr>
  </w:style>
  <w:style w:type="character" w:customStyle="1" w:styleId="WW8Num42z2">
    <w:name w:val="WW8Num42z2"/>
    <w:rsid w:val="00F420E8"/>
    <w:rPr>
      <w:rFonts w:ascii="Wingdings" w:hAnsi="Wingdings" w:cs="Wingdings" w:hint="default"/>
    </w:rPr>
  </w:style>
  <w:style w:type="character" w:customStyle="1" w:styleId="WW8Num43z0">
    <w:name w:val="WW8Num43z0"/>
    <w:rsid w:val="00F420E8"/>
    <w:rPr>
      <w:rFonts w:ascii="Symbol" w:hAnsi="Symbol" w:cs="Times New Roman"/>
      <w:color w:val="000000"/>
    </w:rPr>
  </w:style>
  <w:style w:type="character" w:customStyle="1" w:styleId="WW8Num43z1">
    <w:name w:val="WW8Num43z1"/>
    <w:rsid w:val="00F420E8"/>
    <w:rPr>
      <w:rFonts w:ascii="Courier New" w:hAnsi="Courier New" w:cs="Courier New"/>
    </w:rPr>
  </w:style>
  <w:style w:type="character" w:customStyle="1" w:styleId="WW8Num43z2">
    <w:name w:val="WW8Num43z2"/>
    <w:rsid w:val="00F420E8"/>
    <w:rPr>
      <w:rFonts w:ascii="Wingdings" w:hAnsi="Wingdings" w:cs="Wingdings"/>
    </w:rPr>
  </w:style>
  <w:style w:type="character" w:customStyle="1" w:styleId="WW8Num43z3">
    <w:name w:val="WW8Num43z3"/>
    <w:rsid w:val="00F420E8"/>
  </w:style>
  <w:style w:type="character" w:customStyle="1" w:styleId="WW8Num43z4">
    <w:name w:val="WW8Num43z4"/>
    <w:rsid w:val="00F420E8"/>
  </w:style>
  <w:style w:type="character" w:customStyle="1" w:styleId="WW8Num43z5">
    <w:name w:val="WW8Num43z5"/>
    <w:rsid w:val="00F420E8"/>
  </w:style>
  <w:style w:type="character" w:customStyle="1" w:styleId="WW8Num43z6">
    <w:name w:val="WW8Num43z6"/>
    <w:rsid w:val="00F420E8"/>
  </w:style>
  <w:style w:type="character" w:customStyle="1" w:styleId="WW8Num43z7">
    <w:name w:val="WW8Num43z7"/>
    <w:rsid w:val="00F420E8"/>
  </w:style>
  <w:style w:type="character" w:customStyle="1" w:styleId="WW8Num43z8">
    <w:name w:val="WW8Num43z8"/>
    <w:rsid w:val="00F420E8"/>
  </w:style>
  <w:style w:type="character" w:customStyle="1" w:styleId="WW8Num44z0">
    <w:name w:val="WW8Num44z0"/>
    <w:rsid w:val="00F420E8"/>
    <w:rPr>
      <w:rFonts w:ascii="Symbol" w:eastAsia="TimesNewRomanPSMT" w:hAnsi="Symbol" w:cs="Times New Roman"/>
      <w:color w:val="000000"/>
      <w:sz w:val="28"/>
      <w:szCs w:val="28"/>
    </w:rPr>
  </w:style>
  <w:style w:type="character" w:customStyle="1" w:styleId="WW8Num44z1">
    <w:name w:val="WW8Num44z1"/>
    <w:rsid w:val="00F420E8"/>
    <w:rPr>
      <w:rFonts w:ascii="Courier New" w:hAnsi="Courier New" w:cs="Courier New" w:hint="default"/>
    </w:rPr>
  </w:style>
  <w:style w:type="character" w:customStyle="1" w:styleId="WW8Num44z2">
    <w:name w:val="WW8Num44z2"/>
    <w:rsid w:val="00F420E8"/>
    <w:rPr>
      <w:rFonts w:ascii="Wingdings" w:hAnsi="Wingdings" w:cs="Wingdings" w:hint="default"/>
    </w:rPr>
  </w:style>
  <w:style w:type="character" w:customStyle="1" w:styleId="WW8Num44z3">
    <w:name w:val="WW8Num44z3"/>
    <w:rsid w:val="00F420E8"/>
    <w:rPr>
      <w:rFonts w:ascii="Symbol" w:hAnsi="Symbol" w:cs="Symbol" w:hint="default"/>
    </w:rPr>
  </w:style>
  <w:style w:type="character" w:customStyle="1" w:styleId="WW8Num45z0">
    <w:name w:val="WW8Num45z0"/>
    <w:rsid w:val="00F420E8"/>
    <w:rPr>
      <w:rFonts w:ascii="Symbol" w:hAnsi="Symbol" w:cs="Symbol"/>
    </w:rPr>
  </w:style>
  <w:style w:type="character" w:customStyle="1" w:styleId="WW8Num45z1">
    <w:name w:val="WW8Num45z1"/>
    <w:rsid w:val="00F420E8"/>
    <w:rPr>
      <w:rFonts w:ascii="Courier New" w:hAnsi="Courier New" w:cs="Courier New" w:hint="default"/>
    </w:rPr>
  </w:style>
  <w:style w:type="character" w:customStyle="1" w:styleId="WW8Num45z2">
    <w:name w:val="WW8Num45z2"/>
    <w:rsid w:val="00F420E8"/>
    <w:rPr>
      <w:rFonts w:ascii="Wingdings" w:hAnsi="Wingdings" w:cs="Wingdings" w:hint="default"/>
    </w:rPr>
  </w:style>
  <w:style w:type="character" w:customStyle="1" w:styleId="WW8Num46z0">
    <w:name w:val="WW8Num46z0"/>
    <w:rsid w:val="00F420E8"/>
    <w:rPr>
      <w:rFonts w:ascii="Symbol" w:hAnsi="Symbol" w:cs="Symbol"/>
    </w:rPr>
  </w:style>
  <w:style w:type="character" w:customStyle="1" w:styleId="40">
    <w:name w:val="Основной шрифт абзаца4"/>
    <w:rsid w:val="00F420E8"/>
  </w:style>
  <w:style w:type="character" w:customStyle="1" w:styleId="10">
    <w:name w:val="Заголовок 1 Знак"/>
    <w:basedOn w:val="40"/>
    <w:rsid w:val="00F420E8"/>
    <w:rPr>
      <w:rFonts w:ascii="Times New Roman" w:eastAsia="Times New Roman" w:hAnsi="Times New Roman" w:cs="Times New Roman"/>
      <w:b/>
      <w:bCs/>
      <w:color w:val="000000"/>
      <w:kern w:val="1"/>
      <w:sz w:val="28"/>
      <w:szCs w:val="32"/>
    </w:rPr>
  </w:style>
  <w:style w:type="character" w:customStyle="1" w:styleId="20">
    <w:name w:val="Заголовок 2 Знак"/>
    <w:basedOn w:val="40"/>
    <w:rsid w:val="00F420E8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40"/>
    <w:rsid w:val="00F420E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41">
    <w:name w:val="Заголовок 4 Знак"/>
    <w:basedOn w:val="40"/>
    <w:rsid w:val="00F420E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40"/>
    <w:rsid w:val="00F420E8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60">
    <w:name w:val="Заголовок 6 Знак"/>
    <w:basedOn w:val="40"/>
    <w:rsid w:val="00F420E8"/>
    <w:rPr>
      <w:rFonts w:ascii="Times New Roman" w:eastAsia="Times New Roman" w:hAnsi="Times New Roman" w:cs="Times New Roman"/>
      <w:b/>
      <w:bCs/>
      <w:color w:val="000000"/>
    </w:rPr>
  </w:style>
  <w:style w:type="character" w:customStyle="1" w:styleId="70">
    <w:name w:val="Заголовок 7 Знак"/>
    <w:basedOn w:val="40"/>
    <w:rsid w:val="00F420E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40"/>
    <w:rsid w:val="00F420E8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90">
    <w:name w:val="Заголовок 9 Знак"/>
    <w:basedOn w:val="40"/>
    <w:rsid w:val="00F420E8"/>
    <w:rPr>
      <w:rFonts w:ascii="Cambria" w:eastAsia="Times New Roman" w:hAnsi="Cambria" w:cs="Times New Roman"/>
      <w:color w:val="000000"/>
    </w:rPr>
  </w:style>
  <w:style w:type="character" w:customStyle="1" w:styleId="a3">
    <w:name w:val="Нижний колонтитул Знак"/>
    <w:basedOn w:val="40"/>
    <w:rsid w:val="00F420E8"/>
    <w:rPr>
      <w:rFonts w:ascii="Calibri" w:eastAsia="Calibri" w:hAnsi="Calibri" w:cs="Times New Roman"/>
      <w:sz w:val="24"/>
      <w:szCs w:val="24"/>
    </w:rPr>
  </w:style>
  <w:style w:type="character" w:styleId="a4">
    <w:name w:val="Hyperlink"/>
    <w:basedOn w:val="40"/>
    <w:uiPriority w:val="99"/>
    <w:rsid w:val="00F420E8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40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Текст выноски Знак"/>
    <w:basedOn w:val="40"/>
    <w:rsid w:val="00F420E8"/>
    <w:rPr>
      <w:rFonts w:ascii="Tahoma" w:eastAsia="Times New Roman" w:hAnsi="Tahoma" w:cs="Tahoma"/>
      <w:sz w:val="16"/>
      <w:szCs w:val="16"/>
    </w:rPr>
  </w:style>
  <w:style w:type="character" w:customStyle="1" w:styleId="x-phmenubutton">
    <w:name w:val="x-ph__menu__button"/>
    <w:basedOn w:val="40"/>
    <w:rsid w:val="00F420E8"/>
  </w:style>
  <w:style w:type="character" w:customStyle="1" w:styleId="WW8Num47z0">
    <w:name w:val="WW8Num47z0"/>
    <w:rsid w:val="00F420E8"/>
    <w:rPr>
      <w:rFonts w:ascii="Times New Roman" w:hAnsi="Times New Roman" w:cs="Times New Roman"/>
    </w:rPr>
  </w:style>
  <w:style w:type="character" w:customStyle="1" w:styleId="WW8Num48z0">
    <w:name w:val="WW8Num48z0"/>
    <w:rsid w:val="00F420E8"/>
    <w:rPr>
      <w:rFonts w:ascii="Symbol" w:hAnsi="Symbol" w:cs="Symbol"/>
    </w:rPr>
  </w:style>
  <w:style w:type="character" w:customStyle="1" w:styleId="WW8Num48z1">
    <w:name w:val="WW8Num48z1"/>
    <w:rsid w:val="00F420E8"/>
    <w:rPr>
      <w:rFonts w:ascii="Wingdings 2" w:hAnsi="Wingdings 2" w:cs="StarSymbol"/>
      <w:sz w:val="18"/>
      <w:szCs w:val="18"/>
    </w:rPr>
  </w:style>
  <w:style w:type="character" w:customStyle="1" w:styleId="WW8Num48z2">
    <w:name w:val="WW8Num48z2"/>
    <w:rsid w:val="00F420E8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F420E8"/>
    <w:rPr>
      <w:rFonts w:ascii="Symbol" w:hAnsi="Symbol" w:cs="Symbol"/>
    </w:rPr>
  </w:style>
  <w:style w:type="character" w:customStyle="1" w:styleId="WW8Num49z1">
    <w:name w:val="WW8Num49z1"/>
    <w:rsid w:val="00F420E8"/>
    <w:rPr>
      <w:rFonts w:ascii="Wingdings 2" w:hAnsi="Wingdings 2" w:cs="StarSymbol"/>
      <w:sz w:val="18"/>
      <w:szCs w:val="18"/>
    </w:rPr>
  </w:style>
  <w:style w:type="character" w:customStyle="1" w:styleId="WW8Num49z2">
    <w:name w:val="WW8Num49z2"/>
    <w:rsid w:val="00F420E8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F420E8"/>
    <w:rPr>
      <w:rFonts w:ascii="Symbol" w:hAnsi="Symbol" w:cs="Symbol"/>
    </w:rPr>
  </w:style>
  <w:style w:type="character" w:customStyle="1" w:styleId="WW8Num51z1">
    <w:name w:val="WW8Num51z1"/>
    <w:rsid w:val="00F420E8"/>
    <w:rPr>
      <w:rFonts w:ascii="Times New Roman" w:eastAsia="Times New Roman" w:hAnsi="Times New Roman" w:cs="Times New Roman"/>
    </w:rPr>
  </w:style>
  <w:style w:type="character" w:customStyle="1" w:styleId="21">
    <w:name w:val="Основной шрифт абзаца2"/>
    <w:rsid w:val="00F420E8"/>
  </w:style>
  <w:style w:type="character" w:customStyle="1" w:styleId="WW8Num24z2">
    <w:name w:val="WW8Num24z2"/>
    <w:rsid w:val="00F420E8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F420E8"/>
    <w:rPr>
      <w:rFonts w:ascii="Wingdings 2" w:hAnsi="Wingdings 2" w:cs="StarSymbol"/>
      <w:sz w:val="18"/>
      <w:szCs w:val="18"/>
    </w:rPr>
  </w:style>
  <w:style w:type="character" w:customStyle="1" w:styleId="WW8Num25z2">
    <w:name w:val="WW8Num25z2"/>
    <w:rsid w:val="00F420E8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F420E8"/>
    <w:rPr>
      <w:rFonts w:ascii="Symbol" w:hAnsi="Symbol" w:cs="Symbol"/>
    </w:rPr>
  </w:style>
  <w:style w:type="character" w:customStyle="1" w:styleId="WW8Num52z0">
    <w:name w:val="WW8Num52z0"/>
    <w:rsid w:val="00F420E8"/>
    <w:rPr>
      <w:rFonts w:ascii="Times New Roman" w:hAnsi="Times New Roman" w:cs="Times New Roman"/>
    </w:rPr>
  </w:style>
  <w:style w:type="character" w:customStyle="1" w:styleId="WW8Num53z0">
    <w:name w:val="WW8Num53z0"/>
    <w:rsid w:val="00F420E8"/>
    <w:rPr>
      <w:rFonts w:ascii="Times New Roman" w:hAnsi="Times New Roman" w:cs="Times New Roman"/>
    </w:rPr>
  </w:style>
  <w:style w:type="character" w:customStyle="1" w:styleId="WW8Num54z0">
    <w:name w:val="WW8Num54z0"/>
    <w:rsid w:val="00F420E8"/>
    <w:rPr>
      <w:rFonts w:ascii="Symbol" w:hAnsi="Symbol" w:cs="Symbol"/>
    </w:rPr>
  </w:style>
  <w:style w:type="character" w:customStyle="1" w:styleId="WW8Num55z0">
    <w:name w:val="WW8Num55z0"/>
    <w:rsid w:val="00F420E8"/>
    <w:rPr>
      <w:rFonts w:ascii="Times New Roman" w:hAnsi="Times New Roman" w:cs="Times New Roman"/>
    </w:rPr>
  </w:style>
  <w:style w:type="character" w:customStyle="1" w:styleId="WW8Num56z0">
    <w:name w:val="WW8Num56z0"/>
    <w:rsid w:val="00F420E8"/>
    <w:rPr>
      <w:rFonts w:ascii="Arial" w:hAnsi="Arial" w:cs="Arial"/>
    </w:rPr>
  </w:style>
  <w:style w:type="character" w:customStyle="1" w:styleId="WW8Num57z0">
    <w:name w:val="WW8Num57z0"/>
    <w:rsid w:val="00F420E8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F420E8"/>
  </w:style>
  <w:style w:type="character" w:customStyle="1" w:styleId="WW-Absatz-Standardschriftart">
    <w:name w:val="WW-Absatz-Standardschriftart"/>
    <w:rsid w:val="00F420E8"/>
  </w:style>
  <w:style w:type="character" w:customStyle="1" w:styleId="WW-Absatz-Standardschriftart1">
    <w:name w:val="WW-Absatz-Standardschriftart1"/>
    <w:rsid w:val="00F420E8"/>
  </w:style>
  <w:style w:type="character" w:customStyle="1" w:styleId="WW-Absatz-Standardschriftart11">
    <w:name w:val="WW-Absatz-Standardschriftart11"/>
    <w:rsid w:val="00F420E8"/>
  </w:style>
  <w:style w:type="character" w:customStyle="1" w:styleId="WW8Num18z3">
    <w:name w:val="WW8Num18z3"/>
    <w:rsid w:val="00F420E8"/>
    <w:rPr>
      <w:rFonts w:ascii="Symbol" w:hAnsi="Symbol" w:cs="Symbol"/>
    </w:rPr>
  </w:style>
  <w:style w:type="character" w:customStyle="1" w:styleId="WW8Num18z4">
    <w:name w:val="WW8Num18z4"/>
    <w:rsid w:val="00F420E8"/>
    <w:rPr>
      <w:rFonts w:ascii="Courier New" w:hAnsi="Courier New" w:cs="Courier New"/>
    </w:rPr>
  </w:style>
  <w:style w:type="character" w:customStyle="1" w:styleId="WW-Absatz-Standardschriftart111">
    <w:name w:val="WW-Absatz-Standardschriftart111"/>
    <w:rsid w:val="00F420E8"/>
  </w:style>
  <w:style w:type="character" w:customStyle="1" w:styleId="WW8Num2z3">
    <w:name w:val="WW8Num2z3"/>
    <w:rsid w:val="00F420E8"/>
    <w:rPr>
      <w:rFonts w:ascii="Symbol" w:hAnsi="Symbol" w:cs="Symbol"/>
    </w:rPr>
  </w:style>
  <w:style w:type="character" w:customStyle="1" w:styleId="WW8Num14z3">
    <w:name w:val="WW8Num14z3"/>
    <w:rsid w:val="00F420E8"/>
    <w:rPr>
      <w:rFonts w:ascii="Symbol" w:hAnsi="Symbol" w:cs="Symbol"/>
    </w:rPr>
  </w:style>
  <w:style w:type="character" w:customStyle="1" w:styleId="WW8Num16z3">
    <w:name w:val="WW8Num16z3"/>
    <w:rsid w:val="00F420E8"/>
    <w:rPr>
      <w:rFonts w:ascii="Symbol" w:hAnsi="Symbol" w:cs="Symbol"/>
    </w:rPr>
  </w:style>
  <w:style w:type="character" w:customStyle="1" w:styleId="WW8Num19z1">
    <w:name w:val="WW8Num19z1"/>
    <w:rsid w:val="00F420E8"/>
    <w:rPr>
      <w:rFonts w:ascii="Times New Roman" w:hAnsi="Times New Roman" w:cs="Times New Roman"/>
      <w:color w:val="000000"/>
    </w:rPr>
  </w:style>
  <w:style w:type="character" w:customStyle="1" w:styleId="WW8Num19z2">
    <w:name w:val="WW8Num19z2"/>
    <w:rsid w:val="00F420E8"/>
    <w:rPr>
      <w:rFonts w:ascii="Wingdings" w:hAnsi="Wingdings" w:cs="Wingdings"/>
    </w:rPr>
  </w:style>
  <w:style w:type="character" w:customStyle="1" w:styleId="WW8Num19z3">
    <w:name w:val="WW8Num19z3"/>
    <w:rsid w:val="00F420E8"/>
    <w:rPr>
      <w:rFonts w:ascii="Symbol" w:hAnsi="Symbol" w:cs="Symbol"/>
    </w:rPr>
  </w:style>
  <w:style w:type="character" w:customStyle="1" w:styleId="WW8Num19z4">
    <w:name w:val="WW8Num19z4"/>
    <w:rsid w:val="00F420E8"/>
    <w:rPr>
      <w:rFonts w:ascii="Courier New" w:hAnsi="Courier New" w:cs="Courier New"/>
    </w:rPr>
  </w:style>
  <w:style w:type="character" w:customStyle="1" w:styleId="WW8Num21z1">
    <w:name w:val="WW8Num21z1"/>
    <w:rsid w:val="00F420E8"/>
    <w:rPr>
      <w:rFonts w:ascii="Courier New" w:hAnsi="Courier New" w:cs="Courier New"/>
    </w:rPr>
  </w:style>
  <w:style w:type="character" w:customStyle="1" w:styleId="WW8Num21z2">
    <w:name w:val="WW8Num21z2"/>
    <w:rsid w:val="00F420E8"/>
    <w:rPr>
      <w:rFonts w:ascii="Wingdings" w:hAnsi="Wingdings" w:cs="Wingdings"/>
    </w:rPr>
  </w:style>
  <w:style w:type="character" w:customStyle="1" w:styleId="WW8Num21z3">
    <w:name w:val="WW8Num21z3"/>
    <w:rsid w:val="00F420E8"/>
    <w:rPr>
      <w:rFonts w:ascii="Symbol" w:hAnsi="Symbol" w:cs="Symbol"/>
    </w:rPr>
  </w:style>
  <w:style w:type="character" w:customStyle="1" w:styleId="WW8Num23z3">
    <w:name w:val="WW8Num23z3"/>
    <w:rsid w:val="00F420E8"/>
    <w:rPr>
      <w:rFonts w:ascii="Symbol" w:hAnsi="Symbol" w:cs="Symbol"/>
    </w:rPr>
  </w:style>
  <w:style w:type="character" w:customStyle="1" w:styleId="WW8NumSt1z0">
    <w:name w:val="WW8NumSt1z0"/>
    <w:rsid w:val="00F420E8"/>
    <w:rPr>
      <w:rFonts w:ascii="Times New Roman" w:hAnsi="Times New Roman" w:cs="Times New Roman"/>
    </w:rPr>
  </w:style>
  <w:style w:type="character" w:customStyle="1" w:styleId="WW8NumSt2z0">
    <w:name w:val="WW8NumSt2z0"/>
    <w:rsid w:val="00F420E8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F420E8"/>
  </w:style>
  <w:style w:type="character" w:styleId="a7">
    <w:name w:val="page number"/>
    <w:basedOn w:val="11"/>
    <w:rsid w:val="00F420E8"/>
  </w:style>
  <w:style w:type="character" w:customStyle="1" w:styleId="a8">
    <w:name w:val="Символ сноски"/>
    <w:rsid w:val="00F420E8"/>
    <w:rPr>
      <w:vertAlign w:val="superscript"/>
    </w:rPr>
  </w:style>
  <w:style w:type="character" w:customStyle="1" w:styleId="a9">
    <w:name w:val="название таблицы Знак"/>
    <w:rsid w:val="00F420E8"/>
    <w:rPr>
      <w:rFonts w:ascii="Arial" w:hAnsi="Arial" w:cs="Arial"/>
      <w:b/>
      <w:bCs/>
      <w:sz w:val="22"/>
      <w:lang w:val="ru-RU" w:eastAsia="ar-SA" w:bidi="ar-SA"/>
    </w:rPr>
  </w:style>
  <w:style w:type="character" w:customStyle="1" w:styleId="aa">
    <w:name w:val="Источник Знак"/>
    <w:rsid w:val="00F420E8"/>
    <w:rPr>
      <w:rFonts w:ascii="Arial" w:hAnsi="Arial" w:cs="Arial"/>
      <w:i/>
      <w:lang w:val="ru-RU" w:eastAsia="ar-SA" w:bidi="ar-SA"/>
    </w:rPr>
  </w:style>
  <w:style w:type="character" w:customStyle="1" w:styleId="ab">
    <w:name w:val="рисунок Знак"/>
    <w:rsid w:val="00F420E8"/>
    <w:rPr>
      <w:rFonts w:ascii="Arial" w:hAnsi="Arial" w:cs="Arial"/>
      <w:i/>
      <w:lang w:val="ru-RU" w:eastAsia="ar-SA" w:bidi="ar-SA"/>
    </w:rPr>
  </w:style>
  <w:style w:type="character" w:customStyle="1" w:styleId="ac">
    <w:name w:val="Цветовое выделение"/>
    <w:rsid w:val="00F420E8"/>
    <w:rPr>
      <w:b/>
      <w:bCs/>
      <w:color w:val="000080"/>
      <w:sz w:val="20"/>
      <w:szCs w:val="20"/>
    </w:rPr>
  </w:style>
  <w:style w:type="character" w:customStyle="1" w:styleId="ad">
    <w:name w:val="Название Знак"/>
    <w:rsid w:val="00F420E8"/>
    <w:rPr>
      <w:b/>
      <w:bCs/>
      <w:sz w:val="24"/>
      <w:szCs w:val="24"/>
      <w:lang w:val="ru-RU" w:eastAsia="ar-SA" w:bidi="ar-SA"/>
    </w:rPr>
  </w:style>
  <w:style w:type="character" w:customStyle="1" w:styleId="ae">
    <w:name w:val="сноска Знак"/>
    <w:basedOn w:val="ad"/>
    <w:rsid w:val="00F420E8"/>
    <w:rPr>
      <w:b/>
      <w:bCs/>
      <w:sz w:val="24"/>
      <w:szCs w:val="24"/>
      <w:lang w:val="ru-RU" w:eastAsia="ar-SA" w:bidi="ar-SA"/>
    </w:rPr>
  </w:style>
  <w:style w:type="character" w:customStyle="1" w:styleId="-1">
    <w:name w:val="Список-1 Знак"/>
    <w:rsid w:val="00F420E8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2">
    <w:name w:val="Знак сноски1"/>
    <w:rsid w:val="00F420E8"/>
    <w:rPr>
      <w:vertAlign w:val="superscript"/>
    </w:rPr>
  </w:style>
  <w:style w:type="character" w:customStyle="1" w:styleId="af">
    <w:name w:val="Маркеры списка"/>
    <w:rsid w:val="00F420E8"/>
    <w:rPr>
      <w:rFonts w:ascii="StarSymbol" w:eastAsia="StarSymbol" w:hAnsi="StarSymbol" w:cs="StarSymbol"/>
      <w:sz w:val="18"/>
      <w:szCs w:val="18"/>
    </w:rPr>
  </w:style>
  <w:style w:type="character" w:customStyle="1" w:styleId="af0">
    <w:name w:val="Символ нумерации"/>
    <w:rsid w:val="00F420E8"/>
  </w:style>
  <w:style w:type="character" w:customStyle="1" w:styleId="af1">
    <w:name w:val="Символы концевой сноски"/>
    <w:rsid w:val="00F420E8"/>
    <w:rPr>
      <w:vertAlign w:val="superscript"/>
    </w:rPr>
  </w:style>
  <w:style w:type="character" w:customStyle="1" w:styleId="WW-">
    <w:name w:val="WW-Символы концевой сноски"/>
    <w:rsid w:val="00F420E8"/>
  </w:style>
  <w:style w:type="character" w:customStyle="1" w:styleId="13">
    <w:name w:val="Знак концевой сноски1"/>
    <w:rsid w:val="00F420E8"/>
    <w:rPr>
      <w:vertAlign w:val="superscript"/>
    </w:rPr>
  </w:style>
  <w:style w:type="character" w:customStyle="1" w:styleId="af2">
    <w:name w:val="Буквица"/>
    <w:rsid w:val="00F420E8"/>
  </w:style>
  <w:style w:type="character" w:customStyle="1" w:styleId="af3">
    <w:name w:val="Исходный текст"/>
    <w:rsid w:val="00F420E8"/>
    <w:rPr>
      <w:rFonts w:ascii="Courier New" w:eastAsia="Courier New" w:hAnsi="Courier New" w:cs="Courier New"/>
    </w:rPr>
  </w:style>
  <w:style w:type="character" w:customStyle="1" w:styleId="af4">
    <w:name w:val="Основной элемент указателя"/>
    <w:rsid w:val="00F420E8"/>
    <w:rPr>
      <w:b/>
      <w:bCs/>
    </w:rPr>
  </w:style>
  <w:style w:type="character" w:customStyle="1" w:styleId="af5">
    <w:name w:val="Основной текст Знак"/>
    <w:basedOn w:val="40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Название Знак1"/>
    <w:basedOn w:val="40"/>
    <w:rsid w:val="00F420E8"/>
    <w:rPr>
      <w:rFonts w:ascii="Arial" w:eastAsia="MS Mincho" w:hAnsi="Arial" w:cs="Times New Roman"/>
      <w:color w:val="000000"/>
      <w:sz w:val="28"/>
      <w:szCs w:val="28"/>
    </w:rPr>
  </w:style>
  <w:style w:type="character" w:customStyle="1" w:styleId="af6">
    <w:name w:val="Подзаголовок Знак"/>
    <w:basedOn w:val="40"/>
    <w:rsid w:val="00F420E8"/>
    <w:rPr>
      <w:rFonts w:ascii="Arial" w:eastAsia="MS Mincho" w:hAnsi="Arial" w:cs="Times New Roman"/>
      <w:i/>
      <w:iCs/>
      <w:color w:val="000000"/>
      <w:sz w:val="28"/>
      <w:szCs w:val="28"/>
    </w:rPr>
  </w:style>
  <w:style w:type="character" w:customStyle="1" w:styleId="af7">
    <w:name w:val="Основной текст с отступом Знак"/>
    <w:basedOn w:val="40"/>
    <w:rsid w:val="00F420E8"/>
    <w:rPr>
      <w:rFonts w:ascii="Times New Roman" w:eastAsia="Times New Roman" w:hAnsi="Times New Roman" w:cs="Times New Roman"/>
      <w:color w:val="000000"/>
      <w:sz w:val="24"/>
      <w:szCs w:val="26"/>
    </w:rPr>
  </w:style>
  <w:style w:type="character" w:customStyle="1" w:styleId="af8">
    <w:name w:val="Текст сноски Знак"/>
    <w:basedOn w:val="40"/>
    <w:rsid w:val="00F420E8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ConsPlusNormal">
    <w:name w:val="ConsPlusNormal Знак"/>
    <w:rsid w:val="00F420E8"/>
    <w:rPr>
      <w:rFonts w:ascii="Arial" w:eastAsia="Arial" w:hAnsi="Arial" w:cs="Arial"/>
      <w:color w:val="202020"/>
      <w:sz w:val="24"/>
      <w:szCs w:val="24"/>
    </w:rPr>
  </w:style>
  <w:style w:type="character" w:customStyle="1" w:styleId="ConsPlusTitle">
    <w:name w:val="ConsPlusTitle Знак"/>
    <w:rsid w:val="00F420E8"/>
    <w:rPr>
      <w:rFonts w:ascii="Arial" w:eastAsia="Arial" w:hAnsi="Arial" w:cs="Times New Roman"/>
      <w:b/>
      <w:bCs/>
      <w:color w:val="000000"/>
      <w:sz w:val="20"/>
      <w:szCs w:val="20"/>
    </w:rPr>
  </w:style>
  <w:style w:type="character" w:customStyle="1" w:styleId="22">
    <w:name w:val="Основной текст с отступом 2 Знак"/>
    <w:basedOn w:val="40"/>
    <w:rsid w:val="00F420E8"/>
    <w:rPr>
      <w:rFonts w:ascii="Arial" w:eastAsia="Times New Roman" w:hAnsi="Arial" w:cs="Times New Roman"/>
      <w:color w:val="000000"/>
      <w:sz w:val="26"/>
      <w:szCs w:val="26"/>
    </w:rPr>
  </w:style>
  <w:style w:type="character" w:customStyle="1" w:styleId="af9">
    <w:name w:val="Без интервала Знак"/>
    <w:rsid w:val="00F420E8"/>
    <w:rPr>
      <w:rFonts w:ascii="Calibri" w:eastAsia="Times New Roman" w:hAnsi="Calibri" w:cs="Times New Roman"/>
      <w:color w:val="202020"/>
    </w:rPr>
  </w:style>
  <w:style w:type="character" w:customStyle="1" w:styleId="FootnoteCharacters">
    <w:name w:val="Footnote Characters"/>
    <w:rsid w:val="00F420E8"/>
    <w:rPr>
      <w:vertAlign w:val="superscript"/>
    </w:rPr>
  </w:style>
  <w:style w:type="character" w:customStyle="1" w:styleId="23">
    <w:name w:val="Основной текст 2 Знак"/>
    <w:basedOn w:val="40"/>
    <w:rsid w:val="00F420E8"/>
    <w:rPr>
      <w:rFonts w:ascii="Arial" w:eastAsia="Times New Roman" w:hAnsi="Arial" w:cs="Times New Roman"/>
      <w:color w:val="000000"/>
      <w:sz w:val="26"/>
      <w:szCs w:val="26"/>
    </w:rPr>
  </w:style>
  <w:style w:type="character" w:customStyle="1" w:styleId="31">
    <w:name w:val="Основной текст 3 Знак"/>
    <w:basedOn w:val="40"/>
    <w:rsid w:val="00F420E8"/>
    <w:rPr>
      <w:rFonts w:ascii="Times New Roman" w:eastAsia="Times New Roman" w:hAnsi="Times New Roman" w:cs="Times New Roman"/>
      <w:sz w:val="16"/>
      <w:szCs w:val="16"/>
    </w:rPr>
  </w:style>
  <w:style w:type="character" w:styleId="afa">
    <w:name w:val="line number"/>
    <w:basedOn w:val="40"/>
    <w:rsid w:val="00F420E8"/>
  </w:style>
  <w:style w:type="character" w:customStyle="1" w:styleId="32">
    <w:name w:val="Основной текст с отступом 3 Знак"/>
    <w:basedOn w:val="40"/>
    <w:rsid w:val="00F420E8"/>
    <w:rPr>
      <w:rFonts w:ascii="Arial" w:eastAsia="Times New Roman" w:hAnsi="Arial" w:cs="Times New Roman"/>
      <w:color w:val="000000"/>
      <w:sz w:val="16"/>
      <w:szCs w:val="16"/>
    </w:rPr>
  </w:style>
  <w:style w:type="character" w:customStyle="1" w:styleId="afb">
    <w:name w:val="Схема документа Знак"/>
    <w:basedOn w:val="40"/>
    <w:rsid w:val="00F420E8"/>
    <w:rPr>
      <w:rFonts w:ascii="Tahoma" w:eastAsia="Times New Roman" w:hAnsi="Tahoma" w:cs="Times New Roman"/>
      <w:color w:val="000000"/>
      <w:sz w:val="20"/>
      <w:szCs w:val="20"/>
      <w:shd w:val="clear" w:color="auto" w:fill="000080"/>
    </w:rPr>
  </w:style>
  <w:style w:type="character" w:customStyle="1" w:styleId="afc">
    <w:name w:val="А_табл Знак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9z1">
    <w:name w:val="WW8Num9z1"/>
    <w:rsid w:val="00F420E8"/>
    <w:rPr>
      <w:rFonts w:ascii="Courier New" w:hAnsi="Courier New" w:cs="Courier New"/>
    </w:rPr>
  </w:style>
  <w:style w:type="character" w:customStyle="1" w:styleId="WW8Num9z2">
    <w:name w:val="WW8Num9z2"/>
    <w:rsid w:val="00F420E8"/>
    <w:rPr>
      <w:rFonts w:ascii="Wingdings" w:hAnsi="Wingdings" w:cs="Wingdings"/>
    </w:rPr>
  </w:style>
  <w:style w:type="character" w:customStyle="1" w:styleId="WW8Num11z3">
    <w:name w:val="WW8Num11z3"/>
    <w:rsid w:val="00F420E8"/>
    <w:rPr>
      <w:rFonts w:ascii="Symbol" w:hAnsi="Symbol" w:cs="Symbol"/>
    </w:rPr>
  </w:style>
  <w:style w:type="character" w:customStyle="1" w:styleId="WW8Num24z3">
    <w:name w:val="WW8Num24z3"/>
    <w:rsid w:val="00F420E8"/>
    <w:rPr>
      <w:rFonts w:ascii="Symbol" w:hAnsi="Symbol" w:cs="Symbol"/>
    </w:rPr>
  </w:style>
  <w:style w:type="character" w:customStyle="1" w:styleId="WW8Num25z3">
    <w:name w:val="WW8Num25z3"/>
    <w:rsid w:val="00F420E8"/>
    <w:rPr>
      <w:rFonts w:ascii="Symbol" w:hAnsi="Symbol" w:cs="Symbol"/>
    </w:rPr>
  </w:style>
  <w:style w:type="character" w:customStyle="1" w:styleId="WW8Num28z3">
    <w:name w:val="WW8Num28z3"/>
    <w:rsid w:val="00F420E8"/>
    <w:rPr>
      <w:rFonts w:ascii="Symbol" w:hAnsi="Symbol" w:cs="Symbol"/>
    </w:rPr>
  </w:style>
  <w:style w:type="character" w:customStyle="1" w:styleId="WW8Num29z3">
    <w:name w:val="WW8Num29z3"/>
    <w:rsid w:val="00F420E8"/>
    <w:rPr>
      <w:rFonts w:ascii="Symbol" w:hAnsi="Symbol" w:cs="Symbol"/>
    </w:rPr>
  </w:style>
  <w:style w:type="character" w:customStyle="1" w:styleId="WW8Num33z1">
    <w:name w:val="WW8Num33z1"/>
    <w:rsid w:val="00F420E8"/>
    <w:rPr>
      <w:rFonts w:ascii="Courier New" w:hAnsi="Courier New" w:cs="Courier New"/>
    </w:rPr>
  </w:style>
  <w:style w:type="character" w:customStyle="1" w:styleId="WW8Num33z2">
    <w:name w:val="WW8Num33z2"/>
    <w:rsid w:val="00F420E8"/>
    <w:rPr>
      <w:rFonts w:ascii="Wingdings" w:hAnsi="Wingdings" w:cs="Wingdings"/>
    </w:rPr>
  </w:style>
  <w:style w:type="character" w:customStyle="1" w:styleId="WW8NumSt9z0">
    <w:name w:val="WW8NumSt9z0"/>
    <w:rsid w:val="00F420E8"/>
    <w:rPr>
      <w:rFonts w:ascii="Times New Roman" w:hAnsi="Times New Roman" w:cs="Times New Roman"/>
    </w:rPr>
  </w:style>
  <w:style w:type="character" w:customStyle="1" w:styleId="WW8NumSt11z0">
    <w:name w:val="WW8NumSt11z0"/>
    <w:rsid w:val="00F420E8"/>
    <w:rPr>
      <w:rFonts w:ascii="Times New Roman" w:hAnsi="Times New Roman" w:cs="Times New Roman"/>
    </w:rPr>
  </w:style>
  <w:style w:type="character" w:customStyle="1" w:styleId="WW8NumSt14z0">
    <w:name w:val="WW8NumSt14z0"/>
    <w:rsid w:val="00F420E8"/>
    <w:rPr>
      <w:rFonts w:ascii="Times New Roman" w:hAnsi="Times New Roman" w:cs="Times New Roman"/>
    </w:rPr>
  </w:style>
  <w:style w:type="character" w:styleId="afd">
    <w:name w:val="Strong"/>
    <w:qFormat/>
    <w:rsid w:val="00F420E8"/>
    <w:rPr>
      <w:b/>
      <w:bCs/>
    </w:rPr>
  </w:style>
  <w:style w:type="character" w:customStyle="1" w:styleId="15">
    <w:name w:val="Знак примечания1"/>
    <w:rsid w:val="00F420E8"/>
    <w:rPr>
      <w:sz w:val="16"/>
      <w:szCs w:val="16"/>
    </w:rPr>
  </w:style>
  <w:style w:type="character" w:customStyle="1" w:styleId="WW8Num7z3">
    <w:name w:val="WW8Num7z3"/>
    <w:rsid w:val="00F420E8"/>
    <w:rPr>
      <w:rFonts w:ascii="Symbol" w:hAnsi="Symbol" w:cs="Symbol"/>
    </w:rPr>
  </w:style>
  <w:style w:type="character" w:customStyle="1" w:styleId="WW8Num34z3">
    <w:name w:val="WW8Num34z3"/>
    <w:rsid w:val="00F420E8"/>
    <w:rPr>
      <w:rFonts w:ascii="Symbol" w:hAnsi="Symbol" w:cs="Symbol"/>
    </w:rPr>
  </w:style>
  <w:style w:type="character" w:customStyle="1" w:styleId="WW8Num36z3">
    <w:name w:val="WW8Num36z3"/>
    <w:rsid w:val="00F420E8"/>
    <w:rPr>
      <w:rFonts w:ascii="Symbol" w:hAnsi="Symbol" w:cs="Symbol"/>
    </w:rPr>
  </w:style>
  <w:style w:type="character" w:customStyle="1" w:styleId="WW8Num38z1">
    <w:name w:val="WW8Num38z1"/>
    <w:rsid w:val="00F420E8"/>
    <w:rPr>
      <w:rFonts w:ascii="Courier New" w:hAnsi="Courier New" w:cs="Courier New"/>
    </w:rPr>
  </w:style>
  <w:style w:type="character" w:customStyle="1" w:styleId="WW8Num38z2">
    <w:name w:val="WW8Num38z2"/>
    <w:rsid w:val="00F420E8"/>
    <w:rPr>
      <w:rFonts w:ascii="Wingdings" w:hAnsi="Wingdings" w:cs="Wingdings"/>
    </w:rPr>
  </w:style>
  <w:style w:type="character" w:customStyle="1" w:styleId="WW8Num40z3">
    <w:name w:val="WW8Num40z3"/>
    <w:rsid w:val="00F420E8"/>
    <w:rPr>
      <w:rFonts w:ascii="Symbol" w:hAnsi="Symbol" w:cs="Symbol"/>
    </w:rPr>
  </w:style>
  <w:style w:type="character" w:customStyle="1" w:styleId="afe">
    <w:name w:val="Текст Знак"/>
    <w:basedOn w:val="40"/>
    <w:rsid w:val="00F420E8"/>
    <w:rPr>
      <w:rFonts w:ascii="Courier New" w:eastAsia="Times New Roman" w:hAnsi="Courier New" w:cs="Times New Roman"/>
      <w:sz w:val="20"/>
      <w:szCs w:val="20"/>
    </w:rPr>
  </w:style>
  <w:style w:type="character" w:customStyle="1" w:styleId="FontStyle16">
    <w:name w:val="Font Style16"/>
    <w:rsid w:val="00F420E8"/>
    <w:rPr>
      <w:rFonts w:ascii="Times New Roman" w:hAnsi="Times New Roman" w:cs="Times New Roman"/>
      <w:sz w:val="22"/>
      <w:szCs w:val="22"/>
    </w:rPr>
  </w:style>
  <w:style w:type="character" w:customStyle="1" w:styleId="rvts24">
    <w:name w:val="rvts24"/>
    <w:rsid w:val="00F420E8"/>
    <w:rPr>
      <w:rFonts w:ascii="Times New Roman" w:hAnsi="Times New Roman" w:cs="Times New Roman" w:hint="default"/>
      <w:sz w:val="24"/>
      <w:szCs w:val="24"/>
    </w:rPr>
  </w:style>
  <w:style w:type="character" w:customStyle="1" w:styleId="rvts21">
    <w:name w:val="rvts21"/>
    <w:rsid w:val="00F420E8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rvts97">
    <w:name w:val="rvts97"/>
    <w:rsid w:val="00F420E8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120">
    <w:name w:val="осн.текст 12 Знак Знак"/>
    <w:rsid w:val="00F420E8"/>
    <w:rPr>
      <w:rFonts w:ascii="Arial" w:eastAsia="Times New Roman" w:hAnsi="Arial" w:cs="Times New Roman"/>
      <w:sz w:val="24"/>
      <w:szCs w:val="20"/>
    </w:rPr>
  </w:style>
  <w:style w:type="character" w:customStyle="1" w:styleId="aff">
    <w:name w:val="Цитата Знак"/>
    <w:rsid w:val="00F420E8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aff0">
    <w:name w:val="основной текст Знак Знак Знак"/>
    <w:rsid w:val="00F420E8"/>
    <w:rPr>
      <w:rFonts w:ascii="Arial" w:hAnsi="Arial" w:cs="Arial"/>
      <w:sz w:val="28"/>
      <w:lang w:val="ru-RU" w:eastAsia="ar-SA" w:bidi="ar-SA"/>
    </w:rPr>
  </w:style>
  <w:style w:type="character" w:customStyle="1" w:styleId="aff1">
    <w:name w:val="Основной текст Знак Знак"/>
    <w:rsid w:val="00F420E8"/>
    <w:rPr>
      <w:b/>
      <w:sz w:val="28"/>
      <w:lang w:val="ru-RU" w:eastAsia="ar-SA" w:bidi="ar-SA"/>
    </w:rPr>
  </w:style>
  <w:style w:type="character" w:customStyle="1" w:styleId="HTML">
    <w:name w:val="Стандартный HTML Знак"/>
    <w:basedOn w:val="40"/>
    <w:rsid w:val="00F420E8"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Iiiaeuiue">
    <w:name w:val="Ii?iaeuiue Знак"/>
    <w:rsid w:val="00F420E8"/>
    <w:rPr>
      <w:rFonts w:ascii="Baltica" w:hAnsi="Baltica" w:cs="Baltica"/>
      <w:sz w:val="24"/>
      <w:lang w:val="ru-RU" w:eastAsia="ar-SA" w:bidi="ar-SA"/>
    </w:rPr>
  </w:style>
  <w:style w:type="character" w:customStyle="1" w:styleId="aff2">
    <w:name w:val="А_текст Знак"/>
    <w:rsid w:val="00F420E8"/>
    <w:rPr>
      <w:rFonts w:ascii="Times New Roman" w:eastAsia="Times New Roman" w:hAnsi="Times New Roman" w:cs="Times New Roman"/>
      <w:sz w:val="28"/>
      <w:szCs w:val="24"/>
    </w:rPr>
  </w:style>
  <w:style w:type="character" w:customStyle="1" w:styleId="aff3">
    <w:name w:val="А_текст_жирный"/>
    <w:rsid w:val="00F420E8"/>
    <w:rPr>
      <w:b/>
      <w:sz w:val="28"/>
      <w:szCs w:val="24"/>
      <w:lang w:val="ru-RU" w:eastAsia="ar-SA" w:bidi="ar-SA"/>
    </w:rPr>
  </w:style>
  <w:style w:type="character" w:customStyle="1" w:styleId="FontStyle80">
    <w:name w:val="Font Style80"/>
    <w:rsid w:val="00F420E8"/>
    <w:rPr>
      <w:rFonts w:ascii="Times New Roman" w:hAnsi="Times New Roman" w:cs="Times New Roman"/>
      <w:sz w:val="18"/>
      <w:szCs w:val="18"/>
    </w:rPr>
  </w:style>
  <w:style w:type="character" w:customStyle="1" w:styleId="FontStyle79">
    <w:name w:val="Font Style79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3">
    <w:name w:val="Font Style83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84">
    <w:name w:val="Font Style84"/>
    <w:rsid w:val="00F420E8"/>
    <w:rPr>
      <w:rFonts w:ascii="Times New Roman" w:hAnsi="Times New Roman" w:cs="Times New Roman"/>
      <w:b/>
      <w:bCs/>
      <w:smallCaps/>
      <w:spacing w:val="10"/>
      <w:sz w:val="24"/>
      <w:szCs w:val="24"/>
    </w:rPr>
  </w:style>
  <w:style w:type="character" w:customStyle="1" w:styleId="FontStyle85">
    <w:name w:val="Font Style85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86">
    <w:name w:val="Font Style86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74">
    <w:name w:val="Font Style74"/>
    <w:rsid w:val="00F420E8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75">
    <w:name w:val="Font Style75"/>
    <w:rsid w:val="00F420E8"/>
    <w:rPr>
      <w:rFonts w:ascii="Times New Roman" w:hAnsi="Times New Roman" w:cs="Times New Roman"/>
      <w:b/>
      <w:bCs/>
      <w:sz w:val="26"/>
      <w:szCs w:val="26"/>
    </w:rPr>
  </w:style>
  <w:style w:type="character" w:customStyle="1" w:styleId="WW-Absatz-Standardschriftart1111">
    <w:name w:val="WW-Absatz-Standardschriftart1111"/>
    <w:rsid w:val="00F420E8"/>
  </w:style>
  <w:style w:type="character" w:customStyle="1" w:styleId="WW-Absatz-Standardschriftart11111">
    <w:name w:val="WW-Absatz-Standardschriftart11111"/>
    <w:rsid w:val="00F420E8"/>
  </w:style>
  <w:style w:type="character" w:customStyle="1" w:styleId="WW-Absatz-Standardschriftart111111">
    <w:name w:val="WW-Absatz-Standardschriftart111111"/>
    <w:rsid w:val="00F420E8"/>
  </w:style>
  <w:style w:type="character" w:customStyle="1" w:styleId="WW-Absatz-Standardschriftart1111111">
    <w:name w:val="WW-Absatz-Standardschriftart1111111"/>
    <w:rsid w:val="00F420E8"/>
  </w:style>
  <w:style w:type="character" w:customStyle="1" w:styleId="WW-Absatz-Standardschriftart11111111">
    <w:name w:val="WW-Absatz-Standardschriftart11111111"/>
    <w:rsid w:val="00F420E8"/>
  </w:style>
  <w:style w:type="character" w:customStyle="1" w:styleId="WW-Absatz-Standardschriftart111111111">
    <w:name w:val="WW-Absatz-Standardschriftart111111111"/>
    <w:rsid w:val="00F420E8"/>
  </w:style>
  <w:style w:type="character" w:customStyle="1" w:styleId="WW8NumSt3z0">
    <w:name w:val="WW8NumSt3z0"/>
    <w:rsid w:val="00F420E8"/>
    <w:rPr>
      <w:rFonts w:ascii="Times New Roman" w:hAnsi="Times New Roman" w:cs="Times New Roman"/>
    </w:rPr>
  </w:style>
  <w:style w:type="character" w:customStyle="1" w:styleId="FontStyle28">
    <w:name w:val="Font Style28"/>
    <w:rsid w:val="00F420E8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FontStyle27">
    <w:name w:val="Font Style27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aff4">
    <w:name w:val="Стиль колонтикулов Знак"/>
    <w:rsid w:val="00F420E8"/>
    <w:rPr>
      <w:rFonts w:ascii="Arial" w:eastAsia="Times New Roman" w:hAnsi="Arial" w:cs="Times New Roman"/>
      <w:i/>
      <w:iCs/>
      <w:color w:val="000000"/>
      <w:sz w:val="24"/>
      <w:szCs w:val="26"/>
    </w:rPr>
  </w:style>
  <w:style w:type="character" w:customStyle="1" w:styleId="FontStyle43">
    <w:name w:val="Font Style43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apple-style-span">
    <w:name w:val="apple-style-span"/>
    <w:basedOn w:val="40"/>
    <w:rsid w:val="00F420E8"/>
  </w:style>
  <w:style w:type="character" w:customStyle="1" w:styleId="apple-converted-space">
    <w:name w:val="apple-converted-space"/>
    <w:basedOn w:val="40"/>
    <w:rsid w:val="00F420E8"/>
  </w:style>
  <w:style w:type="character" w:customStyle="1" w:styleId="Normal">
    <w:name w:val="Normal Знак Знак"/>
    <w:rsid w:val="00F420E8"/>
    <w:rPr>
      <w:rFonts w:ascii="Times New Roman" w:eastAsia="Times New Roman" w:hAnsi="Times New Roman" w:cs="Times New Roman"/>
      <w:szCs w:val="20"/>
    </w:rPr>
  </w:style>
  <w:style w:type="character" w:customStyle="1" w:styleId="FontStyle15">
    <w:name w:val="Font Style15"/>
    <w:rsid w:val="00F420E8"/>
    <w:rPr>
      <w:rFonts w:ascii="Bookman Old Style" w:hAnsi="Bookman Old Style" w:cs="Bookman Old Style"/>
      <w:sz w:val="24"/>
      <w:szCs w:val="24"/>
    </w:rPr>
  </w:style>
  <w:style w:type="character" w:customStyle="1" w:styleId="text">
    <w:name w:val="text"/>
    <w:basedOn w:val="40"/>
    <w:rsid w:val="00F420E8"/>
  </w:style>
  <w:style w:type="character" w:customStyle="1" w:styleId="FontStyle13">
    <w:name w:val="Font Style13"/>
    <w:rsid w:val="00F420E8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F420E8"/>
    <w:rPr>
      <w:rFonts w:ascii="Arial" w:hAnsi="Arial" w:cs="Arial"/>
      <w:sz w:val="26"/>
      <w:szCs w:val="26"/>
    </w:rPr>
  </w:style>
  <w:style w:type="character" w:customStyle="1" w:styleId="FontStyle114">
    <w:name w:val="Font Style114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38">
    <w:name w:val="Font Style138"/>
    <w:rsid w:val="00F420E8"/>
    <w:rPr>
      <w:rFonts w:ascii="Arial" w:hAnsi="Arial" w:cs="Arial"/>
      <w:b/>
      <w:bCs/>
      <w:sz w:val="20"/>
      <w:szCs w:val="20"/>
    </w:rPr>
  </w:style>
  <w:style w:type="character" w:customStyle="1" w:styleId="FontStyle145">
    <w:name w:val="Font Style145"/>
    <w:rsid w:val="00F420E8"/>
    <w:rPr>
      <w:rFonts w:ascii="Times New Roman" w:hAnsi="Times New Roman" w:cs="Times New Roman"/>
      <w:sz w:val="18"/>
      <w:szCs w:val="18"/>
    </w:rPr>
  </w:style>
  <w:style w:type="character" w:customStyle="1" w:styleId="FontStyle155">
    <w:name w:val="Font Style155"/>
    <w:rsid w:val="00F420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0">
    <w:name w:val="Font Style160"/>
    <w:rsid w:val="00F420E8"/>
    <w:rPr>
      <w:rFonts w:ascii="Times New Roman" w:hAnsi="Times New Roman" w:cs="Times New Roman"/>
      <w:sz w:val="16"/>
      <w:szCs w:val="16"/>
    </w:rPr>
  </w:style>
  <w:style w:type="character" w:customStyle="1" w:styleId="FontStyle161">
    <w:name w:val="Font Style161"/>
    <w:rsid w:val="00F420E8"/>
    <w:rPr>
      <w:rFonts w:ascii="Times New Roman" w:hAnsi="Times New Roman" w:cs="Times New Roman"/>
      <w:sz w:val="24"/>
      <w:szCs w:val="24"/>
    </w:rPr>
  </w:style>
  <w:style w:type="character" w:customStyle="1" w:styleId="FontStyle163">
    <w:name w:val="Font Style163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164">
    <w:name w:val="Font Style164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151">
    <w:name w:val="Font Style151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2">
    <w:name w:val="Font Style152"/>
    <w:rsid w:val="00F420E8"/>
    <w:rPr>
      <w:rFonts w:ascii="Trebuchet MS" w:hAnsi="Trebuchet MS" w:cs="Trebuchet MS"/>
      <w:sz w:val="24"/>
      <w:szCs w:val="24"/>
    </w:rPr>
  </w:style>
  <w:style w:type="character" w:customStyle="1" w:styleId="FontStyle153">
    <w:name w:val="Font Style153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4">
    <w:name w:val="Font Style154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13">
    <w:name w:val="Font Style113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65">
    <w:name w:val="Font Style165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7">
    <w:name w:val="Font Style117"/>
    <w:rsid w:val="00F420E8"/>
    <w:rPr>
      <w:rFonts w:ascii="Arial" w:hAnsi="Arial" w:cs="Arial"/>
      <w:b/>
      <w:bCs/>
      <w:sz w:val="20"/>
      <w:szCs w:val="20"/>
    </w:rPr>
  </w:style>
  <w:style w:type="character" w:customStyle="1" w:styleId="FontStyle166">
    <w:name w:val="Font Style166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5">
    <w:name w:val="Font Style125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168">
    <w:name w:val="Font Style168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162">
    <w:name w:val="Font Style162"/>
    <w:rsid w:val="00F420E8"/>
    <w:rPr>
      <w:rFonts w:ascii="Times New Roman" w:hAnsi="Times New Roman" w:cs="Times New Roman"/>
      <w:i/>
      <w:iCs/>
      <w:spacing w:val="30"/>
      <w:sz w:val="16"/>
      <w:szCs w:val="16"/>
    </w:rPr>
  </w:style>
  <w:style w:type="character" w:customStyle="1" w:styleId="FontStyle122">
    <w:name w:val="Font Style122"/>
    <w:rsid w:val="00F420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3">
    <w:name w:val="Font Style123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124">
    <w:name w:val="Font Style124"/>
    <w:rsid w:val="00F420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26">
    <w:name w:val="Font Style126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27">
    <w:name w:val="Font Style127"/>
    <w:rsid w:val="00F420E8"/>
    <w:rPr>
      <w:rFonts w:ascii="Times New Roman" w:hAnsi="Times New Roman" w:cs="Times New Roman"/>
      <w:sz w:val="26"/>
      <w:szCs w:val="26"/>
    </w:rPr>
  </w:style>
  <w:style w:type="character" w:customStyle="1" w:styleId="FontStyle128">
    <w:name w:val="Font Style128"/>
    <w:rsid w:val="00F420E8"/>
    <w:rPr>
      <w:rFonts w:ascii="Arial" w:hAnsi="Arial" w:cs="Arial"/>
      <w:b/>
      <w:bCs/>
      <w:sz w:val="10"/>
      <w:szCs w:val="10"/>
    </w:rPr>
  </w:style>
  <w:style w:type="character" w:customStyle="1" w:styleId="FontStyle129">
    <w:name w:val="Font Style129"/>
    <w:rsid w:val="00F420E8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130">
    <w:name w:val="Font Style130"/>
    <w:rsid w:val="00F420E8"/>
    <w:rPr>
      <w:rFonts w:ascii="Candara" w:hAnsi="Candara" w:cs="Candara"/>
      <w:i/>
      <w:iCs/>
      <w:spacing w:val="-10"/>
      <w:sz w:val="24"/>
      <w:szCs w:val="24"/>
    </w:rPr>
  </w:style>
  <w:style w:type="character" w:customStyle="1" w:styleId="FontStyle131">
    <w:name w:val="Font Style131"/>
    <w:rsid w:val="00F420E8"/>
    <w:rPr>
      <w:rFonts w:ascii="Microsoft Sans Serif" w:hAnsi="Microsoft Sans Serif" w:cs="Microsoft Sans Serif"/>
      <w:b/>
      <w:bCs/>
      <w:spacing w:val="-10"/>
      <w:sz w:val="12"/>
      <w:szCs w:val="12"/>
    </w:rPr>
  </w:style>
  <w:style w:type="character" w:customStyle="1" w:styleId="FontStyle132">
    <w:name w:val="Font Style132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133">
    <w:name w:val="Font Style133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4">
    <w:name w:val="Font Style134"/>
    <w:rsid w:val="00F420E8"/>
    <w:rPr>
      <w:rFonts w:ascii="Arial" w:hAnsi="Arial" w:cs="Arial"/>
      <w:b/>
      <w:bCs/>
      <w:sz w:val="24"/>
      <w:szCs w:val="24"/>
    </w:rPr>
  </w:style>
  <w:style w:type="character" w:customStyle="1" w:styleId="FontStyle139">
    <w:name w:val="Font Style139"/>
    <w:rsid w:val="00F420E8"/>
    <w:rPr>
      <w:rFonts w:ascii="Arial" w:hAnsi="Arial" w:cs="Arial"/>
      <w:sz w:val="14"/>
      <w:szCs w:val="14"/>
    </w:rPr>
  </w:style>
  <w:style w:type="character" w:customStyle="1" w:styleId="FontStyle146">
    <w:name w:val="Font Style146"/>
    <w:rsid w:val="00F420E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3">
    <w:name w:val="Font Style143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5">
    <w:name w:val="Font Style115"/>
    <w:rsid w:val="00F420E8"/>
    <w:rPr>
      <w:rFonts w:ascii="Arial" w:hAnsi="Arial" w:cs="Arial"/>
      <w:b/>
      <w:bCs/>
      <w:sz w:val="32"/>
      <w:szCs w:val="32"/>
    </w:rPr>
  </w:style>
  <w:style w:type="character" w:customStyle="1" w:styleId="FontStyle116">
    <w:name w:val="Font Style116"/>
    <w:rsid w:val="00F420E8"/>
    <w:rPr>
      <w:rFonts w:ascii="Arial" w:hAnsi="Arial" w:cs="Arial"/>
      <w:sz w:val="26"/>
      <w:szCs w:val="26"/>
    </w:rPr>
  </w:style>
  <w:style w:type="character" w:customStyle="1" w:styleId="FontStyle118">
    <w:name w:val="Font Style118"/>
    <w:rsid w:val="00F420E8"/>
    <w:rPr>
      <w:rFonts w:ascii="Arial" w:hAnsi="Arial" w:cs="Arial"/>
      <w:sz w:val="18"/>
      <w:szCs w:val="18"/>
    </w:rPr>
  </w:style>
  <w:style w:type="character" w:customStyle="1" w:styleId="FontStyle119">
    <w:name w:val="Font Style119"/>
    <w:rsid w:val="00F420E8"/>
    <w:rPr>
      <w:rFonts w:ascii="Arial" w:hAnsi="Arial" w:cs="Arial"/>
      <w:sz w:val="14"/>
      <w:szCs w:val="14"/>
    </w:rPr>
  </w:style>
  <w:style w:type="character" w:customStyle="1" w:styleId="FontStyle120">
    <w:name w:val="Font Style120"/>
    <w:rsid w:val="00F420E8"/>
    <w:rPr>
      <w:rFonts w:ascii="Arial" w:hAnsi="Arial" w:cs="Arial"/>
      <w:b/>
      <w:bCs/>
      <w:sz w:val="14"/>
      <w:szCs w:val="14"/>
    </w:rPr>
  </w:style>
  <w:style w:type="character" w:customStyle="1" w:styleId="FontStyle121">
    <w:name w:val="Font Style121"/>
    <w:rsid w:val="00F420E8"/>
    <w:rPr>
      <w:rFonts w:ascii="Arial" w:hAnsi="Arial" w:cs="Arial"/>
      <w:sz w:val="12"/>
      <w:szCs w:val="12"/>
    </w:rPr>
  </w:style>
  <w:style w:type="character" w:customStyle="1" w:styleId="FontStyle141">
    <w:name w:val="Font Style141"/>
    <w:rsid w:val="00F420E8"/>
    <w:rPr>
      <w:rFonts w:ascii="Candara" w:hAnsi="Candara" w:cs="Candara"/>
      <w:sz w:val="16"/>
      <w:szCs w:val="16"/>
    </w:rPr>
  </w:style>
  <w:style w:type="character" w:customStyle="1" w:styleId="FontStyle135">
    <w:name w:val="Font Style135"/>
    <w:rsid w:val="00F420E8"/>
    <w:rPr>
      <w:rFonts w:ascii="Arial" w:hAnsi="Arial" w:cs="Arial"/>
      <w:sz w:val="28"/>
      <w:szCs w:val="28"/>
    </w:rPr>
  </w:style>
  <w:style w:type="character" w:customStyle="1" w:styleId="FontStyle136">
    <w:name w:val="Font Style136"/>
    <w:rsid w:val="00F420E8"/>
    <w:rPr>
      <w:rFonts w:ascii="Arial" w:hAnsi="Arial" w:cs="Arial"/>
      <w:b/>
      <w:bCs/>
      <w:spacing w:val="80"/>
      <w:sz w:val="24"/>
      <w:szCs w:val="24"/>
    </w:rPr>
  </w:style>
  <w:style w:type="character" w:customStyle="1" w:styleId="FontStyle137">
    <w:name w:val="Font Style137"/>
    <w:rsid w:val="00F420E8"/>
    <w:rPr>
      <w:rFonts w:ascii="Arial" w:hAnsi="Arial" w:cs="Arial"/>
      <w:b/>
      <w:bCs/>
      <w:sz w:val="14"/>
      <w:szCs w:val="14"/>
    </w:rPr>
  </w:style>
  <w:style w:type="character" w:customStyle="1" w:styleId="FontStyle140">
    <w:name w:val="Font Style140"/>
    <w:rsid w:val="00F420E8"/>
    <w:rPr>
      <w:rFonts w:ascii="Arial" w:hAnsi="Arial" w:cs="Arial"/>
      <w:sz w:val="12"/>
      <w:szCs w:val="12"/>
    </w:rPr>
  </w:style>
  <w:style w:type="character" w:customStyle="1" w:styleId="FontStyle142">
    <w:name w:val="Font Style142"/>
    <w:rsid w:val="00F420E8"/>
    <w:rPr>
      <w:rFonts w:ascii="Arial" w:hAnsi="Arial" w:cs="Arial"/>
      <w:spacing w:val="10"/>
      <w:sz w:val="12"/>
      <w:szCs w:val="12"/>
    </w:rPr>
  </w:style>
  <w:style w:type="character" w:styleId="aff5">
    <w:name w:val="Emphasis"/>
    <w:qFormat/>
    <w:rsid w:val="00F420E8"/>
    <w:rPr>
      <w:rFonts w:ascii="Calibri" w:hAnsi="Calibri" w:cs="Calibri"/>
      <w:b/>
      <w:i/>
      <w:iCs/>
    </w:rPr>
  </w:style>
  <w:style w:type="character" w:customStyle="1" w:styleId="24">
    <w:name w:val="Цитата 2 Знак"/>
    <w:basedOn w:val="40"/>
    <w:rsid w:val="00F420E8"/>
    <w:rPr>
      <w:rFonts w:ascii="Calibri" w:eastAsia="Times New Roman" w:hAnsi="Calibri" w:cs="Times New Roman"/>
      <w:i/>
      <w:sz w:val="24"/>
      <w:szCs w:val="24"/>
      <w:lang w:val="en-US" w:eastAsia="en-US" w:bidi="en-US"/>
    </w:rPr>
  </w:style>
  <w:style w:type="character" w:customStyle="1" w:styleId="aff6">
    <w:name w:val="Выделенная цитата Знак"/>
    <w:basedOn w:val="40"/>
    <w:rsid w:val="00F420E8"/>
    <w:rPr>
      <w:rFonts w:ascii="Calibri" w:eastAsia="Times New Roman" w:hAnsi="Calibri" w:cs="Times New Roman"/>
      <w:b/>
      <w:i/>
      <w:sz w:val="24"/>
      <w:lang w:val="en-US" w:eastAsia="en-US" w:bidi="en-US"/>
    </w:rPr>
  </w:style>
  <w:style w:type="character" w:styleId="aff7">
    <w:name w:val="Subtle Emphasis"/>
    <w:qFormat/>
    <w:rsid w:val="00F420E8"/>
    <w:rPr>
      <w:i/>
      <w:color w:val="5A5A5A"/>
    </w:rPr>
  </w:style>
  <w:style w:type="character" w:styleId="aff8">
    <w:name w:val="Intense Emphasis"/>
    <w:qFormat/>
    <w:rsid w:val="00F420E8"/>
    <w:rPr>
      <w:b/>
      <w:i/>
      <w:sz w:val="24"/>
      <w:szCs w:val="24"/>
      <w:u w:val="single"/>
    </w:rPr>
  </w:style>
  <w:style w:type="character" w:styleId="aff9">
    <w:name w:val="Subtle Reference"/>
    <w:qFormat/>
    <w:rsid w:val="00F420E8"/>
    <w:rPr>
      <w:sz w:val="24"/>
      <w:szCs w:val="24"/>
      <w:u w:val="single"/>
    </w:rPr>
  </w:style>
  <w:style w:type="character" w:styleId="affa">
    <w:name w:val="Intense Reference"/>
    <w:qFormat/>
    <w:rsid w:val="00F420E8"/>
    <w:rPr>
      <w:b/>
      <w:sz w:val="24"/>
      <w:u w:val="single"/>
    </w:rPr>
  </w:style>
  <w:style w:type="character" w:styleId="affb">
    <w:name w:val="Book Title"/>
    <w:qFormat/>
    <w:rsid w:val="00F420E8"/>
    <w:rPr>
      <w:rFonts w:ascii="Cambria" w:eastAsia="Times New Roman" w:hAnsi="Cambria" w:cs="Cambria"/>
      <w:b/>
      <w:i/>
      <w:sz w:val="24"/>
      <w:szCs w:val="24"/>
    </w:rPr>
  </w:style>
  <w:style w:type="character" w:customStyle="1" w:styleId="FontStyle40">
    <w:name w:val="Font Style40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45">
    <w:name w:val="Font Style45"/>
    <w:rsid w:val="00F420E8"/>
    <w:rPr>
      <w:rFonts w:ascii="Trebuchet MS" w:hAnsi="Trebuchet MS" w:cs="Trebuchet MS"/>
      <w:sz w:val="14"/>
      <w:szCs w:val="14"/>
    </w:rPr>
  </w:style>
  <w:style w:type="character" w:customStyle="1" w:styleId="FontStyle46">
    <w:name w:val="Font Style46"/>
    <w:rsid w:val="00F420E8"/>
    <w:rPr>
      <w:rFonts w:ascii="Trebuchet MS" w:hAnsi="Trebuchet MS" w:cs="Trebuchet MS"/>
      <w:b/>
      <w:bCs/>
      <w:sz w:val="16"/>
      <w:szCs w:val="16"/>
    </w:rPr>
  </w:style>
  <w:style w:type="character" w:customStyle="1" w:styleId="FontStyle47">
    <w:name w:val="Font Style47"/>
    <w:rsid w:val="00F420E8"/>
    <w:rPr>
      <w:rFonts w:ascii="Trebuchet MS" w:hAnsi="Trebuchet MS" w:cs="Trebuchet MS"/>
      <w:b/>
      <w:bCs/>
      <w:sz w:val="16"/>
      <w:szCs w:val="16"/>
    </w:rPr>
  </w:style>
  <w:style w:type="character" w:customStyle="1" w:styleId="FontStyle51">
    <w:name w:val="Font Style51"/>
    <w:rsid w:val="00F420E8"/>
    <w:rPr>
      <w:rFonts w:ascii="Trebuchet MS" w:hAnsi="Trebuchet MS" w:cs="Trebuchet MS"/>
      <w:sz w:val="14"/>
      <w:szCs w:val="14"/>
    </w:rPr>
  </w:style>
  <w:style w:type="character" w:customStyle="1" w:styleId="FontStyle52">
    <w:name w:val="Font Style52"/>
    <w:rsid w:val="00F420E8"/>
    <w:rPr>
      <w:rFonts w:ascii="Trebuchet MS" w:hAnsi="Trebuchet MS" w:cs="Trebuchet MS"/>
      <w:sz w:val="16"/>
      <w:szCs w:val="16"/>
    </w:rPr>
  </w:style>
  <w:style w:type="character" w:customStyle="1" w:styleId="FontStyle71">
    <w:name w:val="Font Style71"/>
    <w:rsid w:val="00F420E8"/>
    <w:rPr>
      <w:rFonts w:ascii="Trebuchet MS" w:hAnsi="Trebuchet MS" w:cs="Trebuchet MS"/>
      <w:spacing w:val="-10"/>
      <w:sz w:val="14"/>
      <w:szCs w:val="14"/>
    </w:rPr>
  </w:style>
  <w:style w:type="character" w:customStyle="1" w:styleId="FontStyle48">
    <w:name w:val="Font Style48"/>
    <w:rsid w:val="00F420E8"/>
    <w:rPr>
      <w:rFonts w:ascii="Arial Unicode MS" w:hAnsi="Arial Unicode MS" w:cs="Arial Unicode MS"/>
      <w:sz w:val="80"/>
      <w:szCs w:val="80"/>
    </w:rPr>
  </w:style>
  <w:style w:type="character" w:customStyle="1" w:styleId="FontStyle49">
    <w:name w:val="Font Style49"/>
    <w:rsid w:val="00F420E8"/>
    <w:rPr>
      <w:rFonts w:ascii="Consolas" w:hAnsi="Consolas" w:cs="Consolas"/>
      <w:sz w:val="92"/>
      <w:szCs w:val="92"/>
    </w:rPr>
  </w:style>
  <w:style w:type="character" w:customStyle="1" w:styleId="FontStyle53">
    <w:name w:val="Font Style53"/>
    <w:rsid w:val="00F420E8"/>
    <w:rPr>
      <w:rFonts w:ascii="Trebuchet MS" w:hAnsi="Trebuchet MS" w:cs="Trebuchet MS"/>
      <w:sz w:val="14"/>
      <w:szCs w:val="14"/>
    </w:rPr>
  </w:style>
  <w:style w:type="character" w:customStyle="1" w:styleId="FontStyle59">
    <w:name w:val="Font Style59"/>
    <w:rsid w:val="00F420E8"/>
    <w:rPr>
      <w:rFonts w:ascii="Trebuchet MS" w:hAnsi="Trebuchet MS" w:cs="Trebuchet MS"/>
      <w:smallCaps/>
      <w:sz w:val="18"/>
      <w:szCs w:val="18"/>
    </w:rPr>
  </w:style>
  <w:style w:type="character" w:customStyle="1" w:styleId="FontStyle60">
    <w:name w:val="Font Style60"/>
    <w:rsid w:val="00F420E8"/>
    <w:rPr>
      <w:rFonts w:ascii="Consolas" w:hAnsi="Consolas" w:cs="Consolas"/>
      <w:sz w:val="56"/>
      <w:szCs w:val="56"/>
    </w:rPr>
  </w:style>
  <w:style w:type="character" w:customStyle="1" w:styleId="FontStyle68">
    <w:name w:val="Font Style68"/>
    <w:rsid w:val="00F420E8"/>
    <w:rPr>
      <w:rFonts w:ascii="Trebuchet MS" w:hAnsi="Trebuchet MS" w:cs="Trebuchet MS"/>
      <w:sz w:val="32"/>
      <w:szCs w:val="32"/>
    </w:rPr>
  </w:style>
  <w:style w:type="character" w:customStyle="1" w:styleId="FontStyle69">
    <w:name w:val="Font Style69"/>
    <w:rsid w:val="00F420E8"/>
    <w:rPr>
      <w:rFonts w:ascii="Trebuchet MS" w:hAnsi="Trebuchet MS" w:cs="Trebuchet MS"/>
      <w:b/>
      <w:bCs/>
      <w:sz w:val="14"/>
      <w:szCs w:val="14"/>
    </w:rPr>
  </w:style>
  <w:style w:type="character" w:customStyle="1" w:styleId="FontStyle31">
    <w:name w:val="Font Style31"/>
    <w:rsid w:val="00F420E8"/>
    <w:rPr>
      <w:rFonts w:ascii="Times New Roman" w:hAnsi="Times New Roman" w:cs="Times New Roman"/>
      <w:sz w:val="16"/>
      <w:szCs w:val="16"/>
    </w:rPr>
  </w:style>
  <w:style w:type="character" w:customStyle="1" w:styleId="FontStyle33">
    <w:name w:val="Font Style33"/>
    <w:rsid w:val="00F420E8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2">
    <w:name w:val="Font Style22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3">
    <w:name w:val="Font Style23"/>
    <w:rsid w:val="00F420E8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4">
    <w:name w:val="Font Style24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26">
    <w:name w:val="Font Style26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5">
    <w:name w:val="Font Style25"/>
    <w:rsid w:val="00F420E8"/>
    <w:rPr>
      <w:rFonts w:ascii="Trebuchet MS" w:hAnsi="Trebuchet MS" w:cs="Trebuchet MS"/>
      <w:sz w:val="20"/>
      <w:szCs w:val="20"/>
    </w:rPr>
  </w:style>
  <w:style w:type="character" w:customStyle="1" w:styleId="FontStyle21">
    <w:name w:val="Font Style21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29">
    <w:name w:val="Font Style29"/>
    <w:rsid w:val="00F420E8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30">
    <w:name w:val="Font Style30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6">
    <w:name w:val="Font Style36"/>
    <w:rsid w:val="00F420E8"/>
    <w:rPr>
      <w:rFonts w:ascii="Times New Roman" w:hAnsi="Times New Roman" w:cs="Times New Roman"/>
      <w:spacing w:val="20"/>
      <w:sz w:val="20"/>
      <w:szCs w:val="20"/>
    </w:rPr>
  </w:style>
  <w:style w:type="character" w:customStyle="1" w:styleId="FontStyle44">
    <w:name w:val="Font Style44"/>
    <w:rsid w:val="00F420E8"/>
    <w:rPr>
      <w:rFonts w:ascii="Garamond" w:hAnsi="Garamond" w:cs="Garamond"/>
      <w:b/>
      <w:bCs/>
      <w:spacing w:val="-10"/>
      <w:sz w:val="32"/>
      <w:szCs w:val="32"/>
    </w:rPr>
  </w:style>
  <w:style w:type="character" w:customStyle="1" w:styleId="FontStyle32">
    <w:name w:val="Font Style32"/>
    <w:rsid w:val="00F420E8"/>
    <w:rPr>
      <w:rFonts w:ascii="Times New Roman" w:hAnsi="Times New Roman" w:cs="Times New Roman"/>
      <w:b/>
      <w:bCs/>
      <w:spacing w:val="10"/>
      <w:sz w:val="22"/>
      <w:szCs w:val="22"/>
    </w:rPr>
  </w:style>
  <w:style w:type="character" w:styleId="HTML0">
    <w:name w:val="HTML Cite"/>
    <w:rsid w:val="00F420E8"/>
    <w:rPr>
      <w:i/>
      <w:iCs/>
    </w:rPr>
  </w:style>
  <w:style w:type="character" w:customStyle="1" w:styleId="0">
    <w:name w:val="КК0 Знак"/>
    <w:rsid w:val="00F420E8"/>
    <w:rPr>
      <w:rFonts w:ascii="Times New Roman" w:eastAsia="Times New Roman" w:hAnsi="Times New Roman" w:cs="Times New Roman"/>
      <w:sz w:val="26"/>
      <w:szCs w:val="26"/>
    </w:rPr>
  </w:style>
  <w:style w:type="character" w:customStyle="1" w:styleId="FontStyle92">
    <w:name w:val="Font Style92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98">
    <w:name w:val="Font Style98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103">
    <w:name w:val="Font Style103"/>
    <w:rsid w:val="00F420E8"/>
    <w:rPr>
      <w:rFonts w:ascii="Times New Roman" w:hAnsi="Times New Roman" w:cs="Times New Roman"/>
      <w:b/>
      <w:bCs/>
      <w:spacing w:val="-10"/>
      <w:sz w:val="8"/>
      <w:szCs w:val="8"/>
    </w:rPr>
  </w:style>
  <w:style w:type="character" w:customStyle="1" w:styleId="FontStyle87">
    <w:name w:val="Font Style87"/>
    <w:rsid w:val="00F420E8"/>
    <w:rPr>
      <w:rFonts w:ascii="Candara" w:hAnsi="Candara" w:cs="Candara"/>
      <w:b/>
      <w:bCs/>
      <w:spacing w:val="-10"/>
      <w:sz w:val="18"/>
      <w:szCs w:val="18"/>
    </w:rPr>
  </w:style>
  <w:style w:type="character" w:customStyle="1" w:styleId="FontStyle89">
    <w:name w:val="Font Style89"/>
    <w:rsid w:val="00F420E8"/>
    <w:rPr>
      <w:rFonts w:ascii="Times New Roman" w:hAnsi="Times New Roman" w:cs="Times New Roman"/>
      <w:sz w:val="16"/>
      <w:szCs w:val="16"/>
    </w:rPr>
  </w:style>
  <w:style w:type="character" w:customStyle="1" w:styleId="FontStyle90">
    <w:name w:val="Font Style90"/>
    <w:rsid w:val="00F420E8"/>
    <w:rPr>
      <w:rFonts w:ascii="Garamond" w:hAnsi="Garamond" w:cs="Garamond"/>
      <w:b/>
      <w:bCs/>
      <w:i/>
      <w:iCs/>
      <w:spacing w:val="-10"/>
      <w:sz w:val="18"/>
      <w:szCs w:val="18"/>
    </w:rPr>
  </w:style>
  <w:style w:type="character" w:customStyle="1" w:styleId="FontStyle96">
    <w:name w:val="Font Style96"/>
    <w:rsid w:val="00F420E8"/>
    <w:rPr>
      <w:rFonts w:ascii="Times New Roman" w:hAnsi="Times New Roman" w:cs="Times New Roman"/>
      <w:sz w:val="46"/>
      <w:szCs w:val="46"/>
    </w:rPr>
  </w:style>
  <w:style w:type="character" w:customStyle="1" w:styleId="FontStyle88">
    <w:name w:val="Font Style88"/>
    <w:rsid w:val="00F420E8"/>
    <w:rPr>
      <w:rFonts w:ascii="Century Gothic" w:hAnsi="Century Gothic" w:cs="Century Gothic"/>
      <w:sz w:val="28"/>
      <w:szCs w:val="28"/>
    </w:rPr>
  </w:style>
  <w:style w:type="character" w:customStyle="1" w:styleId="FontStyle35">
    <w:name w:val="Font Style35"/>
    <w:rsid w:val="00F420E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5">
    <w:name w:val="Font Style55"/>
    <w:rsid w:val="00F420E8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41">
    <w:name w:val="Font Style41"/>
    <w:rsid w:val="00F420E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2">
    <w:name w:val="Font Style42"/>
    <w:rsid w:val="00F420E8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шрифт абзаца3"/>
    <w:rsid w:val="00F420E8"/>
  </w:style>
  <w:style w:type="character" w:customStyle="1" w:styleId="FontStyle19">
    <w:name w:val="Font Style19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">
    <w:name w:val="Font Style20"/>
    <w:rsid w:val="00F420E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rsid w:val="00F420E8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7">
    <w:name w:val="Font Style17"/>
    <w:rsid w:val="00F420E8"/>
    <w:rPr>
      <w:rFonts w:ascii="Book Antiqua" w:hAnsi="Book Antiqua" w:cs="Book Antiqua"/>
      <w:b/>
      <w:bCs/>
      <w:sz w:val="20"/>
      <w:szCs w:val="20"/>
    </w:rPr>
  </w:style>
  <w:style w:type="character" w:customStyle="1" w:styleId="FontStyle18">
    <w:name w:val="Font Style18"/>
    <w:rsid w:val="00F420E8"/>
    <w:rPr>
      <w:rFonts w:ascii="Century Gothic" w:hAnsi="Century Gothic" w:cs="Century Gothic"/>
      <w:b/>
      <w:bCs/>
      <w:sz w:val="26"/>
      <w:szCs w:val="26"/>
    </w:rPr>
  </w:style>
  <w:style w:type="character" w:customStyle="1" w:styleId="FontStyle39">
    <w:name w:val="Font Style39"/>
    <w:rsid w:val="00F420E8"/>
    <w:rPr>
      <w:rFonts w:ascii="Times New Roman" w:hAnsi="Times New Roman" w:cs="Times New Roman"/>
      <w:b/>
      <w:bCs/>
      <w:sz w:val="28"/>
      <w:szCs w:val="28"/>
    </w:rPr>
  </w:style>
  <w:style w:type="character" w:customStyle="1" w:styleId="16">
    <w:name w:val="Основной текст Знак1"/>
    <w:rsid w:val="00F420E8"/>
    <w:rPr>
      <w:rFonts w:ascii="Arial" w:hAnsi="Arial" w:cs="Arial"/>
      <w:color w:val="000000"/>
      <w:sz w:val="26"/>
      <w:szCs w:val="26"/>
    </w:rPr>
  </w:style>
  <w:style w:type="character" w:customStyle="1" w:styleId="contww1">
    <w:name w:val="contww1"/>
    <w:rsid w:val="00F420E8"/>
    <w:rPr>
      <w:sz w:val="26"/>
      <w:szCs w:val="26"/>
    </w:rPr>
  </w:style>
  <w:style w:type="character" w:styleId="HTML1">
    <w:name w:val="HTML Typewriter"/>
    <w:rsid w:val="00F420E8"/>
    <w:rPr>
      <w:rFonts w:ascii="Courier New" w:eastAsia="Times New Roman" w:hAnsi="Courier New" w:cs="Courier New"/>
      <w:sz w:val="20"/>
      <w:szCs w:val="20"/>
    </w:rPr>
  </w:style>
  <w:style w:type="character" w:customStyle="1" w:styleId="geo">
    <w:name w:val="geo"/>
    <w:basedOn w:val="40"/>
    <w:rsid w:val="00F420E8"/>
  </w:style>
  <w:style w:type="character" w:customStyle="1" w:styleId="latitude">
    <w:name w:val="latitude"/>
    <w:basedOn w:val="40"/>
    <w:rsid w:val="00F420E8"/>
  </w:style>
  <w:style w:type="character" w:customStyle="1" w:styleId="longitude">
    <w:name w:val="longitude"/>
    <w:basedOn w:val="40"/>
    <w:rsid w:val="00F420E8"/>
  </w:style>
  <w:style w:type="character" w:customStyle="1" w:styleId="coordinates1">
    <w:name w:val="coordinates1"/>
    <w:rsid w:val="00F420E8"/>
    <w:rPr>
      <w:caps w:val="0"/>
      <w:smallCaps w:val="0"/>
    </w:rPr>
  </w:style>
  <w:style w:type="character" w:customStyle="1" w:styleId="geo-lat1">
    <w:name w:val="geo-lat1"/>
    <w:basedOn w:val="40"/>
    <w:rsid w:val="00F420E8"/>
  </w:style>
  <w:style w:type="character" w:customStyle="1" w:styleId="geo-lon1">
    <w:name w:val="geo-lon1"/>
    <w:basedOn w:val="40"/>
    <w:rsid w:val="00F420E8"/>
  </w:style>
  <w:style w:type="character" w:customStyle="1" w:styleId="geo-multi-punct1">
    <w:name w:val="geo-multi-punct1"/>
    <w:rsid w:val="00F420E8"/>
    <w:rPr>
      <w:vanish/>
    </w:rPr>
  </w:style>
  <w:style w:type="character" w:customStyle="1" w:styleId="plainlinksneverexpand1">
    <w:name w:val="plainlinksneverexpand1"/>
    <w:basedOn w:val="40"/>
    <w:rsid w:val="00F420E8"/>
  </w:style>
  <w:style w:type="character" w:customStyle="1" w:styleId="mw-headline">
    <w:name w:val="mw-headline"/>
    <w:basedOn w:val="40"/>
    <w:rsid w:val="00F420E8"/>
  </w:style>
  <w:style w:type="character" w:customStyle="1" w:styleId="editsection">
    <w:name w:val="editsection"/>
    <w:basedOn w:val="40"/>
    <w:rsid w:val="00F420E8"/>
  </w:style>
  <w:style w:type="character" w:styleId="affc">
    <w:name w:val="FollowedHyperlink"/>
    <w:uiPriority w:val="99"/>
    <w:rsid w:val="00F420E8"/>
    <w:rPr>
      <w:color w:val="800080"/>
      <w:u w:val="single"/>
    </w:rPr>
  </w:style>
  <w:style w:type="character" w:customStyle="1" w:styleId="affd">
    <w:name w:val="НАЗВАНИЕ КК Знак"/>
    <w:rsid w:val="00F420E8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Normal10-021">
    <w:name w:val="Normal + 10 пт полужирный По центру Слева:  -02 см Справ... Знак Знак1"/>
    <w:rsid w:val="00F420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1">
    <w:name w:val="Normal Знак Знак Знак1"/>
    <w:rsid w:val="00F420E8"/>
    <w:rPr>
      <w:sz w:val="22"/>
      <w:lang w:val="ru-RU" w:eastAsia="ar-SA" w:bidi="ar-SA"/>
    </w:rPr>
  </w:style>
  <w:style w:type="character" w:styleId="affe">
    <w:name w:val="Placeholder Text"/>
    <w:rsid w:val="00F420E8"/>
    <w:rPr>
      <w:color w:val="808080"/>
    </w:rPr>
  </w:style>
  <w:style w:type="character" w:customStyle="1" w:styleId="S">
    <w:name w:val="S_Обычный Знак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afff">
    <w:name w:val="Маркированный список Знак"/>
    <w:basedOn w:val="40"/>
    <w:rsid w:val="00F420E8"/>
    <w:rPr>
      <w:rFonts w:ascii="Times New Roman" w:eastAsia="Times New Roman" w:hAnsi="Times New Roman" w:cs="Times New Roman"/>
      <w:sz w:val="20"/>
      <w:szCs w:val="20"/>
    </w:rPr>
  </w:style>
  <w:style w:type="character" w:customStyle="1" w:styleId="afff0">
    <w:name w:val="Обычный (веб) Знак"/>
    <w:rsid w:val="00F420E8"/>
    <w:rPr>
      <w:rFonts w:ascii="Times New Roman" w:eastAsia="Times New Roman" w:hAnsi="Times New Roman" w:cs="Times New Roman"/>
      <w:color w:val="202020"/>
      <w:sz w:val="20"/>
      <w:szCs w:val="20"/>
    </w:rPr>
  </w:style>
  <w:style w:type="character" w:customStyle="1" w:styleId="afff1">
    <w:name w:val="Абзац списка Знак"/>
    <w:rsid w:val="00F420E8"/>
    <w:rPr>
      <w:rFonts w:ascii="Calibri" w:eastAsia="Times New Roman" w:hAnsi="Calibri" w:cs="Times New Roman"/>
      <w:sz w:val="24"/>
      <w:szCs w:val="24"/>
    </w:rPr>
  </w:style>
  <w:style w:type="character" w:customStyle="1" w:styleId="afff2">
    <w:name w:val="Название объекта Знак"/>
    <w:rsid w:val="00F420E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dropcap1">
    <w:name w:val="dropcap1"/>
    <w:rsid w:val="00F420E8"/>
    <w:rPr>
      <w:rFonts w:ascii="Times New Roman" w:hAnsi="Times New Roman" w:cs="Times New Roman" w:hint="default"/>
      <w:b/>
      <w:bCs/>
      <w:color w:val="FF0000"/>
      <w:sz w:val="72"/>
      <w:szCs w:val="72"/>
    </w:rPr>
  </w:style>
  <w:style w:type="character" w:customStyle="1" w:styleId="z-">
    <w:name w:val="z-Начало формы Знак"/>
    <w:basedOn w:val="40"/>
    <w:rsid w:val="00F420E8"/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Конец формы Знак"/>
    <w:basedOn w:val="40"/>
    <w:rsid w:val="00F420E8"/>
    <w:rPr>
      <w:rFonts w:ascii="Arial" w:eastAsia="Times New Roman" w:hAnsi="Arial" w:cs="Times New Roman"/>
      <w:vanish/>
      <w:sz w:val="16"/>
      <w:szCs w:val="16"/>
    </w:rPr>
  </w:style>
  <w:style w:type="character" w:customStyle="1" w:styleId="phorumnavheading">
    <w:name w:val="phorumnavheading"/>
    <w:basedOn w:val="40"/>
    <w:rsid w:val="00F420E8"/>
  </w:style>
  <w:style w:type="character" w:customStyle="1" w:styleId="afff3">
    <w:name w:val="Красная строка Знак"/>
    <w:basedOn w:val="16"/>
    <w:rsid w:val="00F420E8"/>
    <w:rPr>
      <w:rFonts w:ascii="Arial" w:hAnsi="Arial" w:cs="Arial"/>
      <w:color w:val="000000"/>
      <w:sz w:val="26"/>
      <w:szCs w:val="26"/>
    </w:rPr>
  </w:style>
  <w:style w:type="character" w:customStyle="1" w:styleId="17">
    <w:name w:val="Красная строка Знак1"/>
    <w:basedOn w:val="af5"/>
    <w:rsid w:val="00F420E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5">
    <w:name w:val="Основной текст Знак2"/>
    <w:rsid w:val="00F420E8"/>
    <w:rPr>
      <w:rFonts w:ascii="Times New Roman" w:eastAsia="Times New Roman" w:hAnsi="Times New Roman" w:cs="Times New Roman"/>
      <w:color w:val="000000"/>
      <w:sz w:val="24"/>
      <w:szCs w:val="26"/>
    </w:rPr>
  </w:style>
  <w:style w:type="character" w:customStyle="1" w:styleId="Normal10-022">
    <w:name w:val="Стиль Normal + 10 пт полужирный По центру Слева:  -02 см Справ...2 Знак"/>
    <w:rsid w:val="00F420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ighlight">
    <w:name w:val="highlight"/>
    <w:basedOn w:val="40"/>
    <w:rsid w:val="00F420E8"/>
  </w:style>
  <w:style w:type="character" w:customStyle="1" w:styleId="18">
    <w:name w:val="Схема документа Знак1"/>
    <w:rsid w:val="00F420E8"/>
    <w:rPr>
      <w:rFonts w:ascii="Tahoma" w:hAnsi="Tahoma" w:cs="Tahoma"/>
      <w:sz w:val="16"/>
      <w:szCs w:val="16"/>
    </w:rPr>
  </w:style>
  <w:style w:type="character" w:customStyle="1" w:styleId="afff4">
    <w:name w:val="Гипертекстовая ссылка"/>
    <w:rsid w:val="00F420E8"/>
    <w:rPr>
      <w:b w:val="0"/>
      <w:bCs w:val="0"/>
      <w:color w:val="008000"/>
      <w:sz w:val="20"/>
      <w:szCs w:val="20"/>
    </w:rPr>
  </w:style>
  <w:style w:type="character" w:customStyle="1" w:styleId="h11">
    <w:name w:val="h11"/>
    <w:rsid w:val="00F420E8"/>
    <w:rPr>
      <w:b/>
      <w:bCs/>
      <w:color w:val="1A7AC2"/>
    </w:rPr>
  </w:style>
  <w:style w:type="character" w:customStyle="1" w:styleId="26">
    <w:name w:val="Знак примечания2"/>
    <w:rsid w:val="00F420E8"/>
    <w:rPr>
      <w:sz w:val="16"/>
    </w:rPr>
  </w:style>
  <w:style w:type="character" w:customStyle="1" w:styleId="afff5">
    <w:name w:val="Текст примечания Знак"/>
    <w:basedOn w:val="40"/>
    <w:rsid w:val="00F420E8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34">
    <w:name w:val="Font Style34"/>
    <w:rsid w:val="00F420E8"/>
    <w:rPr>
      <w:rFonts w:ascii="Arial" w:hAnsi="Arial" w:cs="Arial"/>
      <w:b/>
      <w:bCs/>
      <w:i/>
      <w:iCs/>
      <w:spacing w:val="20"/>
      <w:sz w:val="8"/>
      <w:szCs w:val="8"/>
    </w:rPr>
  </w:style>
  <w:style w:type="character" w:customStyle="1" w:styleId="FontStyle37">
    <w:name w:val="Font Style37"/>
    <w:rsid w:val="00F420E8"/>
    <w:rPr>
      <w:rFonts w:ascii="Arial" w:hAnsi="Arial" w:cs="Arial"/>
      <w:sz w:val="18"/>
      <w:szCs w:val="18"/>
    </w:rPr>
  </w:style>
  <w:style w:type="character" w:customStyle="1" w:styleId="FontStyle50">
    <w:name w:val="Font Style50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4">
    <w:name w:val="Font Style54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6">
    <w:name w:val="Font Style56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7">
    <w:name w:val="Font Style57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8">
    <w:name w:val="Font Style58"/>
    <w:rsid w:val="00F420E8"/>
    <w:rPr>
      <w:rFonts w:ascii="Times New Roman" w:hAnsi="Times New Roman" w:cs="Times New Roman"/>
      <w:sz w:val="20"/>
      <w:szCs w:val="20"/>
    </w:rPr>
  </w:style>
  <w:style w:type="character" w:customStyle="1" w:styleId="19">
    <w:name w:val="Дата1"/>
    <w:basedOn w:val="40"/>
    <w:rsid w:val="00F420E8"/>
  </w:style>
  <w:style w:type="character" w:customStyle="1" w:styleId="mb51">
    <w:name w:val="mb51"/>
    <w:rsid w:val="00F420E8"/>
    <w:rPr>
      <w:vanish w:val="0"/>
    </w:rPr>
  </w:style>
  <w:style w:type="character" w:customStyle="1" w:styleId="100">
    <w:name w:val="Знак Знак10"/>
    <w:rsid w:val="00F420E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1">
    <w:name w:val="Основной текст (6)_"/>
    <w:rsid w:val="00F420E8"/>
    <w:rPr>
      <w:sz w:val="25"/>
      <w:szCs w:val="25"/>
      <w:shd w:val="clear" w:color="auto" w:fill="FFFFFF"/>
    </w:rPr>
  </w:style>
  <w:style w:type="character" w:customStyle="1" w:styleId="afff6">
    <w:name w:val="Таблица_Текст слева Знак"/>
    <w:rsid w:val="00F420E8"/>
    <w:rPr>
      <w:rFonts w:ascii="Times New Roman" w:eastAsia="Times New Roman" w:hAnsi="Times New Roman" w:cs="Times New Roman"/>
    </w:rPr>
  </w:style>
  <w:style w:type="paragraph" w:customStyle="1" w:styleId="Heading">
    <w:name w:val="Heading"/>
    <w:next w:val="afff7"/>
    <w:rsid w:val="00F420E8"/>
    <w:pPr>
      <w:suppressAutoHyphens/>
      <w:overflowPunct w:val="0"/>
      <w:autoSpaceDE w:val="0"/>
      <w:textAlignment w:val="baseline"/>
    </w:pPr>
    <w:rPr>
      <w:rFonts w:ascii="Arial" w:hAnsi="Arial"/>
      <w:b/>
      <w:lang w:eastAsia="hi-IN" w:bidi="hi-IN"/>
    </w:rPr>
  </w:style>
  <w:style w:type="paragraph" w:styleId="afff7">
    <w:name w:val="Body Text"/>
    <w:basedOn w:val="a"/>
    <w:rsid w:val="00F420E8"/>
    <w:pPr>
      <w:widowControl w:val="0"/>
      <w:autoSpaceDE w:val="0"/>
      <w:spacing w:after="120"/>
      <w:ind w:firstLine="709"/>
      <w:jc w:val="both"/>
    </w:pPr>
    <w:rPr>
      <w:color w:val="000000"/>
      <w:szCs w:val="26"/>
    </w:rPr>
  </w:style>
  <w:style w:type="paragraph" w:styleId="afff8">
    <w:name w:val="List"/>
    <w:basedOn w:val="a"/>
    <w:rsid w:val="00F420E8"/>
    <w:pPr>
      <w:ind w:left="283" w:hanging="283"/>
      <w:jc w:val="both"/>
    </w:pPr>
    <w:rPr>
      <w:color w:val="000000"/>
    </w:rPr>
  </w:style>
  <w:style w:type="paragraph" w:customStyle="1" w:styleId="1a">
    <w:name w:val="Название объекта1"/>
    <w:basedOn w:val="a"/>
    <w:rsid w:val="00F420E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rsid w:val="00F420E8"/>
    <w:pPr>
      <w:suppressLineNumbers/>
    </w:pPr>
    <w:rPr>
      <w:rFonts w:cs="Mangal"/>
    </w:rPr>
  </w:style>
  <w:style w:type="paragraph" w:styleId="1b">
    <w:name w:val="toc 1"/>
    <w:basedOn w:val="a"/>
    <w:next w:val="a"/>
    <w:rsid w:val="00F420E8"/>
    <w:pPr>
      <w:spacing w:before="60"/>
      <w:ind w:left="567" w:right="423" w:hanging="283"/>
    </w:pPr>
    <w:rPr>
      <w:rFonts w:ascii="Arial" w:hAnsi="Arial" w:cs="Arial"/>
      <w:szCs w:val="20"/>
    </w:rPr>
  </w:style>
  <w:style w:type="paragraph" w:styleId="27">
    <w:name w:val="toc 2"/>
    <w:basedOn w:val="a"/>
    <w:next w:val="a"/>
    <w:rsid w:val="00F420E8"/>
    <w:pPr>
      <w:spacing w:before="60"/>
      <w:ind w:left="851" w:right="423" w:hanging="327"/>
    </w:pPr>
    <w:rPr>
      <w:rFonts w:ascii="Arial" w:hAnsi="Arial" w:cs="Arial"/>
      <w:szCs w:val="20"/>
    </w:rPr>
  </w:style>
  <w:style w:type="paragraph" w:styleId="34">
    <w:name w:val="toc 3"/>
    <w:basedOn w:val="a"/>
    <w:next w:val="a"/>
    <w:rsid w:val="00F420E8"/>
    <w:pPr>
      <w:spacing w:before="60"/>
      <w:ind w:left="1276" w:right="423" w:hanging="512"/>
    </w:pPr>
    <w:rPr>
      <w:rFonts w:ascii="Arial" w:hAnsi="Arial" w:cs="Arial"/>
      <w:szCs w:val="20"/>
    </w:rPr>
  </w:style>
  <w:style w:type="paragraph" w:styleId="afff9">
    <w:name w:val="footer"/>
    <w:basedOn w:val="a"/>
    <w:rsid w:val="00F420E8"/>
    <w:rPr>
      <w:rFonts w:ascii="Calibri" w:eastAsia="Calibri" w:hAnsi="Calibri" w:cs="Calibri"/>
    </w:rPr>
  </w:style>
  <w:style w:type="paragraph" w:styleId="afffa">
    <w:name w:val="header"/>
    <w:basedOn w:val="a"/>
    <w:rsid w:val="00F420E8"/>
  </w:style>
  <w:style w:type="paragraph" w:styleId="afffb">
    <w:name w:val="Balloon Text"/>
    <w:basedOn w:val="a"/>
    <w:rsid w:val="00F420E8"/>
    <w:rPr>
      <w:rFonts w:ascii="Tahoma" w:hAnsi="Tahoma" w:cs="Tahoma"/>
      <w:sz w:val="16"/>
      <w:szCs w:val="16"/>
    </w:rPr>
  </w:style>
  <w:style w:type="paragraph" w:styleId="afffc">
    <w:name w:val="List Paragraph"/>
    <w:basedOn w:val="a"/>
    <w:uiPriority w:val="34"/>
    <w:qFormat/>
    <w:rsid w:val="00F420E8"/>
    <w:pPr>
      <w:ind w:left="720"/>
    </w:pPr>
    <w:rPr>
      <w:rFonts w:ascii="Calibri" w:hAnsi="Calibri" w:cs="Calibri"/>
    </w:rPr>
  </w:style>
  <w:style w:type="paragraph" w:customStyle="1" w:styleId="1c">
    <w:name w:val="Заголовок1"/>
    <w:basedOn w:val="a"/>
    <w:next w:val="afff7"/>
    <w:rsid w:val="00F420E8"/>
    <w:pPr>
      <w:keepNext/>
      <w:widowControl w:val="0"/>
      <w:autoSpaceDE w:val="0"/>
      <w:spacing w:before="240" w:after="120"/>
      <w:ind w:firstLine="709"/>
      <w:jc w:val="both"/>
    </w:pPr>
    <w:rPr>
      <w:rFonts w:ascii="Arial" w:eastAsia="MS Mincho" w:hAnsi="Arial" w:cs="Tahoma"/>
      <w:color w:val="000000"/>
      <w:sz w:val="28"/>
      <w:szCs w:val="28"/>
    </w:rPr>
  </w:style>
  <w:style w:type="paragraph" w:styleId="afffd">
    <w:name w:val="Title"/>
    <w:basedOn w:val="1c"/>
    <w:next w:val="afffe"/>
    <w:qFormat/>
    <w:rsid w:val="00F420E8"/>
    <w:rPr>
      <w:rFonts w:cs="Times New Roman"/>
    </w:rPr>
  </w:style>
  <w:style w:type="paragraph" w:styleId="afffe">
    <w:name w:val="Subtitle"/>
    <w:basedOn w:val="1c"/>
    <w:next w:val="afff7"/>
    <w:qFormat/>
    <w:rsid w:val="00F420E8"/>
    <w:pPr>
      <w:jc w:val="center"/>
    </w:pPr>
    <w:rPr>
      <w:rFonts w:cs="Times New Roman"/>
      <w:i/>
      <w:iCs/>
    </w:rPr>
  </w:style>
  <w:style w:type="paragraph" w:customStyle="1" w:styleId="28">
    <w:name w:val="Название2"/>
    <w:basedOn w:val="a"/>
    <w:rsid w:val="00F420E8"/>
    <w:pPr>
      <w:widowControl w:val="0"/>
      <w:suppressLineNumbers/>
      <w:autoSpaceDE w:val="0"/>
      <w:spacing w:before="120" w:after="120"/>
      <w:ind w:firstLine="709"/>
      <w:jc w:val="both"/>
    </w:pPr>
    <w:rPr>
      <w:rFonts w:ascii="Arial" w:hAnsi="Arial" w:cs="Tahoma"/>
      <w:i/>
      <w:iCs/>
      <w:color w:val="000000"/>
      <w:sz w:val="20"/>
    </w:rPr>
  </w:style>
  <w:style w:type="paragraph" w:customStyle="1" w:styleId="29">
    <w:name w:val="Указатель2"/>
    <w:basedOn w:val="a"/>
    <w:rsid w:val="00F420E8"/>
    <w:pPr>
      <w:widowControl w:val="0"/>
      <w:suppressLineNumbers/>
      <w:autoSpaceDE w:val="0"/>
      <w:ind w:firstLine="709"/>
      <w:jc w:val="both"/>
    </w:pPr>
    <w:rPr>
      <w:rFonts w:ascii="Arial" w:hAnsi="Arial" w:cs="Tahoma"/>
      <w:color w:val="000000"/>
      <w:szCs w:val="26"/>
    </w:rPr>
  </w:style>
  <w:style w:type="paragraph" w:customStyle="1" w:styleId="1d">
    <w:name w:val="Название1"/>
    <w:basedOn w:val="a"/>
    <w:rsid w:val="00F420E8"/>
    <w:pPr>
      <w:widowControl w:val="0"/>
      <w:suppressLineNumbers/>
      <w:autoSpaceDE w:val="0"/>
      <w:spacing w:before="120" w:after="120"/>
      <w:ind w:firstLine="709"/>
      <w:jc w:val="both"/>
    </w:pPr>
    <w:rPr>
      <w:rFonts w:ascii="Arial" w:hAnsi="Arial" w:cs="Tahoma"/>
      <w:i/>
      <w:iCs/>
      <w:color w:val="000000"/>
      <w:sz w:val="20"/>
    </w:rPr>
  </w:style>
  <w:style w:type="paragraph" w:customStyle="1" w:styleId="1e">
    <w:name w:val="Указатель1"/>
    <w:basedOn w:val="a"/>
    <w:rsid w:val="00F420E8"/>
    <w:pPr>
      <w:widowControl w:val="0"/>
      <w:suppressLineNumbers/>
      <w:autoSpaceDE w:val="0"/>
      <w:ind w:firstLine="709"/>
      <w:jc w:val="both"/>
    </w:pPr>
    <w:rPr>
      <w:rFonts w:ascii="Arial" w:hAnsi="Arial" w:cs="Tahoma"/>
      <w:color w:val="000000"/>
      <w:szCs w:val="26"/>
    </w:rPr>
  </w:style>
  <w:style w:type="paragraph" w:customStyle="1" w:styleId="210">
    <w:name w:val="Основной текст с отступом 21"/>
    <w:basedOn w:val="a"/>
    <w:rsid w:val="00F420E8"/>
    <w:pPr>
      <w:spacing w:line="360" w:lineRule="auto"/>
      <w:ind w:firstLine="540"/>
      <w:jc w:val="both"/>
    </w:pPr>
    <w:rPr>
      <w:rFonts w:ascii="Tahoma" w:hAnsi="Tahoma" w:cs="Tahoma"/>
      <w:color w:val="000000"/>
    </w:rPr>
  </w:style>
  <w:style w:type="paragraph" w:customStyle="1" w:styleId="ConsNormal">
    <w:name w:val="ConsNormal"/>
    <w:rsid w:val="00F420E8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color w:val="202020"/>
      <w:sz w:val="24"/>
      <w:szCs w:val="24"/>
      <w:lang w:eastAsia="hi-IN" w:bidi="hi-IN"/>
    </w:rPr>
  </w:style>
  <w:style w:type="paragraph" w:styleId="affff">
    <w:name w:val="Body Text Indent"/>
    <w:basedOn w:val="a"/>
    <w:rsid w:val="00F420E8"/>
    <w:pPr>
      <w:widowControl w:val="0"/>
      <w:autoSpaceDE w:val="0"/>
      <w:spacing w:after="120"/>
      <w:ind w:left="283"/>
      <w:jc w:val="both"/>
    </w:pPr>
    <w:rPr>
      <w:color w:val="000000"/>
      <w:szCs w:val="26"/>
    </w:rPr>
  </w:style>
  <w:style w:type="paragraph" w:customStyle="1" w:styleId="310">
    <w:name w:val="Основной текст с отступом 31"/>
    <w:basedOn w:val="a"/>
    <w:rsid w:val="00F420E8"/>
    <w:pPr>
      <w:widowControl w:val="0"/>
      <w:autoSpaceDE w:val="0"/>
      <w:spacing w:after="120"/>
      <w:ind w:left="283"/>
      <w:jc w:val="both"/>
    </w:pPr>
    <w:rPr>
      <w:color w:val="000000"/>
      <w:sz w:val="16"/>
      <w:szCs w:val="16"/>
    </w:rPr>
  </w:style>
  <w:style w:type="paragraph" w:customStyle="1" w:styleId="1f">
    <w:name w:val="Обычный1"/>
    <w:rsid w:val="00F420E8"/>
    <w:pPr>
      <w:widowControl w:val="0"/>
      <w:suppressAutoHyphens/>
      <w:spacing w:line="300" w:lineRule="auto"/>
      <w:ind w:left="200" w:firstLine="720"/>
      <w:jc w:val="both"/>
    </w:pPr>
    <w:rPr>
      <w:rFonts w:eastAsia="Arial"/>
      <w:color w:val="202020"/>
      <w:sz w:val="24"/>
      <w:szCs w:val="24"/>
      <w:lang w:eastAsia="hi-IN" w:bidi="hi-IN"/>
    </w:rPr>
  </w:style>
  <w:style w:type="paragraph" w:customStyle="1" w:styleId="-2">
    <w:name w:val="Список-2"/>
    <w:basedOn w:val="a"/>
    <w:rsid w:val="00F420E8"/>
    <w:pPr>
      <w:ind w:left="-720"/>
      <w:jc w:val="both"/>
    </w:pPr>
    <w:rPr>
      <w:color w:val="000000"/>
    </w:rPr>
  </w:style>
  <w:style w:type="paragraph" w:customStyle="1" w:styleId="--1">
    <w:name w:val="Концепция-список-1"/>
    <w:basedOn w:val="-2"/>
    <w:rsid w:val="00F420E8"/>
    <w:pPr>
      <w:spacing w:after="60"/>
    </w:pPr>
    <w:rPr>
      <w:rFonts w:ascii="Arial" w:hAnsi="Arial" w:cs="Arial"/>
      <w:sz w:val="22"/>
      <w:szCs w:val="22"/>
    </w:rPr>
  </w:style>
  <w:style w:type="paragraph" w:customStyle="1" w:styleId="--">
    <w:name w:val="Концепция-спис-стрелки"/>
    <w:basedOn w:val="--1"/>
    <w:rsid w:val="00F420E8"/>
  </w:style>
  <w:style w:type="paragraph" w:customStyle="1" w:styleId="affff0">
    <w:name w:val="рисунок"/>
    <w:basedOn w:val="a"/>
    <w:rsid w:val="00F420E8"/>
    <w:pPr>
      <w:spacing w:after="120"/>
      <w:ind w:firstLine="709"/>
      <w:jc w:val="both"/>
    </w:pPr>
    <w:rPr>
      <w:rFonts w:cs="Arial"/>
      <w:i/>
      <w:color w:val="000000"/>
      <w:sz w:val="20"/>
      <w:szCs w:val="20"/>
    </w:rPr>
  </w:style>
  <w:style w:type="paragraph" w:customStyle="1" w:styleId="affff1">
    <w:name w:val="название таблицы"/>
    <w:basedOn w:val="a"/>
    <w:rsid w:val="00F420E8"/>
    <w:pPr>
      <w:spacing w:after="120"/>
      <w:ind w:firstLine="709"/>
      <w:jc w:val="right"/>
    </w:pPr>
    <w:rPr>
      <w:rFonts w:cs="Arial"/>
      <w:b/>
      <w:bCs/>
      <w:color w:val="000000"/>
      <w:sz w:val="22"/>
      <w:szCs w:val="20"/>
    </w:rPr>
  </w:style>
  <w:style w:type="paragraph" w:styleId="affff2">
    <w:name w:val="footnote text"/>
    <w:basedOn w:val="a"/>
    <w:rsid w:val="00F420E8"/>
    <w:pPr>
      <w:widowControl w:val="0"/>
      <w:autoSpaceDE w:val="0"/>
      <w:ind w:firstLine="709"/>
      <w:jc w:val="both"/>
    </w:pPr>
    <w:rPr>
      <w:color w:val="000000"/>
      <w:sz w:val="20"/>
      <w:szCs w:val="20"/>
    </w:rPr>
  </w:style>
  <w:style w:type="paragraph" w:customStyle="1" w:styleId="12Arial">
    <w:name w:val="Стиль Основной текст отчета 12 Arial"/>
    <w:basedOn w:val="afff7"/>
    <w:rsid w:val="00F420E8"/>
    <w:pPr>
      <w:widowControl/>
      <w:autoSpaceDE/>
      <w:spacing w:after="0" w:line="100" w:lineRule="atLeast"/>
    </w:pPr>
    <w:rPr>
      <w:rFonts w:cs="Arial"/>
    </w:rPr>
  </w:style>
  <w:style w:type="paragraph" w:customStyle="1" w:styleId="affff3">
    <w:name w:val="Источник"/>
    <w:basedOn w:val="a"/>
    <w:rsid w:val="00F420E8"/>
    <w:pPr>
      <w:ind w:firstLine="709"/>
      <w:jc w:val="both"/>
    </w:pPr>
    <w:rPr>
      <w:rFonts w:cs="Arial"/>
      <w:i/>
      <w:color w:val="000000"/>
      <w:sz w:val="20"/>
      <w:szCs w:val="20"/>
    </w:rPr>
  </w:style>
  <w:style w:type="paragraph" w:customStyle="1" w:styleId="42">
    <w:name w:val="заголовок 4"/>
    <w:basedOn w:val="a"/>
    <w:rsid w:val="00F420E8"/>
    <w:pPr>
      <w:spacing w:after="120"/>
      <w:ind w:firstLine="709"/>
      <w:jc w:val="both"/>
    </w:pPr>
    <w:rPr>
      <w:b/>
      <w:bCs/>
      <w:i/>
      <w:color w:val="000000"/>
      <w:szCs w:val="20"/>
    </w:rPr>
  </w:style>
  <w:style w:type="paragraph" w:customStyle="1" w:styleId="-10">
    <w:name w:val="Список-1"/>
    <w:basedOn w:val="a"/>
    <w:rsid w:val="00F420E8"/>
    <w:pPr>
      <w:spacing w:after="60"/>
      <w:ind w:left="-4254"/>
      <w:jc w:val="both"/>
    </w:pPr>
    <w:rPr>
      <w:color w:val="000000"/>
    </w:rPr>
  </w:style>
  <w:style w:type="paragraph" w:customStyle="1" w:styleId="-">
    <w:name w:val="Таблица-текст"/>
    <w:basedOn w:val="a"/>
    <w:rsid w:val="00F420E8"/>
    <w:pPr>
      <w:jc w:val="center"/>
    </w:pPr>
    <w:rPr>
      <w:color w:val="000000"/>
      <w:sz w:val="20"/>
      <w:szCs w:val="20"/>
    </w:rPr>
  </w:style>
  <w:style w:type="paragraph" w:customStyle="1" w:styleId="affff4">
    <w:name w:val="сноска"/>
    <w:basedOn w:val="1c"/>
    <w:rsid w:val="00F420E8"/>
    <w:pPr>
      <w:ind w:right="708" w:firstLine="0"/>
    </w:pPr>
  </w:style>
  <w:style w:type="paragraph" w:customStyle="1" w:styleId="311">
    <w:name w:val="Основной текст 31"/>
    <w:basedOn w:val="a"/>
    <w:rsid w:val="00F420E8"/>
    <w:pPr>
      <w:widowControl w:val="0"/>
      <w:autoSpaceDE w:val="0"/>
      <w:spacing w:after="120"/>
      <w:ind w:firstLine="709"/>
      <w:jc w:val="both"/>
    </w:pPr>
    <w:rPr>
      <w:color w:val="000000"/>
      <w:sz w:val="16"/>
      <w:szCs w:val="16"/>
    </w:rPr>
  </w:style>
  <w:style w:type="paragraph" w:customStyle="1" w:styleId="ConsPlusNormal0">
    <w:name w:val="ConsPlusNormal"/>
    <w:uiPriority w:val="99"/>
    <w:rsid w:val="00F420E8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color w:val="202020"/>
      <w:sz w:val="24"/>
      <w:szCs w:val="24"/>
      <w:lang w:eastAsia="hi-IN" w:bidi="hi-IN"/>
    </w:rPr>
  </w:style>
  <w:style w:type="paragraph" w:customStyle="1" w:styleId="1f0">
    <w:name w:val="Цитата1"/>
    <w:basedOn w:val="a"/>
    <w:rsid w:val="00F420E8"/>
    <w:pPr>
      <w:ind w:left="113" w:right="113"/>
      <w:jc w:val="center"/>
    </w:pPr>
    <w:rPr>
      <w:color w:val="000000"/>
      <w:szCs w:val="20"/>
    </w:rPr>
  </w:style>
  <w:style w:type="paragraph" w:customStyle="1" w:styleId="affff5">
    <w:name w:val="Содержимое таблицы"/>
    <w:basedOn w:val="a"/>
    <w:rsid w:val="00F420E8"/>
    <w:pPr>
      <w:widowControl w:val="0"/>
      <w:suppressLineNumbers/>
      <w:autoSpaceDE w:val="0"/>
      <w:ind w:firstLine="709"/>
      <w:jc w:val="both"/>
    </w:pPr>
    <w:rPr>
      <w:color w:val="000000"/>
      <w:szCs w:val="26"/>
    </w:rPr>
  </w:style>
  <w:style w:type="paragraph" w:customStyle="1" w:styleId="affff6">
    <w:name w:val="Заголовок таблицы"/>
    <w:basedOn w:val="affff5"/>
    <w:rsid w:val="00F420E8"/>
    <w:pPr>
      <w:jc w:val="center"/>
    </w:pPr>
    <w:rPr>
      <w:b/>
      <w:bCs/>
    </w:rPr>
  </w:style>
  <w:style w:type="paragraph" w:customStyle="1" w:styleId="affff7">
    <w:name w:val="Содержимое врезки"/>
    <w:basedOn w:val="afff7"/>
    <w:rsid w:val="00F420E8"/>
  </w:style>
  <w:style w:type="paragraph" w:styleId="affff8">
    <w:name w:val="Normal (Web)"/>
    <w:basedOn w:val="a"/>
    <w:rsid w:val="00F420E8"/>
    <w:pPr>
      <w:ind w:left="480" w:right="480"/>
      <w:jc w:val="both"/>
    </w:pPr>
    <w:rPr>
      <w:color w:val="202020"/>
      <w:sz w:val="20"/>
      <w:szCs w:val="20"/>
    </w:rPr>
  </w:style>
  <w:style w:type="paragraph" w:customStyle="1" w:styleId="ConsPlusTitle0">
    <w:name w:val="ConsPlusTitle"/>
    <w:basedOn w:val="a"/>
    <w:next w:val="ConsPlusNormal0"/>
    <w:rsid w:val="00F420E8"/>
    <w:pPr>
      <w:widowControl w:val="0"/>
      <w:autoSpaceDE w:val="0"/>
      <w:ind w:firstLine="709"/>
      <w:jc w:val="both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customStyle="1" w:styleId="affff9">
    <w:name w:val="Обратный отступ"/>
    <w:basedOn w:val="afff7"/>
    <w:rsid w:val="00F420E8"/>
    <w:pPr>
      <w:ind w:left="567" w:hanging="283"/>
    </w:pPr>
  </w:style>
  <w:style w:type="paragraph" w:customStyle="1" w:styleId="1f1">
    <w:name w:val="Красная строка1"/>
    <w:basedOn w:val="afff7"/>
    <w:rsid w:val="00F420E8"/>
    <w:pPr>
      <w:ind w:firstLine="283"/>
    </w:pPr>
  </w:style>
  <w:style w:type="paragraph" w:customStyle="1" w:styleId="TableContents">
    <w:name w:val="Table Contents"/>
    <w:basedOn w:val="a"/>
    <w:rsid w:val="00F420E8"/>
    <w:pPr>
      <w:widowControl w:val="0"/>
      <w:autoSpaceDE w:val="0"/>
      <w:ind w:firstLine="709"/>
      <w:jc w:val="both"/>
    </w:pPr>
    <w:rPr>
      <w:color w:val="000000"/>
      <w:szCs w:val="26"/>
    </w:rPr>
  </w:style>
  <w:style w:type="paragraph" w:customStyle="1" w:styleId="211">
    <w:name w:val="Основной текст 21"/>
    <w:basedOn w:val="a"/>
    <w:rsid w:val="00F420E8"/>
    <w:pPr>
      <w:widowControl w:val="0"/>
      <w:autoSpaceDE w:val="0"/>
      <w:ind w:firstLine="709"/>
      <w:jc w:val="both"/>
    </w:pPr>
    <w:rPr>
      <w:color w:val="000000"/>
      <w:sz w:val="28"/>
      <w:szCs w:val="26"/>
    </w:rPr>
  </w:style>
  <w:style w:type="paragraph" w:styleId="affffa">
    <w:name w:val="TOC Heading"/>
    <w:basedOn w:val="1"/>
    <w:next w:val="a"/>
    <w:qFormat/>
    <w:rsid w:val="00F420E8"/>
    <w:pPr>
      <w:keepLines/>
      <w:tabs>
        <w:tab w:val="clear" w:pos="0"/>
      </w:tabs>
      <w:suppressAutoHyphens w:val="0"/>
      <w:spacing w:before="480" w:after="0" w:line="276" w:lineRule="auto"/>
      <w:jc w:val="left"/>
    </w:pPr>
    <w:rPr>
      <w:rFonts w:ascii="Cambria" w:hAnsi="Cambria" w:cs="Cambria"/>
      <w:color w:val="365F91"/>
      <w:szCs w:val="28"/>
    </w:rPr>
  </w:style>
  <w:style w:type="paragraph" w:customStyle="1" w:styleId="230">
    <w:name w:val="Основной текст с отступом 23"/>
    <w:basedOn w:val="a"/>
    <w:rsid w:val="00F420E8"/>
    <w:pPr>
      <w:widowControl w:val="0"/>
      <w:autoSpaceDE w:val="0"/>
      <w:spacing w:after="120" w:line="480" w:lineRule="auto"/>
      <w:ind w:left="283" w:firstLine="709"/>
      <w:jc w:val="both"/>
    </w:pPr>
    <w:rPr>
      <w:rFonts w:ascii="Arial" w:hAnsi="Arial" w:cs="Arial"/>
      <w:color w:val="000000"/>
      <w:sz w:val="26"/>
      <w:szCs w:val="26"/>
    </w:rPr>
  </w:style>
  <w:style w:type="paragraph" w:styleId="affffb">
    <w:name w:val="No Spacing"/>
    <w:uiPriority w:val="1"/>
    <w:qFormat/>
    <w:rsid w:val="00F420E8"/>
    <w:pPr>
      <w:suppressAutoHyphens/>
      <w:ind w:firstLine="709"/>
      <w:jc w:val="both"/>
    </w:pPr>
    <w:rPr>
      <w:rFonts w:ascii="Calibri" w:hAnsi="Calibri"/>
      <w:color w:val="202020"/>
      <w:lang w:eastAsia="hi-IN" w:bidi="hi-IN"/>
    </w:rPr>
  </w:style>
  <w:style w:type="paragraph" w:customStyle="1" w:styleId="1f2">
    <w:name w:val="Знак1 Знак Знак Знак"/>
    <w:basedOn w:val="a"/>
    <w:rsid w:val="00F420E8"/>
    <w:pPr>
      <w:ind w:firstLine="709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Маркированный список 21"/>
    <w:basedOn w:val="a"/>
    <w:rsid w:val="00F420E8"/>
    <w:pPr>
      <w:ind w:left="643" w:hanging="360"/>
      <w:jc w:val="both"/>
    </w:pPr>
    <w:rPr>
      <w:sz w:val="22"/>
      <w:szCs w:val="20"/>
    </w:rPr>
  </w:style>
  <w:style w:type="paragraph" w:customStyle="1" w:styleId="240">
    <w:name w:val="Основной текст 24"/>
    <w:basedOn w:val="a"/>
    <w:rsid w:val="00F420E8"/>
    <w:pPr>
      <w:widowControl w:val="0"/>
      <w:autoSpaceDE w:val="0"/>
      <w:spacing w:after="120" w:line="480" w:lineRule="auto"/>
      <w:ind w:firstLine="709"/>
      <w:jc w:val="both"/>
    </w:pPr>
    <w:rPr>
      <w:rFonts w:ascii="Arial" w:hAnsi="Arial" w:cs="Arial"/>
      <w:color w:val="000000"/>
      <w:sz w:val="26"/>
      <w:szCs w:val="26"/>
    </w:rPr>
  </w:style>
  <w:style w:type="paragraph" w:customStyle="1" w:styleId="320">
    <w:name w:val="Основной текст 32"/>
    <w:basedOn w:val="a"/>
    <w:rsid w:val="00F420E8"/>
    <w:pPr>
      <w:spacing w:after="120"/>
      <w:ind w:firstLine="709"/>
      <w:jc w:val="both"/>
    </w:pPr>
    <w:rPr>
      <w:sz w:val="16"/>
      <w:szCs w:val="16"/>
    </w:rPr>
  </w:style>
  <w:style w:type="paragraph" w:customStyle="1" w:styleId="affffc">
    <w:name w:val="Заголграф"/>
    <w:basedOn w:val="3"/>
    <w:rsid w:val="00F420E8"/>
    <w:pPr>
      <w:tabs>
        <w:tab w:val="clear" w:pos="0"/>
      </w:tabs>
      <w:suppressAutoHyphens w:val="0"/>
      <w:spacing w:before="120" w:after="240"/>
    </w:pPr>
    <w:rPr>
      <w:bCs w:val="0"/>
      <w:color w:val="auto"/>
      <w:sz w:val="22"/>
      <w:szCs w:val="20"/>
    </w:rPr>
  </w:style>
  <w:style w:type="paragraph" w:customStyle="1" w:styleId="Style29">
    <w:name w:val="Style29"/>
    <w:basedOn w:val="a"/>
    <w:rsid w:val="00F420E8"/>
    <w:pPr>
      <w:widowControl w:val="0"/>
      <w:autoSpaceDE w:val="0"/>
    </w:pPr>
  </w:style>
  <w:style w:type="paragraph" w:customStyle="1" w:styleId="220">
    <w:name w:val="Основной текст 22"/>
    <w:basedOn w:val="a"/>
    <w:rsid w:val="00F420E8"/>
    <w:pPr>
      <w:spacing w:after="120" w:line="480" w:lineRule="auto"/>
    </w:pPr>
  </w:style>
  <w:style w:type="paragraph" w:customStyle="1" w:styleId="330">
    <w:name w:val="Основной текст с отступом 33"/>
    <w:basedOn w:val="a"/>
    <w:rsid w:val="00F420E8"/>
    <w:pPr>
      <w:widowControl w:val="0"/>
      <w:autoSpaceDE w:val="0"/>
      <w:spacing w:after="120"/>
      <w:ind w:left="283" w:firstLine="709"/>
      <w:jc w:val="both"/>
    </w:pPr>
    <w:rPr>
      <w:rFonts w:ascii="Arial" w:hAnsi="Arial" w:cs="Arial"/>
      <w:color w:val="000000"/>
      <w:sz w:val="16"/>
      <w:szCs w:val="16"/>
    </w:rPr>
  </w:style>
  <w:style w:type="paragraph" w:customStyle="1" w:styleId="2a">
    <w:name w:val="Схема документа2"/>
    <w:basedOn w:val="a"/>
    <w:rsid w:val="00F420E8"/>
    <w:pPr>
      <w:widowControl w:val="0"/>
      <w:shd w:val="clear" w:color="auto" w:fill="000080"/>
      <w:autoSpaceDE w:val="0"/>
      <w:ind w:firstLine="709"/>
      <w:jc w:val="both"/>
    </w:pPr>
    <w:rPr>
      <w:rFonts w:ascii="Tahoma" w:hAnsi="Tahoma" w:cs="Tahoma"/>
      <w:color w:val="000000"/>
      <w:sz w:val="20"/>
      <w:szCs w:val="20"/>
    </w:rPr>
  </w:style>
  <w:style w:type="paragraph" w:customStyle="1" w:styleId="affffd">
    <w:name w:val="А_табл"/>
    <w:rsid w:val="00F420E8"/>
    <w:pPr>
      <w:suppressAutoHyphens/>
    </w:pPr>
    <w:rPr>
      <w:sz w:val="24"/>
      <w:szCs w:val="24"/>
      <w:lang w:eastAsia="hi-IN" w:bidi="hi-IN"/>
    </w:rPr>
  </w:style>
  <w:style w:type="paragraph" w:styleId="43">
    <w:name w:val="toc 4"/>
    <w:basedOn w:val="a"/>
    <w:next w:val="a"/>
    <w:rsid w:val="00F420E8"/>
    <w:pPr>
      <w:spacing w:after="100" w:line="276" w:lineRule="auto"/>
      <w:ind w:left="660"/>
    </w:pPr>
    <w:rPr>
      <w:rFonts w:ascii="Calibri" w:hAnsi="Calibri" w:cs="Calibri"/>
      <w:sz w:val="22"/>
      <w:szCs w:val="22"/>
    </w:rPr>
  </w:style>
  <w:style w:type="paragraph" w:styleId="51">
    <w:name w:val="toc 5"/>
    <w:basedOn w:val="a"/>
    <w:next w:val="a"/>
    <w:rsid w:val="00F420E8"/>
    <w:pPr>
      <w:spacing w:after="100" w:line="276" w:lineRule="auto"/>
      <w:ind w:left="880"/>
    </w:pPr>
    <w:rPr>
      <w:rFonts w:ascii="Calibri" w:hAnsi="Calibri" w:cs="Calibri"/>
      <w:sz w:val="22"/>
      <w:szCs w:val="22"/>
    </w:rPr>
  </w:style>
  <w:style w:type="paragraph" w:styleId="62">
    <w:name w:val="toc 6"/>
    <w:basedOn w:val="a"/>
    <w:next w:val="a"/>
    <w:rsid w:val="00F420E8"/>
    <w:pPr>
      <w:spacing w:after="100" w:line="276" w:lineRule="auto"/>
      <w:ind w:left="1100"/>
    </w:pPr>
    <w:rPr>
      <w:rFonts w:ascii="Calibri" w:hAnsi="Calibri" w:cs="Calibri"/>
      <w:sz w:val="22"/>
      <w:szCs w:val="22"/>
    </w:rPr>
  </w:style>
  <w:style w:type="paragraph" w:styleId="71">
    <w:name w:val="toc 7"/>
    <w:basedOn w:val="a"/>
    <w:next w:val="a"/>
    <w:rsid w:val="00F420E8"/>
    <w:pPr>
      <w:spacing w:after="100" w:line="276" w:lineRule="auto"/>
      <w:ind w:left="1320"/>
    </w:pPr>
    <w:rPr>
      <w:rFonts w:ascii="Calibri" w:hAnsi="Calibri" w:cs="Calibri"/>
      <w:sz w:val="22"/>
      <w:szCs w:val="22"/>
    </w:rPr>
  </w:style>
  <w:style w:type="paragraph" w:styleId="81">
    <w:name w:val="toc 8"/>
    <w:basedOn w:val="a"/>
    <w:next w:val="a"/>
    <w:rsid w:val="00F420E8"/>
    <w:pPr>
      <w:spacing w:after="100" w:line="276" w:lineRule="auto"/>
      <w:ind w:left="1540"/>
    </w:pPr>
    <w:rPr>
      <w:rFonts w:ascii="Calibri" w:hAnsi="Calibri" w:cs="Calibri"/>
      <w:sz w:val="22"/>
      <w:szCs w:val="22"/>
    </w:rPr>
  </w:style>
  <w:style w:type="paragraph" w:styleId="91">
    <w:name w:val="toc 9"/>
    <w:basedOn w:val="a"/>
    <w:next w:val="a"/>
    <w:rsid w:val="00F420E8"/>
    <w:pPr>
      <w:spacing w:after="100" w:line="276" w:lineRule="auto"/>
      <w:ind w:left="1760"/>
    </w:pPr>
    <w:rPr>
      <w:rFonts w:ascii="Calibri" w:hAnsi="Calibri" w:cs="Calibri"/>
      <w:sz w:val="22"/>
      <w:szCs w:val="22"/>
    </w:rPr>
  </w:style>
  <w:style w:type="paragraph" w:customStyle="1" w:styleId="1f3">
    <w:name w:val="Стиль1"/>
    <w:basedOn w:val="a"/>
    <w:rsid w:val="00F420E8"/>
    <w:pPr>
      <w:widowControl w:val="0"/>
      <w:ind w:firstLine="709"/>
      <w:jc w:val="both"/>
    </w:pPr>
    <w:rPr>
      <w:rFonts w:eastAsia="Lucida Sans Unicode"/>
      <w:kern w:val="1"/>
      <w:sz w:val="20"/>
    </w:rPr>
  </w:style>
  <w:style w:type="paragraph" w:customStyle="1" w:styleId="2b">
    <w:name w:val="Название объекта2"/>
    <w:basedOn w:val="a"/>
    <w:next w:val="a"/>
    <w:rsid w:val="00F420E8"/>
    <w:pPr>
      <w:spacing w:before="120" w:line="360" w:lineRule="auto"/>
      <w:ind w:firstLine="567"/>
      <w:jc w:val="center"/>
    </w:pPr>
    <w:rPr>
      <w:b/>
      <w:sz w:val="28"/>
      <w:szCs w:val="20"/>
    </w:rPr>
  </w:style>
  <w:style w:type="paragraph" w:customStyle="1" w:styleId="ConsNonformat">
    <w:name w:val="ConsNonformat"/>
    <w:rsid w:val="00F420E8"/>
    <w:pPr>
      <w:suppressAutoHyphens/>
      <w:autoSpaceDE w:val="0"/>
      <w:ind w:right="19772" w:firstLine="709"/>
      <w:jc w:val="center"/>
    </w:pPr>
    <w:rPr>
      <w:rFonts w:ascii="Courier New" w:eastAsia="Arial" w:hAnsi="Courier New" w:cs="Courier New"/>
      <w:lang w:eastAsia="hi-IN" w:bidi="hi-IN"/>
    </w:rPr>
  </w:style>
  <w:style w:type="paragraph" w:customStyle="1" w:styleId="maintext">
    <w:name w:val="maintext"/>
    <w:basedOn w:val="a"/>
    <w:rsid w:val="00F420E8"/>
    <w:pPr>
      <w:ind w:left="480" w:right="480" w:firstLine="709"/>
      <w:jc w:val="both"/>
    </w:pPr>
    <w:rPr>
      <w:rFonts w:ascii="Arial" w:hAnsi="Arial" w:cs="Arial"/>
      <w:color w:val="202020"/>
      <w:sz w:val="20"/>
      <w:szCs w:val="20"/>
    </w:rPr>
  </w:style>
  <w:style w:type="paragraph" w:customStyle="1" w:styleId="xl25">
    <w:name w:val="xl25"/>
    <w:basedOn w:val="a"/>
    <w:rsid w:val="00F420E8"/>
    <w:pPr>
      <w:spacing w:before="280" w:after="280"/>
      <w:ind w:firstLine="709"/>
      <w:jc w:val="both"/>
    </w:pPr>
    <w:rPr>
      <w:rFonts w:ascii="Arial CYR" w:hAnsi="Arial CYR" w:cs="Arial CYR"/>
      <w:color w:val="000000"/>
    </w:rPr>
  </w:style>
  <w:style w:type="paragraph" w:customStyle="1" w:styleId="xl26">
    <w:name w:val="xl26"/>
    <w:basedOn w:val="a"/>
    <w:rsid w:val="00F420E8"/>
    <w:pPr>
      <w:spacing w:before="280" w:after="280"/>
      <w:ind w:firstLine="709"/>
      <w:jc w:val="both"/>
    </w:pPr>
    <w:rPr>
      <w:rFonts w:ascii="Arial CYR" w:hAnsi="Arial CYR" w:cs="Arial CYR"/>
      <w:b/>
      <w:bCs/>
      <w:color w:val="000000"/>
    </w:rPr>
  </w:style>
  <w:style w:type="paragraph" w:customStyle="1" w:styleId="xl27">
    <w:name w:val="xl27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28">
    <w:name w:val="xl28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29">
    <w:name w:val="xl29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0">
    <w:name w:val="xl30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1">
    <w:name w:val="xl31"/>
    <w:basedOn w:val="a"/>
    <w:rsid w:val="00F420E8"/>
    <w:pPr>
      <w:shd w:val="clear" w:color="auto" w:fill="FFCC00"/>
      <w:spacing w:before="280" w:after="280"/>
      <w:ind w:firstLine="709"/>
      <w:jc w:val="both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32">
    <w:name w:val="xl32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33">
    <w:name w:val="xl33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4">
    <w:name w:val="xl34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5">
    <w:name w:val="xl35"/>
    <w:basedOn w:val="a"/>
    <w:rsid w:val="00F420E8"/>
    <w:pPr>
      <w:spacing w:before="280" w:after="280"/>
      <w:ind w:firstLine="709"/>
      <w:jc w:val="both"/>
      <w:textAlignment w:val="center"/>
    </w:pPr>
    <w:rPr>
      <w:rFonts w:ascii="Arial Narrow" w:hAnsi="Arial Narrow" w:cs="Arial Narrow"/>
      <w:color w:val="000000"/>
    </w:rPr>
  </w:style>
  <w:style w:type="paragraph" w:customStyle="1" w:styleId="xl36">
    <w:name w:val="xl36"/>
    <w:basedOn w:val="a"/>
    <w:rsid w:val="00F420E8"/>
    <w:pPr>
      <w:spacing w:before="280" w:after="280"/>
      <w:ind w:firstLine="709"/>
      <w:jc w:val="center"/>
    </w:pPr>
    <w:rPr>
      <w:rFonts w:ascii="Arial Narrow" w:hAnsi="Arial Narrow" w:cs="Arial Narrow"/>
      <w:b/>
      <w:bCs/>
      <w:color w:val="000000"/>
    </w:rPr>
  </w:style>
  <w:style w:type="paragraph" w:customStyle="1" w:styleId="xl37">
    <w:name w:val="xl37"/>
    <w:basedOn w:val="a"/>
    <w:rsid w:val="00F420E8"/>
    <w:pPr>
      <w:spacing w:before="280" w:after="280"/>
      <w:ind w:firstLine="709"/>
      <w:jc w:val="center"/>
    </w:pPr>
    <w:rPr>
      <w:rFonts w:ascii="Arial Narrow" w:hAnsi="Arial Narrow" w:cs="Arial Narrow"/>
      <w:color w:val="000000"/>
    </w:rPr>
  </w:style>
  <w:style w:type="paragraph" w:customStyle="1" w:styleId="xl38">
    <w:name w:val="xl38"/>
    <w:basedOn w:val="a"/>
    <w:rsid w:val="00F420E8"/>
    <w:pPr>
      <w:shd w:val="clear" w:color="auto" w:fill="CCFFFF"/>
      <w:spacing w:before="280" w:after="280"/>
      <w:ind w:firstLine="709"/>
      <w:jc w:val="both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39">
    <w:name w:val="xl39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40">
    <w:name w:val="xl40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1">
    <w:name w:val="xl41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42">
    <w:name w:val="xl42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3">
    <w:name w:val="xl43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4">
    <w:name w:val="xl44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5">
    <w:name w:val="xl45"/>
    <w:basedOn w:val="a"/>
    <w:rsid w:val="00F420E8"/>
    <w:pPr>
      <w:spacing w:before="280" w:after="280"/>
      <w:ind w:firstLine="709"/>
      <w:jc w:val="both"/>
      <w:textAlignment w:val="center"/>
    </w:pPr>
    <w:rPr>
      <w:rFonts w:ascii="Arial Narrow" w:hAnsi="Arial Narrow" w:cs="Arial Narrow"/>
      <w:color w:val="000000"/>
    </w:rPr>
  </w:style>
  <w:style w:type="paragraph" w:customStyle="1" w:styleId="xl46">
    <w:name w:val="xl46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color w:val="000000"/>
    </w:rPr>
  </w:style>
  <w:style w:type="paragraph" w:customStyle="1" w:styleId="xl47">
    <w:name w:val="xl47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48">
    <w:name w:val="xl48"/>
    <w:basedOn w:val="a"/>
    <w:rsid w:val="00F420E8"/>
    <w:pPr>
      <w:shd w:val="clear" w:color="auto" w:fill="CCFFFF"/>
      <w:spacing w:before="280" w:after="280"/>
      <w:ind w:firstLine="709"/>
      <w:jc w:val="both"/>
    </w:pPr>
    <w:rPr>
      <w:rFonts w:ascii="Arial Narrow" w:hAnsi="Arial Narrow" w:cs="Arial Narrow"/>
      <w:b/>
      <w:bCs/>
      <w:color w:val="000000"/>
    </w:rPr>
  </w:style>
  <w:style w:type="paragraph" w:customStyle="1" w:styleId="xl49">
    <w:name w:val="xl49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50">
    <w:name w:val="xl50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51">
    <w:name w:val="xl51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52">
    <w:name w:val="xl52"/>
    <w:basedOn w:val="a"/>
    <w:rsid w:val="00F420E8"/>
    <w:pPr>
      <w:spacing w:before="280" w:after="280"/>
      <w:ind w:firstLine="709"/>
      <w:jc w:val="both"/>
    </w:pPr>
    <w:rPr>
      <w:rFonts w:ascii="Arial CYR" w:hAnsi="Arial CYR" w:cs="Arial CYR"/>
      <w:color w:val="000000"/>
    </w:rPr>
  </w:style>
  <w:style w:type="paragraph" w:customStyle="1" w:styleId="xl53">
    <w:name w:val="xl53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54">
    <w:name w:val="xl54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55">
    <w:name w:val="xl55"/>
    <w:basedOn w:val="a"/>
    <w:rsid w:val="00F420E8"/>
    <w:pPr>
      <w:shd w:val="clear" w:color="auto" w:fill="CCFFFF"/>
      <w:spacing w:before="280" w:after="280"/>
      <w:ind w:firstLine="709"/>
      <w:jc w:val="both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56">
    <w:name w:val="xl56"/>
    <w:basedOn w:val="a"/>
    <w:rsid w:val="00F420E8"/>
    <w:pPr>
      <w:spacing w:before="280" w:after="280"/>
      <w:ind w:firstLine="709"/>
      <w:jc w:val="center"/>
    </w:pPr>
    <w:rPr>
      <w:b/>
      <w:bCs/>
      <w:color w:val="000000"/>
    </w:rPr>
  </w:style>
  <w:style w:type="paragraph" w:customStyle="1" w:styleId="xl57">
    <w:name w:val="xl57"/>
    <w:basedOn w:val="a"/>
    <w:rsid w:val="00F420E8"/>
    <w:pPr>
      <w:spacing w:before="280" w:after="280"/>
      <w:ind w:firstLine="709"/>
      <w:jc w:val="center"/>
    </w:pPr>
    <w:rPr>
      <w:b/>
      <w:bCs/>
      <w:color w:val="000000"/>
    </w:rPr>
  </w:style>
  <w:style w:type="paragraph" w:customStyle="1" w:styleId="xl58">
    <w:name w:val="xl58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59">
    <w:name w:val="xl59"/>
    <w:basedOn w:val="a"/>
    <w:rsid w:val="00F420E8"/>
    <w:pPr>
      <w:spacing w:before="280" w:after="280"/>
      <w:ind w:firstLine="709"/>
      <w:jc w:val="both"/>
      <w:textAlignment w:val="center"/>
    </w:pPr>
    <w:rPr>
      <w:rFonts w:ascii="Arial Narrow" w:hAnsi="Arial Narrow" w:cs="Arial Narrow"/>
      <w:color w:val="000000"/>
    </w:rPr>
  </w:style>
  <w:style w:type="paragraph" w:customStyle="1" w:styleId="xl60">
    <w:name w:val="xl60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color w:val="000000"/>
    </w:rPr>
  </w:style>
  <w:style w:type="paragraph" w:customStyle="1" w:styleId="xl61">
    <w:name w:val="xl61"/>
    <w:basedOn w:val="a"/>
    <w:rsid w:val="00F420E8"/>
    <w:pPr>
      <w:shd w:val="clear" w:color="auto" w:fill="FFFF99"/>
      <w:spacing w:before="280" w:after="280"/>
      <w:ind w:firstLine="709"/>
      <w:jc w:val="center"/>
    </w:pPr>
    <w:rPr>
      <w:rFonts w:ascii="Arial Narrow" w:hAnsi="Arial Narrow" w:cs="Arial Narrow"/>
      <w:color w:val="000000"/>
    </w:rPr>
  </w:style>
  <w:style w:type="paragraph" w:customStyle="1" w:styleId="xl62">
    <w:name w:val="xl62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3">
    <w:name w:val="xl63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4">
    <w:name w:val="xl64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5">
    <w:name w:val="xl65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6">
    <w:name w:val="xl66"/>
    <w:basedOn w:val="a"/>
    <w:rsid w:val="00F420E8"/>
    <w:pPr>
      <w:shd w:val="clear" w:color="auto" w:fill="FFFF99"/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67">
    <w:name w:val="xl67"/>
    <w:basedOn w:val="a"/>
    <w:rsid w:val="00F420E8"/>
    <w:pPr>
      <w:shd w:val="clear" w:color="auto" w:fill="FFFF99"/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68">
    <w:name w:val="xl68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9">
    <w:name w:val="xl69"/>
    <w:basedOn w:val="a"/>
    <w:rsid w:val="00F420E8"/>
    <w:pPr>
      <w:shd w:val="clear" w:color="auto" w:fill="FFFF99"/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70">
    <w:name w:val="xl70"/>
    <w:basedOn w:val="a"/>
    <w:rsid w:val="00F420E8"/>
    <w:pPr>
      <w:shd w:val="clear" w:color="auto" w:fill="FFFF99"/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71">
    <w:name w:val="xl71"/>
    <w:basedOn w:val="a"/>
    <w:rsid w:val="00F420E8"/>
    <w:pPr>
      <w:shd w:val="clear" w:color="auto" w:fill="FFFF99"/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72">
    <w:name w:val="xl72"/>
    <w:basedOn w:val="a"/>
    <w:rsid w:val="00F420E8"/>
    <w:pPr>
      <w:spacing w:before="280" w:after="280"/>
      <w:ind w:firstLine="709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73">
    <w:name w:val="xl73"/>
    <w:basedOn w:val="a"/>
    <w:rsid w:val="00F420E8"/>
    <w:pPr>
      <w:spacing w:before="280" w:after="280"/>
      <w:ind w:firstLine="709"/>
      <w:jc w:val="center"/>
    </w:pPr>
    <w:rPr>
      <w:b/>
      <w:bCs/>
      <w:color w:val="000000"/>
    </w:rPr>
  </w:style>
  <w:style w:type="paragraph" w:customStyle="1" w:styleId="centertext">
    <w:name w:val="centertext"/>
    <w:basedOn w:val="a"/>
    <w:rsid w:val="00F420E8"/>
    <w:pPr>
      <w:ind w:firstLine="709"/>
      <w:jc w:val="center"/>
    </w:pPr>
    <w:rPr>
      <w:rFonts w:ascii="Arial" w:hAnsi="Arial" w:cs="Arial"/>
      <w:color w:val="202020"/>
      <w:sz w:val="20"/>
      <w:szCs w:val="20"/>
    </w:rPr>
  </w:style>
  <w:style w:type="paragraph" w:customStyle="1" w:styleId="righttext1">
    <w:name w:val="righttext1"/>
    <w:basedOn w:val="a"/>
    <w:rsid w:val="00F420E8"/>
    <w:pPr>
      <w:ind w:right="480" w:firstLine="709"/>
      <w:jc w:val="right"/>
    </w:pPr>
    <w:rPr>
      <w:rFonts w:ascii="Arial" w:hAnsi="Arial" w:cs="Arial"/>
      <w:color w:val="202020"/>
      <w:sz w:val="20"/>
      <w:szCs w:val="20"/>
    </w:rPr>
  </w:style>
  <w:style w:type="paragraph" w:customStyle="1" w:styleId="tabletextcenter">
    <w:name w:val="tabletextcenter"/>
    <w:basedOn w:val="a"/>
    <w:rsid w:val="00F420E8"/>
    <w:pPr>
      <w:ind w:left="480" w:right="480" w:firstLine="709"/>
      <w:jc w:val="center"/>
    </w:pPr>
    <w:rPr>
      <w:rFonts w:ascii="Arial" w:hAnsi="Arial" w:cs="Arial"/>
      <w:color w:val="202020"/>
      <w:sz w:val="20"/>
      <w:szCs w:val="20"/>
    </w:rPr>
  </w:style>
  <w:style w:type="paragraph" w:customStyle="1" w:styleId="tabletextleft">
    <w:name w:val="tabletextleft"/>
    <w:basedOn w:val="a"/>
    <w:rsid w:val="00F420E8"/>
    <w:pPr>
      <w:ind w:left="480" w:right="480" w:firstLine="709"/>
      <w:jc w:val="both"/>
    </w:pPr>
    <w:rPr>
      <w:rFonts w:ascii="Arial" w:hAnsi="Arial" w:cs="Arial"/>
      <w:color w:val="202020"/>
      <w:sz w:val="20"/>
      <w:szCs w:val="20"/>
    </w:rPr>
  </w:style>
  <w:style w:type="paragraph" w:customStyle="1" w:styleId="maintitle">
    <w:name w:val="maintitle"/>
    <w:basedOn w:val="a"/>
    <w:rsid w:val="00F420E8"/>
    <w:pPr>
      <w:spacing w:after="240"/>
      <w:ind w:firstLine="709"/>
      <w:jc w:val="center"/>
    </w:pPr>
    <w:rPr>
      <w:rFonts w:ascii="Arial" w:hAnsi="Arial" w:cs="Arial"/>
      <w:b/>
      <w:bCs/>
      <w:color w:val="008866"/>
      <w:sz w:val="20"/>
      <w:szCs w:val="20"/>
    </w:rPr>
  </w:style>
  <w:style w:type="paragraph" w:customStyle="1" w:styleId="affffe">
    <w:name w:val="Внутренний адрес"/>
    <w:basedOn w:val="afff7"/>
    <w:rsid w:val="00F420E8"/>
    <w:pPr>
      <w:widowControl/>
      <w:autoSpaceDE/>
      <w:spacing w:after="0" w:line="240" w:lineRule="atLeast"/>
    </w:pPr>
    <w:rPr>
      <w:kern w:val="1"/>
      <w:sz w:val="22"/>
      <w:szCs w:val="20"/>
    </w:rPr>
  </w:style>
  <w:style w:type="paragraph" w:customStyle="1" w:styleId="110">
    <w:name w:val="Название объекта11"/>
    <w:basedOn w:val="a"/>
    <w:next w:val="a"/>
    <w:rsid w:val="00F420E8"/>
    <w:pPr>
      <w:spacing w:before="120" w:line="360" w:lineRule="auto"/>
      <w:ind w:firstLine="567"/>
      <w:jc w:val="center"/>
    </w:pPr>
    <w:rPr>
      <w:b/>
      <w:color w:val="000000"/>
      <w:sz w:val="28"/>
      <w:szCs w:val="20"/>
    </w:rPr>
  </w:style>
  <w:style w:type="paragraph" w:customStyle="1" w:styleId="ConsTitle">
    <w:name w:val="ConsTitle"/>
    <w:rsid w:val="00F420E8"/>
    <w:pPr>
      <w:widowControl w:val="0"/>
      <w:suppressAutoHyphens/>
      <w:autoSpaceDE w:val="0"/>
      <w:ind w:right="19772" w:firstLine="709"/>
      <w:jc w:val="center"/>
    </w:pPr>
    <w:rPr>
      <w:rFonts w:ascii="Arial" w:eastAsia="Arial" w:hAnsi="Arial" w:cs="Arial"/>
      <w:b/>
      <w:bCs/>
      <w:lang w:eastAsia="hi-IN" w:bidi="hi-IN"/>
    </w:rPr>
  </w:style>
  <w:style w:type="paragraph" w:customStyle="1" w:styleId="style1">
    <w:name w:val="style1"/>
    <w:basedOn w:val="a"/>
    <w:rsid w:val="00F420E8"/>
    <w:pPr>
      <w:spacing w:before="280" w:after="280"/>
      <w:ind w:firstLine="709"/>
      <w:jc w:val="both"/>
    </w:pPr>
    <w:rPr>
      <w:color w:val="000000"/>
      <w:sz w:val="28"/>
      <w:szCs w:val="28"/>
    </w:rPr>
  </w:style>
  <w:style w:type="paragraph" w:customStyle="1" w:styleId="afffff">
    <w:name w:val="очистить формат"/>
    <w:basedOn w:val="affff2"/>
    <w:rsid w:val="00F420E8"/>
    <w:pPr>
      <w:widowControl/>
      <w:autoSpaceDE/>
    </w:pPr>
    <w:rPr>
      <w:szCs w:val="24"/>
    </w:rPr>
  </w:style>
  <w:style w:type="paragraph" w:customStyle="1" w:styleId="44">
    <w:name w:val="Текст4"/>
    <w:basedOn w:val="a"/>
    <w:rsid w:val="00F420E8"/>
    <w:rPr>
      <w:rFonts w:ascii="Courier New" w:hAnsi="Courier New" w:cs="Courier New"/>
      <w:sz w:val="20"/>
      <w:szCs w:val="20"/>
    </w:rPr>
  </w:style>
  <w:style w:type="paragraph" w:customStyle="1" w:styleId="Style4">
    <w:name w:val="Style4"/>
    <w:basedOn w:val="a"/>
    <w:rsid w:val="00F420E8"/>
    <w:pPr>
      <w:widowControl w:val="0"/>
      <w:autoSpaceDE w:val="0"/>
      <w:spacing w:line="334" w:lineRule="exact"/>
      <w:ind w:firstLine="746"/>
    </w:pPr>
  </w:style>
  <w:style w:type="paragraph" w:customStyle="1" w:styleId="afffff0">
    <w:name w:val="основной текст"/>
    <w:basedOn w:val="a"/>
    <w:rsid w:val="00F420E8"/>
    <w:pPr>
      <w:spacing w:after="120"/>
      <w:ind w:firstLine="851"/>
      <w:jc w:val="both"/>
    </w:pPr>
    <w:rPr>
      <w:rFonts w:ascii="Arial" w:hAnsi="Arial" w:cs="Arial"/>
      <w:sz w:val="28"/>
      <w:szCs w:val="20"/>
    </w:rPr>
  </w:style>
  <w:style w:type="paragraph" w:customStyle="1" w:styleId="121">
    <w:name w:val="осн.текст 12"/>
    <w:basedOn w:val="a"/>
    <w:rsid w:val="00F420E8"/>
    <w:pPr>
      <w:spacing w:after="120"/>
      <w:ind w:firstLine="851"/>
      <w:jc w:val="both"/>
    </w:pPr>
    <w:rPr>
      <w:rFonts w:ascii="Arial" w:hAnsi="Arial" w:cs="Arial"/>
      <w:szCs w:val="20"/>
    </w:rPr>
  </w:style>
  <w:style w:type="paragraph" w:customStyle="1" w:styleId="aHeader">
    <w:name w:val="a_Header"/>
    <w:basedOn w:val="a"/>
    <w:rsid w:val="00F420E8"/>
    <w:pPr>
      <w:spacing w:after="60"/>
      <w:jc w:val="center"/>
    </w:pPr>
    <w:rPr>
      <w:rFonts w:ascii="Courier New" w:hAnsi="Courier New" w:cs="Courier New"/>
      <w:szCs w:val="20"/>
    </w:rPr>
  </w:style>
  <w:style w:type="paragraph" w:customStyle="1" w:styleId="Style10">
    <w:name w:val="Style1"/>
    <w:basedOn w:val="a"/>
    <w:rsid w:val="00F420E8"/>
    <w:pPr>
      <w:widowControl w:val="0"/>
      <w:autoSpaceDE w:val="0"/>
    </w:pPr>
  </w:style>
  <w:style w:type="paragraph" w:customStyle="1" w:styleId="Style6">
    <w:name w:val="Style6"/>
    <w:basedOn w:val="a"/>
    <w:rsid w:val="00F420E8"/>
    <w:pPr>
      <w:widowControl w:val="0"/>
      <w:autoSpaceDE w:val="0"/>
    </w:pPr>
  </w:style>
  <w:style w:type="paragraph" w:customStyle="1" w:styleId="FR2">
    <w:name w:val="FR2"/>
    <w:rsid w:val="00F420E8"/>
    <w:pPr>
      <w:widowControl w:val="0"/>
      <w:suppressAutoHyphens/>
      <w:autoSpaceDE w:val="0"/>
    </w:pPr>
    <w:rPr>
      <w:sz w:val="28"/>
      <w:szCs w:val="28"/>
      <w:lang w:eastAsia="hi-IN" w:bidi="hi-IN"/>
    </w:rPr>
  </w:style>
  <w:style w:type="paragraph" w:customStyle="1" w:styleId="rvps7">
    <w:name w:val="rvps7"/>
    <w:basedOn w:val="a"/>
    <w:rsid w:val="00F420E8"/>
    <w:pPr>
      <w:ind w:left="150" w:right="150"/>
    </w:pPr>
  </w:style>
  <w:style w:type="paragraph" w:customStyle="1" w:styleId="rvps59">
    <w:name w:val="rvps59"/>
    <w:basedOn w:val="a"/>
    <w:rsid w:val="00F420E8"/>
    <w:pPr>
      <w:ind w:firstLine="705"/>
      <w:jc w:val="both"/>
    </w:pPr>
  </w:style>
  <w:style w:type="paragraph" w:customStyle="1" w:styleId="afffff1">
    <w:name w:val="основной текст Знак"/>
    <w:basedOn w:val="a"/>
    <w:rsid w:val="00F420E8"/>
    <w:pPr>
      <w:spacing w:after="120"/>
      <w:ind w:firstLine="851"/>
      <w:jc w:val="both"/>
    </w:pPr>
    <w:rPr>
      <w:rFonts w:ascii="Arial" w:hAnsi="Arial" w:cs="Arial"/>
      <w:sz w:val="28"/>
      <w:szCs w:val="20"/>
    </w:rPr>
  </w:style>
  <w:style w:type="paragraph" w:customStyle="1" w:styleId="122">
    <w:name w:val="осн.текст 12 Знак"/>
    <w:basedOn w:val="a"/>
    <w:rsid w:val="00F420E8"/>
    <w:pPr>
      <w:spacing w:after="120"/>
      <w:ind w:firstLine="851"/>
      <w:jc w:val="both"/>
    </w:pPr>
    <w:rPr>
      <w:rFonts w:ascii="Arial" w:hAnsi="Arial" w:cs="Arial"/>
      <w:szCs w:val="20"/>
    </w:rPr>
  </w:style>
  <w:style w:type="paragraph" w:customStyle="1" w:styleId="FR5">
    <w:name w:val="FR5"/>
    <w:rsid w:val="00F420E8"/>
    <w:pPr>
      <w:widowControl w:val="0"/>
      <w:suppressAutoHyphens/>
      <w:spacing w:line="300" w:lineRule="auto"/>
      <w:ind w:firstLine="720"/>
      <w:jc w:val="both"/>
    </w:pPr>
    <w:rPr>
      <w:rFonts w:ascii="Arial" w:hAnsi="Arial"/>
      <w:sz w:val="24"/>
      <w:lang w:eastAsia="hi-IN" w:bidi="hi-IN"/>
    </w:rPr>
  </w:style>
  <w:style w:type="paragraph" w:customStyle="1" w:styleId="321">
    <w:name w:val="Основной текст с отступом 32"/>
    <w:basedOn w:val="1f"/>
    <w:rsid w:val="00F420E8"/>
    <w:pPr>
      <w:widowControl/>
      <w:suppressAutoHyphens w:val="0"/>
      <w:spacing w:line="240" w:lineRule="auto"/>
      <w:ind w:left="703" w:firstLine="709"/>
      <w:jc w:val="left"/>
    </w:pPr>
    <w:rPr>
      <w:rFonts w:eastAsia="Times New Roman"/>
      <w:color w:val="auto"/>
      <w:sz w:val="28"/>
      <w:szCs w:val="20"/>
    </w:rPr>
  </w:style>
  <w:style w:type="paragraph" w:customStyle="1" w:styleId="FR1">
    <w:name w:val="FR1"/>
    <w:rsid w:val="00F420E8"/>
    <w:pPr>
      <w:widowControl w:val="0"/>
      <w:suppressAutoHyphens/>
      <w:autoSpaceDE w:val="0"/>
      <w:spacing w:before="20"/>
      <w:ind w:left="760"/>
    </w:pPr>
    <w:rPr>
      <w:sz w:val="32"/>
      <w:lang w:eastAsia="hi-IN" w:bidi="hi-IN"/>
    </w:rPr>
  </w:style>
  <w:style w:type="paragraph" w:customStyle="1" w:styleId="1f4">
    <w:name w:val="Маркированный список1"/>
    <w:basedOn w:val="a"/>
    <w:rsid w:val="00F420E8"/>
    <w:pPr>
      <w:ind w:left="360" w:hanging="360"/>
    </w:pPr>
    <w:rPr>
      <w:sz w:val="20"/>
      <w:szCs w:val="20"/>
    </w:rPr>
  </w:style>
  <w:style w:type="paragraph" w:customStyle="1" w:styleId="2c">
    <w:name w:val="Цитата2"/>
    <w:basedOn w:val="a"/>
    <w:rsid w:val="00F420E8"/>
    <w:pPr>
      <w:widowControl w:val="0"/>
      <w:ind w:left="1134" w:right="896" w:hanging="283"/>
      <w:jc w:val="center"/>
    </w:pPr>
    <w:rPr>
      <w:b/>
      <w:caps/>
      <w:szCs w:val="20"/>
    </w:rPr>
  </w:style>
  <w:style w:type="paragraph" w:customStyle="1" w:styleId="afffff2">
    <w:name w:val="основной текст Знак Знак"/>
    <w:basedOn w:val="a"/>
    <w:rsid w:val="00F420E8"/>
    <w:pPr>
      <w:spacing w:after="120"/>
      <w:ind w:firstLine="851"/>
      <w:jc w:val="both"/>
    </w:pPr>
    <w:rPr>
      <w:rFonts w:ascii="Arial" w:hAnsi="Arial" w:cs="Arial"/>
      <w:sz w:val="28"/>
      <w:szCs w:val="20"/>
    </w:rPr>
  </w:style>
  <w:style w:type="paragraph" w:customStyle="1" w:styleId="Iiiaeuiue0">
    <w:name w:val="Ii?iaeuiue"/>
    <w:rsid w:val="00F420E8"/>
    <w:pPr>
      <w:suppressAutoHyphens/>
    </w:pPr>
    <w:rPr>
      <w:rFonts w:ascii="Baltica" w:hAnsi="Baltica"/>
      <w:sz w:val="24"/>
      <w:lang w:eastAsia="hi-IN" w:bidi="hi-IN"/>
    </w:rPr>
  </w:style>
  <w:style w:type="paragraph" w:customStyle="1" w:styleId="1f5">
    <w:name w:val="заголовок 1"/>
    <w:basedOn w:val="a"/>
    <w:next w:val="a"/>
    <w:rsid w:val="00F420E8"/>
    <w:pPr>
      <w:keepNext/>
      <w:widowControl w:val="0"/>
      <w:ind w:firstLine="851"/>
      <w:jc w:val="center"/>
    </w:pPr>
    <w:rPr>
      <w:b/>
      <w:sz w:val="32"/>
      <w:szCs w:val="20"/>
    </w:rPr>
  </w:style>
  <w:style w:type="paragraph" w:customStyle="1" w:styleId="FR3">
    <w:name w:val="FR3"/>
    <w:rsid w:val="00F420E8"/>
    <w:pPr>
      <w:widowControl w:val="0"/>
      <w:suppressAutoHyphens/>
      <w:spacing w:before="420" w:line="338" w:lineRule="auto"/>
    </w:pPr>
    <w:rPr>
      <w:rFonts w:ascii="Arial" w:hAnsi="Arial"/>
      <w:lang w:eastAsia="hi-IN" w:bidi="hi-IN"/>
    </w:rPr>
  </w:style>
  <w:style w:type="paragraph" w:customStyle="1" w:styleId="1f6">
    <w:name w:val="Маркированный список 1"/>
    <w:basedOn w:val="afff7"/>
    <w:next w:val="afff8"/>
    <w:rsid w:val="00F420E8"/>
    <w:pPr>
      <w:suppressAutoHyphens w:val="0"/>
      <w:autoSpaceDE/>
      <w:spacing w:after="0"/>
      <w:ind w:firstLine="851"/>
    </w:pPr>
    <w:rPr>
      <w:i/>
      <w:iCs/>
      <w:color w:val="auto"/>
      <w:szCs w:val="20"/>
    </w:rPr>
  </w:style>
  <w:style w:type="paragraph" w:styleId="HTML2">
    <w:name w:val="HTML Preformatted"/>
    <w:basedOn w:val="a"/>
    <w:rsid w:val="00F420E8"/>
    <w:rPr>
      <w:rFonts w:ascii="Courier New" w:hAnsi="Courier New" w:cs="Courier New"/>
      <w:color w:val="000000"/>
      <w:sz w:val="20"/>
      <w:szCs w:val="20"/>
    </w:rPr>
  </w:style>
  <w:style w:type="paragraph" w:customStyle="1" w:styleId="afffff3">
    <w:name w:val="Основной текст ДБ"/>
    <w:basedOn w:val="a"/>
    <w:rsid w:val="00F420E8"/>
    <w:pPr>
      <w:spacing w:before="120" w:line="312" w:lineRule="auto"/>
      <w:ind w:firstLine="851"/>
      <w:jc w:val="both"/>
    </w:pPr>
    <w:rPr>
      <w:szCs w:val="20"/>
    </w:rPr>
  </w:style>
  <w:style w:type="paragraph" w:customStyle="1" w:styleId="1f7">
    <w:name w:val="Заголовок 1 ДБ"/>
    <w:basedOn w:val="1"/>
    <w:next w:val="a"/>
    <w:rsid w:val="00F420E8"/>
    <w:pPr>
      <w:pageBreakBefore/>
      <w:tabs>
        <w:tab w:val="clear" w:pos="0"/>
      </w:tabs>
      <w:suppressAutoHyphens w:val="0"/>
      <w:spacing w:line="360" w:lineRule="auto"/>
    </w:pPr>
    <w:rPr>
      <w:bCs w:val="0"/>
      <w:caps/>
      <w:color w:val="auto"/>
      <w:sz w:val="32"/>
      <w:szCs w:val="20"/>
    </w:rPr>
  </w:style>
  <w:style w:type="paragraph" w:customStyle="1" w:styleId="afffff4">
    <w:name w:val="Список ДБ"/>
    <w:basedOn w:val="affff"/>
    <w:rsid w:val="00F420E8"/>
    <w:pPr>
      <w:widowControl/>
      <w:suppressAutoHyphens w:val="0"/>
      <w:autoSpaceDE/>
      <w:spacing w:before="60" w:after="0" w:line="312" w:lineRule="auto"/>
      <w:ind w:left="360" w:hanging="360"/>
    </w:pPr>
    <w:rPr>
      <w:color w:val="auto"/>
      <w:szCs w:val="20"/>
    </w:rPr>
  </w:style>
  <w:style w:type="paragraph" w:customStyle="1" w:styleId="afffff5">
    <w:name w:val="Текст в таблице ДБ"/>
    <w:basedOn w:val="a"/>
    <w:rsid w:val="00F420E8"/>
    <w:rPr>
      <w:szCs w:val="20"/>
    </w:rPr>
  </w:style>
  <w:style w:type="paragraph" w:customStyle="1" w:styleId="afffff6">
    <w:name w:val="Название таблицы ДБ"/>
    <w:basedOn w:val="a"/>
    <w:rsid w:val="00F420E8"/>
    <w:pPr>
      <w:jc w:val="center"/>
    </w:pPr>
    <w:rPr>
      <w:i/>
      <w:sz w:val="20"/>
      <w:szCs w:val="20"/>
    </w:rPr>
  </w:style>
  <w:style w:type="paragraph" w:customStyle="1" w:styleId="FR4">
    <w:name w:val="FR4"/>
    <w:rsid w:val="00F420E8"/>
    <w:pPr>
      <w:widowControl w:val="0"/>
      <w:suppressAutoHyphens/>
      <w:spacing w:line="398" w:lineRule="auto"/>
      <w:ind w:left="640" w:hanging="640"/>
      <w:jc w:val="both"/>
    </w:pPr>
    <w:rPr>
      <w:sz w:val="12"/>
      <w:lang w:val="en-US" w:eastAsia="hi-IN" w:bidi="hi-IN"/>
    </w:rPr>
  </w:style>
  <w:style w:type="paragraph" w:customStyle="1" w:styleId="afffff7">
    <w:name w:val="íàçâàíèå"/>
    <w:basedOn w:val="a"/>
    <w:rsid w:val="00F420E8"/>
    <w:pPr>
      <w:widowControl w:val="0"/>
    </w:pPr>
    <w:rPr>
      <w:szCs w:val="20"/>
    </w:rPr>
  </w:style>
  <w:style w:type="paragraph" w:customStyle="1" w:styleId="style60">
    <w:name w:val="style6"/>
    <w:basedOn w:val="a"/>
    <w:rsid w:val="00F420E8"/>
    <w:pPr>
      <w:spacing w:before="280" w:after="280"/>
    </w:pPr>
  </w:style>
  <w:style w:type="paragraph" w:customStyle="1" w:styleId="1f8">
    <w:name w:val="Текст1"/>
    <w:basedOn w:val="a"/>
    <w:rsid w:val="00F420E8"/>
    <w:rPr>
      <w:rFonts w:ascii="Courier New" w:hAnsi="Courier New" w:cs="Courier New"/>
      <w:sz w:val="20"/>
      <w:szCs w:val="20"/>
    </w:rPr>
  </w:style>
  <w:style w:type="paragraph" w:customStyle="1" w:styleId="afffff8">
    <w:name w:val="А_текст"/>
    <w:rsid w:val="00F420E8"/>
    <w:pPr>
      <w:tabs>
        <w:tab w:val="num" w:pos="720"/>
      </w:tabs>
      <w:suppressAutoHyphens/>
      <w:ind w:left="-284" w:firstLine="709"/>
      <w:jc w:val="both"/>
    </w:pPr>
    <w:rPr>
      <w:sz w:val="28"/>
      <w:szCs w:val="24"/>
      <w:lang w:eastAsia="hi-IN" w:bidi="hi-IN"/>
    </w:rPr>
  </w:style>
  <w:style w:type="paragraph" w:customStyle="1" w:styleId="1f9">
    <w:name w:val="А_заг_1"/>
    <w:basedOn w:val="a"/>
    <w:next w:val="afffff8"/>
    <w:rsid w:val="00F420E8"/>
    <w:pPr>
      <w:tabs>
        <w:tab w:val="num" w:pos="720"/>
      </w:tabs>
      <w:spacing w:line="360" w:lineRule="auto"/>
      <w:ind w:left="360" w:hanging="360"/>
    </w:pPr>
    <w:rPr>
      <w:b/>
      <w:sz w:val="32"/>
    </w:rPr>
  </w:style>
  <w:style w:type="paragraph" w:customStyle="1" w:styleId="2d">
    <w:name w:val="А_заг_2"/>
    <w:basedOn w:val="1f9"/>
    <w:next w:val="afffff8"/>
    <w:rsid w:val="00F420E8"/>
    <w:pPr>
      <w:ind w:left="792" w:hanging="432"/>
    </w:pPr>
  </w:style>
  <w:style w:type="paragraph" w:customStyle="1" w:styleId="35">
    <w:name w:val="А_заг_3"/>
    <w:basedOn w:val="2d"/>
    <w:next w:val="afffff8"/>
    <w:rsid w:val="00F420E8"/>
    <w:pPr>
      <w:ind w:left="1922" w:hanging="504"/>
    </w:pPr>
  </w:style>
  <w:style w:type="paragraph" w:customStyle="1" w:styleId="45">
    <w:name w:val="А_заг_4"/>
    <w:basedOn w:val="35"/>
    <w:next w:val="afffff8"/>
    <w:rsid w:val="00F420E8"/>
    <w:pPr>
      <w:tabs>
        <w:tab w:val="clear" w:pos="720"/>
      </w:tabs>
      <w:ind w:left="720" w:hanging="720"/>
    </w:pPr>
  </w:style>
  <w:style w:type="paragraph" w:customStyle="1" w:styleId="52">
    <w:name w:val="А_заг_5"/>
    <w:basedOn w:val="45"/>
    <w:next w:val="afffff8"/>
    <w:rsid w:val="00F420E8"/>
  </w:style>
  <w:style w:type="paragraph" w:customStyle="1" w:styleId="Atabltitle">
    <w:name w:val="A_tabl_title"/>
    <w:basedOn w:val="affffd"/>
    <w:rsid w:val="00F420E8"/>
    <w:pPr>
      <w:keepNext/>
    </w:pPr>
  </w:style>
  <w:style w:type="paragraph" w:customStyle="1" w:styleId="Style8">
    <w:name w:val="Style8"/>
    <w:basedOn w:val="a"/>
    <w:rsid w:val="00F420E8"/>
    <w:pPr>
      <w:widowControl w:val="0"/>
      <w:autoSpaceDE w:val="0"/>
    </w:pPr>
  </w:style>
  <w:style w:type="paragraph" w:customStyle="1" w:styleId="Style100">
    <w:name w:val="Style10"/>
    <w:basedOn w:val="a"/>
    <w:rsid w:val="00F420E8"/>
    <w:pPr>
      <w:widowControl w:val="0"/>
      <w:autoSpaceDE w:val="0"/>
      <w:spacing w:line="235" w:lineRule="exact"/>
      <w:ind w:firstLine="274"/>
    </w:pPr>
  </w:style>
  <w:style w:type="paragraph" w:customStyle="1" w:styleId="Style12">
    <w:name w:val="Style12"/>
    <w:basedOn w:val="a"/>
    <w:rsid w:val="00F420E8"/>
    <w:pPr>
      <w:widowControl w:val="0"/>
      <w:autoSpaceDE w:val="0"/>
      <w:spacing w:line="230" w:lineRule="exact"/>
    </w:pPr>
  </w:style>
  <w:style w:type="paragraph" w:customStyle="1" w:styleId="Style14">
    <w:name w:val="Style14"/>
    <w:basedOn w:val="a"/>
    <w:rsid w:val="00F420E8"/>
    <w:pPr>
      <w:widowControl w:val="0"/>
      <w:autoSpaceDE w:val="0"/>
      <w:spacing w:line="228" w:lineRule="exact"/>
      <w:ind w:firstLine="154"/>
    </w:pPr>
  </w:style>
  <w:style w:type="paragraph" w:customStyle="1" w:styleId="Style18">
    <w:name w:val="Style18"/>
    <w:basedOn w:val="a"/>
    <w:rsid w:val="00F420E8"/>
    <w:pPr>
      <w:widowControl w:val="0"/>
      <w:autoSpaceDE w:val="0"/>
      <w:spacing w:line="230" w:lineRule="exact"/>
      <w:jc w:val="center"/>
    </w:pPr>
  </w:style>
  <w:style w:type="paragraph" w:customStyle="1" w:styleId="Style24">
    <w:name w:val="Style24"/>
    <w:basedOn w:val="a"/>
    <w:rsid w:val="00F420E8"/>
    <w:pPr>
      <w:widowControl w:val="0"/>
      <w:autoSpaceDE w:val="0"/>
    </w:pPr>
  </w:style>
  <w:style w:type="paragraph" w:customStyle="1" w:styleId="Style23">
    <w:name w:val="Style23"/>
    <w:basedOn w:val="a"/>
    <w:rsid w:val="00F420E8"/>
    <w:pPr>
      <w:widowControl w:val="0"/>
      <w:autoSpaceDE w:val="0"/>
    </w:pPr>
  </w:style>
  <w:style w:type="paragraph" w:customStyle="1" w:styleId="Style28">
    <w:name w:val="Style28"/>
    <w:basedOn w:val="a"/>
    <w:rsid w:val="00F420E8"/>
    <w:pPr>
      <w:widowControl w:val="0"/>
      <w:autoSpaceDE w:val="0"/>
      <w:spacing w:line="209" w:lineRule="exact"/>
      <w:jc w:val="both"/>
    </w:pPr>
  </w:style>
  <w:style w:type="paragraph" w:customStyle="1" w:styleId="Style37">
    <w:name w:val="Style37"/>
    <w:basedOn w:val="a"/>
    <w:rsid w:val="00F420E8"/>
    <w:pPr>
      <w:widowControl w:val="0"/>
      <w:autoSpaceDE w:val="0"/>
    </w:pPr>
  </w:style>
  <w:style w:type="paragraph" w:customStyle="1" w:styleId="Style40">
    <w:name w:val="Style40"/>
    <w:basedOn w:val="a"/>
    <w:rsid w:val="00F420E8"/>
    <w:pPr>
      <w:widowControl w:val="0"/>
      <w:autoSpaceDE w:val="0"/>
      <w:jc w:val="both"/>
    </w:pPr>
  </w:style>
  <w:style w:type="paragraph" w:customStyle="1" w:styleId="Style48">
    <w:name w:val="Style48"/>
    <w:basedOn w:val="a"/>
    <w:rsid w:val="00F420E8"/>
    <w:pPr>
      <w:widowControl w:val="0"/>
      <w:autoSpaceDE w:val="0"/>
    </w:pPr>
  </w:style>
  <w:style w:type="paragraph" w:customStyle="1" w:styleId="Style36">
    <w:name w:val="Style36"/>
    <w:basedOn w:val="a"/>
    <w:rsid w:val="00F420E8"/>
    <w:pPr>
      <w:widowControl w:val="0"/>
      <w:autoSpaceDE w:val="0"/>
    </w:pPr>
  </w:style>
  <w:style w:type="paragraph" w:customStyle="1" w:styleId="Style38">
    <w:name w:val="Style38"/>
    <w:basedOn w:val="a"/>
    <w:rsid w:val="00F420E8"/>
    <w:pPr>
      <w:widowControl w:val="0"/>
      <w:autoSpaceDE w:val="0"/>
    </w:pPr>
  </w:style>
  <w:style w:type="paragraph" w:customStyle="1" w:styleId="Style11">
    <w:name w:val="Style11"/>
    <w:basedOn w:val="a"/>
    <w:rsid w:val="00F420E8"/>
    <w:pPr>
      <w:widowControl w:val="0"/>
      <w:autoSpaceDE w:val="0"/>
      <w:spacing w:line="298" w:lineRule="exact"/>
      <w:ind w:firstLine="643"/>
      <w:jc w:val="both"/>
    </w:pPr>
  </w:style>
  <w:style w:type="paragraph" w:customStyle="1" w:styleId="Style35">
    <w:name w:val="Style35"/>
    <w:basedOn w:val="a"/>
    <w:rsid w:val="00F420E8"/>
    <w:pPr>
      <w:widowControl w:val="0"/>
      <w:autoSpaceDE w:val="0"/>
      <w:spacing w:line="314" w:lineRule="exact"/>
      <w:ind w:firstLine="691"/>
    </w:pPr>
  </w:style>
  <w:style w:type="paragraph" w:customStyle="1" w:styleId="2e">
    <w:name w:val="Обычный2"/>
    <w:basedOn w:val="a"/>
    <w:rsid w:val="00F420E8"/>
    <w:pPr>
      <w:spacing w:before="75" w:after="150"/>
      <w:ind w:left="60" w:right="60"/>
    </w:pPr>
    <w:rPr>
      <w:rFonts w:ascii="Verdana" w:hAnsi="Verdana" w:cs="Verdana"/>
      <w:color w:val="008000"/>
      <w:sz w:val="18"/>
      <w:szCs w:val="20"/>
    </w:rPr>
  </w:style>
  <w:style w:type="paragraph" w:customStyle="1" w:styleId="231">
    <w:name w:val="Основной текст 23"/>
    <w:basedOn w:val="a"/>
    <w:rsid w:val="00F420E8"/>
    <w:pPr>
      <w:overflowPunct w:val="0"/>
      <w:autoSpaceDE w:val="0"/>
      <w:ind w:firstLine="851"/>
      <w:jc w:val="both"/>
      <w:textAlignment w:val="baseline"/>
    </w:pPr>
    <w:rPr>
      <w:szCs w:val="20"/>
    </w:rPr>
  </w:style>
  <w:style w:type="paragraph" w:customStyle="1" w:styleId="--0">
    <w:name w:val="Концепция-заг-спис"/>
    <w:basedOn w:val="5"/>
    <w:rsid w:val="00F420E8"/>
    <w:pPr>
      <w:keepNext w:val="0"/>
      <w:spacing w:before="240" w:after="60"/>
      <w:jc w:val="center"/>
    </w:pPr>
    <w:rPr>
      <w:rFonts w:ascii="Arial" w:hAnsi="Arial" w:cs="Arial"/>
      <w:bCs/>
      <w:iCs/>
      <w:sz w:val="22"/>
      <w:szCs w:val="22"/>
    </w:rPr>
  </w:style>
  <w:style w:type="paragraph" w:customStyle="1" w:styleId="-0">
    <w:name w:val="Концепция-текст"/>
    <w:basedOn w:val="a"/>
    <w:rsid w:val="00F420E8"/>
    <w:pPr>
      <w:spacing w:before="120"/>
      <w:ind w:left="567" w:firstLine="709"/>
      <w:jc w:val="both"/>
    </w:pPr>
    <w:rPr>
      <w:rFonts w:cs="Arial"/>
      <w:color w:val="000000"/>
      <w:sz w:val="22"/>
      <w:szCs w:val="22"/>
    </w:rPr>
  </w:style>
  <w:style w:type="paragraph" w:customStyle="1" w:styleId="Iauiue">
    <w:name w:val="Iau?iue"/>
    <w:rsid w:val="00F420E8"/>
    <w:pPr>
      <w:suppressAutoHyphens/>
      <w:jc w:val="center"/>
    </w:pPr>
    <w:rPr>
      <w:lang w:eastAsia="hi-IN" w:bidi="hi-IN"/>
    </w:rPr>
  </w:style>
  <w:style w:type="paragraph" w:customStyle="1" w:styleId="consnormal0">
    <w:name w:val="consnormal"/>
    <w:basedOn w:val="a"/>
    <w:rsid w:val="00F420E8"/>
    <w:pPr>
      <w:spacing w:before="75" w:after="75"/>
      <w:ind w:firstLine="709"/>
      <w:jc w:val="both"/>
    </w:pPr>
    <w:rPr>
      <w:rFonts w:cs="Arial"/>
      <w:color w:val="000000"/>
      <w:sz w:val="20"/>
      <w:szCs w:val="20"/>
    </w:rPr>
  </w:style>
  <w:style w:type="paragraph" w:customStyle="1" w:styleId="afffff9">
    <w:name w:val="Стиль колонтикулов"/>
    <w:basedOn w:val="afffa"/>
    <w:rsid w:val="00F420E8"/>
    <w:pPr>
      <w:widowControl w:val="0"/>
      <w:autoSpaceDE w:val="0"/>
      <w:jc w:val="center"/>
    </w:pPr>
    <w:rPr>
      <w:rFonts w:ascii="Arial" w:hAnsi="Arial" w:cs="Arial"/>
      <w:i/>
      <w:iCs/>
      <w:color w:val="000000"/>
      <w:szCs w:val="26"/>
    </w:rPr>
  </w:style>
  <w:style w:type="paragraph" w:customStyle="1" w:styleId="ConsPlusNonformat">
    <w:name w:val="ConsPlusNonformat"/>
    <w:rsid w:val="00F420E8"/>
    <w:pPr>
      <w:widowControl w:val="0"/>
      <w:suppressAutoHyphens/>
      <w:autoSpaceDE w:val="0"/>
    </w:pPr>
    <w:rPr>
      <w:rFonts w:ascii="Courier New" w:hAnsi="Courier New" w:cs="Courier New"/>
      <w:lang w:eastAsia="hi-IN" w:bidi="hi-IN"/>
    </w:rPr>
  </w:style>
  <w:style w:type="paragraph" w:customStyle="1" w:styleId="WW-Default">
    <w:name w:val="WW-Default"/>
    <w:rsid w:val="00F420E8"/>
    <w:pPr>
      <w:suppressAutoHyphens/>
      <w:autoSpaceDE w:val="0"/>
    </w:pPr>
    <w:rPr>
      <w:rFonts w:ascii="Arial" w:hAnsi="Arial" w:cs="Arial"/>
      <w:color w:val="000000"/>
      <w:sz w:val="24"/>
      <w:szCs w:val="24"/>
      <w:lang w:eastAsia="hi-IN" w:bidi="hi-IN"/>
    </w:rPr>
  </w:style>
  <w:style w:type="paragraph" w:customStyle="1" w:styleId="Normal0">
    <w:name w:val="Normal Знак"/>
    <w:rsid w:val="00F420E8"/>
    <w:pPr>
      <w:suppressAutoHyphens/>
      <w:snapToGrid w:val="0"/>
    </w:pPr>
    <w:rPr>
      <w:lang w:eastAsia="hi-IN" w:bidi="hi-IN"/>
    </w:rPr>
  </w:style>
  <w:style w:type="paragraph" w:customStyle="1" w:styleId="Style7">
    <w:name w:val="Style7"/>
    <w:basedOn w:val="a"/>
    <w:rsid w:val="00F420E8"/>
    <w:pPr>
      <w:widowControl w:val="0"/>
      <w:autoSpaceDE w:val="0"/>
    </w:pPr>
    <w:rPr>
      <w:rFonts w:ascii="Arial" w:hAnsi="Arial" w:cs="Arial"/>
    </w:rPr>
  </w:style>
  <w:style w:type="paragraph" w:customStyle="1" w:styleId="2f">
    <w:name w:val="Текст2"/>
    <w:basedOn w:val="a"/>
    <w:rsid w:val="00F420E8"/>
    <w:rPr>
      <w:rFonts w:ascii="Courier New" w:hAnsi="Courier New" w:cs="Courier New"/>
      <w:sz w:val="20"/>
      <w:szCs w:val="20"/>
    </w:rPr>
  </w:style>
  <w:style w:type="paragraph" w:customStyle="1" w:styleId="text1">
    <w:name w:val="text1"/>
    <w:basedOn w:val="a"/>
    <w:rsid w:val="00F420E8"/>
    <w:pPr>
      <w:spacing w:before="280" w:after="280"/>
    </w:pPr>
  </w:style>
  <w:style w:type="paragraph" w:customStyle="1" w:styleId="127">
    <w:name w:val="127 см"/>
    <w:basedOn w:val="a"/>
    <w:next w:val="a"/>
    <w:rsid w:val="00F420E8"/>
    <w:pPr>
      <w:widowControl w:val="0"/>
      <w:autoSpaceDE w:val="0"/>
      <w:spacing w:before="120"/>
      <w:ind w:left="720"/>
      <w:jc w:val="both"/>
    </w:pPr>
    <w:rPr>
      <w:sz w:val="26"/>
      <w:szCs w:val="20"/>
    </w:rPr>
  </w:style>
  <w:style w:type="paragraph" w:customStyle="1" w:styleId="afffffa">
    <w:name w:val="Знак"/>
    <w:basedOn w:val="a"/>
    <w:rsid w:val="00F420E8"/>
    <w:pPr>
      <w:widowControl w:val="0"/>
      <w:spacing w:after="160" w:line="240" w:lineRule="exact"/>
      <w:ind w:firstLine="709"/>
      <w:jc w:val="right"/>
    </w:pPr>
    <w:rPr>
      <w:sz w:val="20"/>
      <w:szCs w:val="20"/>
      <w:lang w:val="en-GB"/>
    </w:rPr>
  </w:style>
  <w:style w:type="paragraph" w:customStyle="1" w:styleId="1oaenoiacia6">
    <w:name w:val="1oaenoiacia6"/>
    <w:basedOn w:val="a"/>
    <w:rsid w:val="00F420E8"/>
    <w:pPr>
      <w:overflowPunct w:val="0"/>
      <w:autoSpaceDE w:val="0"/>
      <w:ind w:firstLine="284"/>
      <w:jc w:val="both"/>
    </w:pPr>
    <w:rPr>
      <w:rFonts w:cs="Arial"/>
      <w:color w:val="000000"/>
      <w:sz w:val="18"/>
      <w:szCs w:val="18"/>
    </w:rPr>
  </w:style>
  <w:style w:type="paragraph" w:customStyle="1" w:styleId="Style2">
    <w:name w:val="Style2"/>
    <w:basedOn w:val="a"/>
    <w:rsid w:val="00F420E8"/>
    <w:pPr>
      <w:widowControl w:val="0"/>
      <w:autoSpaceDE w:val="0"/>
      <w:spacing w:line="279" w:lineRule="exact"/>
      <w:ind w:firstLine="475"/>
      <w:jc w:val="both"/>
    </w:pPr>
    <w:rPr>
      <w:rFonts w:ascii="Arial" w:hAnsi="Arial" w:cs="Arial"/>
    </w:rPr>
  </w:style>
  <w:style w:type="paragraph" w:customStyle="1" w:styleId="Style5">
    <w:name w:val="Style5"/>
    <w:basedOn w:val="a"/>
    <w:rsid w:val="00F420E8"/>
    <w:pPr>
      <w:widowControl w:val="0"/>
      <w:autoSpaceDE w:val="0"/>
      <w:spacing w:line="280" w:lineRule="exact"/>
      <w:jc w:val="both"/>
    </w:pPr>
    <w:rPr>
      <w:rFonts w:ascii="Arial" w:hAnsi="Arial" w:cs="Arial"/>
    </w:rPr>
  </w:style>
  <w:style w:type="paragraph" w:customStyle="1" w:styleId="Style49">
    <w:name w:val="Style49"/>
    <w:basedOn w:val="a"/>
    <w:rsid w:val="00F420E8"/>
    <w:pPr>
      <w:widowControl w:val="0"/>
      <w:autoSpaceDE w:val="0"/>
      <w:jc w:val="center"/>
    </w:pPr>
  </w:style>
  <w:style w:type="paragraph" w:customStyle="1" w:styleId="Style58">
    <w:name w:val="Style58"/>
    <w:basedOn w:val="a"/>
    <w:rsid w:val="00F420E8"/>
    <w:pPr>
      <w:widowControl w:val="0"/>
      <w:autoSpaceDE w:val="0"/>
      <w:jc w:val="center"/>
    </w:pPr>
  </w:style>
  <w:style w:type="paragraph" w:customStyle="1" w:styleId="Style78">
    <w:name w:val="Style78"/>
    <w:basedOn w:val="a"/>
    <w:rsid w:val="00F420E8"/>
    <w:pPr>
      <w:widowControl w:val="0"/>
      <w:autoSpaceDE w:val="0"/>
      <w:spacing w:line="216" w:lineRule="exact"/>
      <w:jc w:val="center"/>
    </w:pPr>
  </w:style>
  <w:style w:type="paragraph" w:customStyle="1" w:styleId="Style85">
    <w:name w:val="Style85"/>
    <w:basedOn w:val="a"/>
    <w:rsid w:val="00F420E8"/>
    <w:pPr>
      <w:widowControl w:val="0"/>
      <w:autoSpaceDE w:val="0"/>
      <w:spacing w:line="226" w:lineRule="exact"/>
      <w:ind w:firstLine="384"/>
    </w:pPr>
  </w:style>
  <w:style w:type="paragraph" w:customStyle="1" w:styleId="Style88">
    <w:name w:val="Style88"/>
    <w:basedOn w:val="a"/>
    <w:rsid w:val="00F420E8"/>
    <w:pPr>
      <w:widowControl w:val="0"/>
      <w:autoSpaceDE w:val="0"/>
    </w:pPr>
  </w:style>
  <w:style w:type="paragraph" w:customStyle="1" w:styleId="Style89">
    <w:name w:val="Style89"/>
    <w:basedOn w:val="a"/>
    <w:rsid w:val="00F420E8"/>
    <w:pPr>
      <w:widowControl w:val="0"/>
      <w:autoSpaceDE w:val="0"/>
    </w:pPr>
  </w:style>
  <w:style w:type="paragraph" w:customStyle="1" w:styleId="Style30">
    <w:name w:val="Style30"/>
    <w:basedOn w:val="a"/>
    <w:rsid w:val="00F420E8"/>
    <w:pPr>
      <w:widowControl w:val="0"/>
      <w:autoSpaceDE w:val="0"/>
    </w:pPr>
  </w:style>
  <w:style w:type="paragraph" w:customStyle="1" w:styleId="Style53">
    <w:name w:val="Style53"/>
    <w:basedOn w:val="a"/>
    <w:rsid w:val="00F420E8"/>
    <w:pPr>
      <w:widowControl w:val="0"/>
      <w:autoSpaceDE w:val="0"/>
    </w:pPr>
  </w:style>
  <w:style w:type="paragraph" w:customStyle="1" w:styleId="Style80">
    <w:name w:val="Style80"/>
    <w:basedOn w:val="a"/>
    <w:rsid w:val="00F420E8"/>
    <w:pPr>
      <w:widowControl w:val="0"/>
      <w:autoSpaceDE w:val="0"/>
      <w:spacing w:line="216" w:lineRule="exact"/>
      <w:jc w:val="both"/>
    </w:pPr>
  </w:style>
  <w:style w:type="paragraph" w:customStyle="1" w:styleId="Style98">
    <w:name w:val="Style98"/>
    <w:basedOn w:val="a"/>
    <w:rsid w:val="00F420E8"/>
    <w:pPr>
      <w:widowControl w:val="0"/>
      <w:autoSpaceDE w:val="0"/>
    </w:pPr>
  </w:style>
  <w:style w:type="paragraph" w:customStyle="1" w:styleId="Style108">
    <w:name w:val="Style108"/>
    <w:basedOn w:val="a"/>
    <w:rsid w:val="00F420E8"/>
    <w:pPr>
      <w:widowControl w:val="0"/>
      <w:autoSpaceDE w:val="0"/>
    </w:pPr>
  </w:style>
  <w:style w:type="paragraph" w:customStyle="1" w:styleId="Style109">
    <w:name w:val="Style109"/>
    <w:basedOn w:val="a"/>
    <w:rsid w:val="00F420E8"/>
    <w:pPr>
      <w:widowControl w:val="0"/>
      <w:autoSpaceDE w:val="0"/>
    </w:pPr>
  </w:style>
  <w:style w:type="paragraph" w:customStyle="1" w:styleId="Style111">
    <w:name w:val="Style111"/>
    <w:basedOn w:val="a"/>
    <w:rsid w:val="00F420E8"/>
    <w:pPr>
      <w:widowControl w:val="0"/>
      <w:autoSpaceDE w:val="0"/>
      <w:spacing w:line="197" w:lineRule="exact"/>
    </w:pPr>
  </w:style>
  <w:style w:type="paragraph" w:customStyle="1" w:styleId="Style67">
    <w:name w:val="Style67"/>
    <w:basedOn w:val="a"/>
    <w:rsid w:val="00F420E8"/>
    <w:pPr>
      <w:widowControl w:val="0"/>
      <w:autoSpaceDE w:val="0"/>
      <w:spacing w:line="211" w:lineRule="exact"/>
      <w:ind w:hanging="269"/>
    </w:pPr>
  </w:style>
  <w:style w:type="paragraph" w:customStyle="1" w:styleId="Style102">
    <w:name w:val="Style102"/>
    <w:basedOn w:val="a"/>
    <w:rsid w:val="00F420E8"/>
    <w:pPr>
      <w:widowControl w:val="0"/>
      <w:autoSpaceDE w:val="0"/>
    </w:pPr>
  </w:style>
  <w:style w:type="paragraph" w:customStyle="1" w:styleId="Style86">
    <w:name w:val="Style86"/>
    <w:basedOn w:val="a"/>
    <w:rsid w:val="00F420E8"/>
    <w:pPr>
      <w:widowControl w:val="0"/>
      <w:autoSpaceDE w:val="0"/>
      <w:spacing w:line="365" w:lineRule="exact"/>
    </w:pPr>
  </w:style>
  <w:style w:type="paragraph" w:customStyle="1" w:styleId="Style104">
    <w:name w:val="Style104"/>
    <w:basedOn w:val="a"/>
    <w:rsid w:val="00F420E8"/>
    <w:pPr>
      <w:widowControl w:val="0"/>
      <w:autoSpaceDE w:val="0"/>
      <w:spacing w:line="218" w:lineRule="exact"/>
      <w:ind w:firstLine="494"/>
    </w:pPr>
  </w:style>
  <w:style w:type="paragraph" w:customStyle="1" w:styleId="Style105">
    <w:name w:val="Style105"/>
    <w:basedOn w:val="a"/>
    <w:rsid w:val="00F420E8"/>
    <w:pPr>
      <w:widowControl w:val="0"/>
      <w:autoSpaceDE w:val="0"/>
    </w:pPr>
  </w:style>
  <w:style w:type="paragraph" w:customStyle="1" w:styleId="Style45">
    <w:name w:val="Style45"/>
    <w:basedOn w:val="a"/>
    <w:rsid w:val="00F420E8"/>
    <w:pPr>
      <w:widowControl w:val="0"/>
      <w:autoSpaceDE w:val="0"/>
    </w:pPr>
  </w:style>
  <w:style w:type="paragraph" w:customStyle="1" w:styleId="Style79">
    <w:name w:val="Style79"/>
    <w:basedOn w:val="a"/>
    <w:rsid w:val="00F420E8"/>
    <w:pPr>
      <w:widowControl w:val="0"/>
      <w:autoSpaceDE w:val="0"/>
      <w:jc w:val="both"/>
    </w:pPr>
  </w:style>
  <w:style w:type="paragraph" w:customStyle="1" w:styleId="Style91">
    <w:name w:val="Style91"/>
    <w:basedOn w:val="a"/>
    <w:rsid w:val="00F420E8"/>
    <w:pPr>
      <w:widowControl w:val="0"/>
      <w:autoSpaceDE w:val="0"/>
      <w:spacing w:line="276" w:lineRule="exact"/>
      <w:ind w:firstLine="302"/>
      <w:jc w:val="both"/>
    </w:pPr>
  </w:style>
  <w:style w:type="paragraph" w:customStyle="1" w:styleId="Style41">
    <w:name w:val="Style41"/>
    <w:basedOn w:val="a"/>
    <w:rsid w:val="00F420E8"/>
    <w:pPr>
      <w:widowControl w:val="0"/>
      <w:autoSpaceDE w:val="0"/>
      <w:spacing w:line="317" w:lineRule="exact"/>
    </w:pPr>
  </w:style>
  <w:style w:type="paragraph" w:customStyle="1" w:styleId="Style61">
    <w:name w:val="Style61"/>
    <w:basedOn w:val="a"/>
    <w:rsid w:val="00F420E8"/>
    <w:pPr>
      <w:widowControl w:val="0"/>
      <w:autoSpaceDE w:val="0"/>
      <w:spacing w:line="317" w:lineRule="exact"/>
      <w:ind w:firstLine="696"/>
    </w:pPr>
  </w:style>
  <w:style w:type="paragraph" w:customStyle="1" w:styleId="Style87">
    <w:name w:val="Style87"/>
    <w:basedOn w:val="a"/>
    <w:rsid w:val="00F420E8"/>
    <w:pPr>
      <w:widowControl w:val="0"/>
      <w:autoSpaceDE w:val="0"/>
      <w:spacing w:line="322" w:lineRule="exact"/>
      <w:ind w:firstLine="715"/>
      <w:jc w:val="both"/>
    </w:pPr>
  </w:style>
  <w:style w:type="paragraph" w:customStyle="1" w:styleId="Style96">
    <w:name w:val="Style96"/>
    <w:basedOn w:val="a"/>
    <w:rsid w:val="00F420E8"/>
    <w:pPr>
      <w:widowControl w:val="0"/>
      <w:autoSpaceDE w:val="0"/>
      <w:spacing w:line="317" w:lineRule="exact"/>
      <w:jc w:val="both"/>
    </w:pPr>
  </w:style>
  <w:style w:type="paragraph" w:customStyle="1" w:styleId="Style13">
    <w:name w:val="Style13"/>
    <w:basedOn w:val="a"/>
    <w:rsid w:val="00F420E8"/>
    <w:pPr>
      <w:widowControl w:val="0"/>
      <w:autoSpaceDE w:val="0"/>
    </w:pPr>
  </w:style>
  <w:style w:type="paragraph" w:customStyle="1" w:styleId="Style50">
    <w:name w:val="Style50"/>
    <w:basedOn w:val="a"/>
    <w:rsid w:val="00F420E8"/>
    <w:pPr>
      <w:widowControl w:val="0"/>
      <w:autoSpaceDE w:val="0"/>
      <w:jc w:val="both"/>
    </w:pPr>
  </w:style>
  <w:style w:type="paragraph" w:customStyle="1" w:styleId="Style39">
    <w:name w:val="Style39"/>
    <w:basedOn w:val="a"/>
    <w:rsid w:val="00F420E8"/>
    <w:pPr>
      <w:widowControl w:val="0"/>
      <w:autoSpaceDE w:val="0"/>
    </w:pPr>
  </w:style>
  <w:style w:type="paragraph" w:customStyle="1" w:styleId="Style42">
    <w:name w:val="Style42"/>
    <w:basedOn w:val="a"/>
    <w:rsid w:val="00F420E8"/>
    <w:pPr>
      <w:widowControl w:val="0"/>
      <w:autoSpaceDE w:val="0"/>
    </w:pPr>
  </w:style>
  <w:style w:type="paragraph" w:customStyle="1" w:styleId="Style43">
    <w:name w:val="Style43"/>
    <w:basedOn w:val="a"/>
    <w:rsid w:val="00F420E8"/>
    <w:pPr>
      <w:widowControl w:val="0"/>
      <w:autoSpaceDE w:val="0"/>
    </w:pPr>
  </w:style>
  <w:style w:type="paragraph" w:customStyle="1" w:styleId="Style44">
    <w:name w:val="Style44"/>
    <w:basedOn w:val="a"/>
    <w:rsid w:val="00F420E8"/>
    <w:pPr>
      <w:widowControl w:val="0"/>
      <w:autoSpaceDE w:val="0"/>
      <w:spacing w:line="278" w:lineRule="exact"/>
    </w:pPr>
  </w:style>
  <w:style w:type="paragraph" w:customStyle="1" w:styleId="Style46">
    <w:name w:val="Style46"/>
    <w:basedOn w:val="a"/>
    <w:rsid w:val="00F420E8"/>
    <w:pPr>
      <w:widowControl w:val="0"/>
      <w:autoSpaceDE w:val="0"/>
    </w:pPr>
  </w:style>
  <w:style w:type="paragraph" w:customStyle="1" w:styleId="Style47">
    <w:name w:val="Style47"/>
    <w:basedOn w:val="a"/>
    <w:rsid w:val="00F420E8"/>
    <w:pPr>
      <w:widowControl w:val="0"/>
      <w:autoSpaceDE w:val="0"/>
      <w:spacing w:line="72" w:lineRule="exact"/>
      <w:jc w:val="center"/>
    </w:pPr>
  </w:style>
  <w:style w:type="paragraph" w:customStyle="1" w:styleId="Style52">
    <w:name w:val="Style52"/>
    <w:basedOn w:val="a"/>
    <w:rsid w:val="00F420E8"/>
    <w:pPr>
      <w:widowControl w:val="0"/>
      <w:autoSpaceDE w:val="0"/>
    </w:pPr>
  </w:style>
  <w:style w:type="paragraph" w:customStyle="1" w:styleId="Style54">
    <w:name w:val="Style54"/>
    <w:basedOn w:val="a"/>
    <w:rsid w:val="00F420E8"/>
    <w:pPr>
      <w:widowControl w:val="0"/>
      <w:autoSpaceDE w:val="0"/>
    </w:pPr>
  </w:style>
  <w:style w:type="paragraph" w:customStyle="1" w:styleId="Style55">
    <w:name w:val="Style55"/>
    <w:basedOn w:val="a"/>
    <w:rsid w:val="00F420E8"/>
    <w:pPr>
      <w:widowControl w:val="0"/>
      <w:autoSpaceDE w:val="0"/>
    </w:pPr>
  </w:style>
  <w:style w:type="paragraph" w:customStyle="1" w:styleId="Style56">
    <w:name w:val="Style56"/>
    <w:basedOn w:val="a"/>
    <w:rsid w:val="00F420E8"/>
    <w:pPr>
      <w:widowControl w:val="0"/>
      <w:autoSpaceDE w:val="0"/>
    </w:pPr>
  </w:style>
  <w:style w:type="paragraph" w:customStyle="1" w:styleId="Style57">
    <w:name w:val="Style57"/>
    <w:basedOn w:val="a"/>
    <w:rsid w:val="00F420E8"/>
    <w:pPr>
      <w:widowControl w:val="0"/>
      <w:autoSpaceDE w:val="0"/>
    </w:pPr>
  </w:style>
  <w:style w:type="paragraph" w:customStyle="1" w:styleId="Style1000">
    <w:name w:val="Style100"/>
    <w:basedOn w:val="a"/>
    <w:rsid w:val="00F420E8"/>
    <w:pPr>
      <w:widowControl w:val="0"/>
      <w:autoSpaceDE w:val="0"/>
      <w:spacing w:line="322" w:lineRule="exact"/>
    </w:pPr>
  </w:style>
  <w:style w:type="paragraph" w:customStyle="1" w:styleId="Style101">
    <w:name w:val="Style101"/>
    <w:basedOn w:val="a"/>
    <w:rsid w:val="00F420E8"/>
    <w:pPr>
      <w:widowControl w:val="0"/>
      <w:autoSpaceDE w:val="0"/>
      <w:spacing w:line="326" w:lineRule="exact"/>
    </w:pPr>
  </w:style>
  <w:style w:type="paragraph" w:customStyle="1" w:styleId="Style107">
    <w:name w:val="Style107"/>
    <w:basedOn w:val="a"/>
    <w:rsid w:val="00F420E8"/>
    <w:pPr>
      <w:widowControl w:val="0"/>
      <w:autoSpaceDE w:val="0"/>
    </w:pPr>
  </w:style>
  <w:style w:type="paragraph" w:customStyle="1" w:styleId="Style25">
    <w:name w:val="Style25"/>
    <w:basedOn w:val="a"/>
    <w:rsid w:val="00F420E8"/>
    <w:pPr>
      <w:widowControl w:val="0"/>
      <w:autoSpaceDE w:val="0"/>
    </w:pPr>
  </w:style>
  <w:style w:type="paragraph" w:customStyle="1" w:styleId="Style26">
    <w:name w:val="Style26"/>
    <w:basedOn w:val="a"/>
    <w:rsid w:val="00F420E8"/>
    <w:pPr>
      <w:widowControl w:val="0"/>
      <w:autoSpaceDE w:val="0"/>
    </w:pPr>
  </w:style>
  <w:style w:type="paragraph" w:customStyle="1" w:styleId="Style27">
    <w:name w:val="Style27"/>
    <w:basedOn w:val="a"/>
    <w:rsid w:val="00F420E8"/>
    <w:pPr>
      <w:widowControl w:val="0"/>
      <w:autoSpaceDE w:val="0"/>
      <w:spacing w:line="235" w:lineRule="exact"/>
      <w:jc w:val="center"/>
    </w:pPr>
  </w:style>
  <w:style w:type="paragraph" w:customStyle="1" w:styleId="Style31">
    <w:name w:val="Style31"/>
    <w:basedOn w:val="a"/>
    <w:rsid w:val="00F420E8"/>
    <w:pPr>
      <w:widowControl w:val="0"/>
      <w:autoSpaceDE w:val="0"/>
    </w:pPr>
  </w:style>
  <w:style w:type="paragraph" w:customStyle="1" w:styleId="Style32">
    <w:name w:val="Style32"/>
    <w:basedOn w:val="a"/>
    <w:rsid w:val="00F420E8"/>
    <w:pPr>
      <w:widowControl w:val="0"/>
      <w:autoSpaceDE w:val="0"/>
      <w:spacing w:line="211" w:lineRule="exact"/>
    </w:pPr>
  </w:style>
  <w:style w:type="paragraph" w:customStyle="1" w:styleId="Style33">
    <w:name w:val="Style33"/>
    <w:basedOn w:val="a"/>
    <w:rsid w:val="00F420E8"/>
    <w:pPr>
      <w:widowControl w:val="0"/>
      <w:autoSpaceDE w:val="0"/>
      <w:spacing w:line="211" w:lineRule="exact"/>
      <w:jc w:val="center"/>
    </w:pPr>
  </w:style>
  <w:style w:type="paragraph" w:customStyle="1" w:styleId="Style34">
    <w:name w:val="Style34"/>
    <w:basedOn w:val="a"/>
    <w:rsid w:val="00F420E8"/>
    <w:pPr>
      <w:widowControl w:val="0"/>
      <w:autoSpaceDE w:val="0"/>
      <w:jc w:val="center"/>
    </w:pPr>
  </w:style>
  <w:style w:type="paragraph" w:customStyle="1" w:styleId="Style59">
    <w:name w:val="Style59"/>
    <w:basedOn w:val="a"/>
    <w:rsid w:val="00F420E8"/>
    <w:pPr>
      <w:widowControl w:val="0"/>
      <w:autoSpaceDE w:val="0"/>
    </w:pPr>
  </w:style>
  <w:style w:type="paragraph" w:customStyle="1" w:styleId="Style600">
    <w:name w:val="Style60"/>
    <w:basedOn w:val="a"/>
    <w:rsid w:val="00F420E8"/>
    <w:pPr>
      <w:widowControl w:val="0"/>
      <w:autoSpaceDE w:val="0"/>
      <w:spacing w:line="230" w:lineRule="exact"/>
    </w:pPr>
  </w:style>
  <w:style w:type="paragraph" w:customStyle="1" w:styleId="Style62">
    <w:name w:val="Style62"/>
    <w:basedOn w:val="a"/>
    <w:rsid w:val="00F420E8"/>
    <w:pPr>
      <w:widowControl w:val="0"/>
      <w:autoSpaceDE w:val="0"/>
      <w:spacing w:line="130" w:lineRule="exact"/>
      <w:ind w:firstLine="1579"/>
    </w:pPr>
  </w:style>
  <w:style w:type="paragraph" w:customStyle="1" w:styleId="Style63">
    <w:name w:val="Style63"/>
    <w:basedOn w:val="a"/>
    <w:rsid w:val="00F420E8"/>
    <w:pPr>
      <w:widowControl w:val="0"/>
      <w:autoSpaceDE w:val="0"/>
      <w:spacing w:line="230" w:lineRule="exact"/>
      <w:jc w:val="center"/>
    </w:pPr>
  </w:style>
  <w:style w:type="paragraph" w:customStyle="1" w:styleId="Style64">
    <w:name w:val="Style64"/>
    <w:basedOn w:val="a"/>
    <w:rsid w:val="00F420E8"/>
    <w:pPr>
      <w:widowControl w:val="0"/>
      <w:autoSpaceDE w:val="0"/>
      <w:spacing w:line="302" w:lineRule="exact"/>
      <w:jc w:val="center"/>
    </w:pPr>
  </w:style>
  <w:style w:type="paragraph" w:customStyle="1" w:styleId="Style65">
    <w:name w:val="Style65"/>
    <w:basedOn w:val="a"/>
    <w:rsid w:val="00F420E8"/>
    <w:pPr>
      <w:widowControl w:val="0"/>
      <w:autoSpaceDE w:val="0"/>
    </w:pPr>
  </w:style>
  <w:style w:type="paragraph" w:customStyle="1" w:styleId="Style66">
    <w:name w:val="Style66"/>
    <w:basedOn w:val="a"/>
    <w:rsid w:val="00F420E8"/>
    <w:pPr>
      <w:widowControl w:val="0"/>
      <w:autoSpaceDE w:val="0"/>
      <w:spacing w:line="240" w:lineRule="exact"/>
    </w:pPr>
  </w:style>
  <w:style w:type="paragraph" w:customStyle="1" w:styleId="Style68">
    <w:name w:val="Style68"/>
    <w:basedOn w:val="a"/>
    <w:rsid w:val="00F420E8"/>
    <w:pPr>
      <w:widowControl w:val="0"/>
      <w:autoSpaceDE w:val="0"/>
    </w:pPr>
  </w:style>
  <w:style w:type="paragraph" w:customStyle="1" w:styleId="Style69">
    <w:name w:val="Style69"/>
    <w:basedOn w:val="a"/>
    <w:rsid w:val="00F420E8"/>
    <w:pPr>
      <w:widowControl w:val="0"/>
      <w:autoSpaceDE w:val="0"/>
      <w:spacing w:line="216" w:lineRule="exact"/>
      <w:jc w:val="center"/>
    </w:pPr>
  </w:style>
  <w:style w:type="paragraph" w:customStyle="1" w:styleId="Style70">
    <w:name w:val="Style70"/>
    <w:basedOn w:val="a"/>
    <w:rsid w:val="00F420E8"/>
    <w:pPr>
      <w:widowControl w:val="0"/>
      <w:autoSpaceDE w:val="0"/>
    </w:pPr>
  </w:style>
  <w:style w:type="paragraph" w:customStyle="1" w:styleId="Style71">
    <w:name w:val="Style71"/>
    <w:basedOn w:val="a"/>
    <w:rsid w:val="00F420E8"/>
    <w:pPr>
      <w:widowControl w:val="0"/>
      <w:autoSpaceDE w:val="0"/>
      <w:spacing w:line="216" w:lineRule="exact"/>
      <w:ind w:firstLine="192"/>
    </w:pPr>
  </w:style>
  <w:style w:type="paragraph" w:styleId="2f0">
    <w:name w:val="Quote"/>
    <w:basedOn w:val="a"/>
    <w:next w:val="a"/>
    <w:qFormat/>
    <w:rsid w:val="00F420E8"/>
    <w:rPr>
      <w:rFonts w:ascii="Calibri" w:hAnsi="Calibri" w:cs="Calibri"/>
      <w:i/>
      <w:lang w:val="en-US" w:eastAsia="en-US" w:bidi="en-US"/>
    </w:rPr>
  </w:style>
  <w:style w:type="paragraph" w:styleId="afffffb">
    <w:name w:val="Intense Quote"/>
    <w:basedOn w:val="a"/>
    <w:next w:val="a"/>
    <w:qFormat/>
    <w:rsid w:val="00F420E8"/>
    <w:pPr>
      <w:ind w:left="720" w:right="720"/>
    </w:pPr>
    <w:rPr>
      <w:rFonts w:ascii="Calibri" w:hAnsi="Calibri" w:cs="Calibri"/>
      <w:b/>
      <w:i/>
      <w:szCs w:val="22"/>
      <w:lang w:val="en-US" w:eastAsia="en-US" w:bidi="en-US"/>
    </w:rPr>
  </w:style>
  <w:style w:type="paragraph" w:customStyle="1" w:styleId="Style20">
    <w:name w:val="Style20"/>
    <w:basedOn w:val="a"/>
    <w:rsid w:val="00F420E8"/>
    <w:pPr>
      <w:widowControl w:val="0"/>
      <w:autoSpaceDE w:val="0"/>
      <w:spacing w:line="221" w:lineRule="exact"/>
      <w:jc w:val="center"/>
    </w:pPr>
  </w:style>
  <w:style w:type="paragraph" w:customStyle="1" w:styleId="Style21">
    <w:name w:val="Style21"/>
    <w:basedOn w:val="a"/>
    <w:rsid w:val="00F420E8"/>
    <w:pPr>
      <w:widowControl w:val="0"/>
      <w:autoSpaceDE w:val="0"/>
      <w:spacing w:line="245" w:lineRule="exact"/>
    </w:pPr>
  </w:style>
  <w:style w:type="paragraph" w:customStyle="1" w:styleId="Style22">
    <w:name w:val="Style22"/>
    <w:basedOn w:val="a"/>
    <w:rsid w:val="00F420E8"/>
    <w:pPr>
      <w:widowControl w:val="0"/>
      <w:autoSpaceDE w:val="0"/>
      <w:spacing w:line="235" w:lineRule="exact"/>
    </w:pPr>
  </w:style>
  <w:style w:type="paragraph" w:customStyle="1" w:styleId="Style15">
    <w:name w:val="Style15"/>
    <w:basedOn w:val="a"/>
    <w:rsid w:val="00F420E8"/>
    <w:pPr>
      <w:widowControl w:val="0"/>
      <w:autoSpaceDE w:val="0"/>
    </w:pPr>
  </w:style>
  <w:style w:type="paragraph" w:customStyle="1" w:styleId="Style16">
    <w:name w:val="Style16"/>
    <w:basedOn w:val="a"/>
    <w:rsid w:val="00F420E8"/>
    <w:pPr>
      <w:widowControl w:val="0"/>
      <w:autoSpaceDE w:val="0"/>
    </w:pPr>
  </w:style>
  <w:style w:type="paragraph" w:customStyle="1" w:styleId="Style19">
    <w:name w:val="Style19"/>
    <w:basedOn w:val="a"/>
    <w:rsid w:val="00F420E8"/>
    <w:pPr>
      <w:widowControl w:val="0"/>
      <w:autoSpaceDE w:val="0"/>
      <w:spacing w:line="202" w:lineRule="exact"/>
      <w:jc w:val="center"/>
    </w:pPr>
  </w:style>
  <w:style w:type="paragraph" w:customStyle="1" w:styleId="Style17">
    <w:name w:val="Style17"/>
    <w:basedOn w:val="a"/>
    <w:rsid w:val="00F420E8"/>
    <w:pPr>
      <w:widowControl w:val="0"/>
      <w:autoSpaceDE w:val="0"/>
    </w:pPr>
  </w:style>
  <w:style w:type="paragraph" w:customStyle="1" w:styleId="Style9">
    <w:name w:val="Style9"/>
    <w:basedOn w:val="a"/>
    <w:rsid w:val="00F420E8"/>
    <w:pPr>
      <w:widowControl w:val="0"/>
      <w:autoSpaceDE w:val="0"/>
      <w:spacing w:line="221" w:lineRule="exact"/>
      <w:jc w:val="both"/>
    </w:pPr>
  </w:style>
  <w:style w:type="paragraph" w:styleId="afffffc">
    <w:name w:val="Revision"/>
    <w:rsid w:val="00F420E8"/>
    <w:pPr>
      <w:suppressAutoHyphens/>
    </w:pPr>
    <w:rPr>
      <w:color w:val="000000"/>
      <w:sz w:val="24"/>
      <w:szCs w:val="26"/>
      <w:lang w:eastAsia="hi-IN" w:bidi="hi-IN"/>
    </w:rPr>
  </w:style>
  <w:style w:type="paragraph" w:customStyle="1" w:styleId="Style3">
    <w:name w:val="Style3"/>
    <w:basedOn w:val="a"/>
    <w:rsid w:val="00F420E8"/>
    <w:pPr>
      <w:widowControl w:val="0"/>
      <w:autoSpaceDE w:val="0"/>
      <w:spacing w:line="163" w:lineRule="exact"/>
      <w:jc w:val="both"/>
    </w:pPr>
  </w:style>
  <w:style w:type="paragraph" w:customStyle="1" w:styleId="Style75">
    <w:name w:val="Style75"/>
    <w:basedOn w:val="a"/>
    <w:rsid w:val="00F420E8"/>
    <w:pPr>
      <w:widowControl w:val="0"/>
      <w:autoSpaceDE w:val="0"/>
      <w:spacing w:line="218" w:lineRule="exact"/>
      <w:ind w:firstLine="374"/>
      <w:jc w:val="both"/>
    </w:pPr>
  </w:style>
  <w:style w:type="paragraph" w:customStyle="1" w:styleId="00">
    <w:name w:val="КК0"/>
    <w:basedOn w:val="a"/>
    <w:rsid w:val="00F420E8"/>
    <w:pPr>
      <w:spacing w:before="120" w:after="120"/>
      <w:ind w:firstLine="709"/>
      <w:jc w:val="both"/>
    </w:pPr>
    <w:rPr>
      <w:sz w:val="26"/>
      <w:szCs w:val="26"/>
    </w:rPr>
  </w:style>
  <w:style w:type="paragraph" w:customStyle="1" w:styleId="Style82">
    <w:name w:val="Style82"/>
    <w:basedOn w:val="a"/>
    <w:rsid w:val="00F420E8"/>
    <w:pPr>
      <w:widowControl w:val="0"/>
      <w:autoSpaceDE w:val="0"/>
      <w:spacing w:line="698" w:lineRule="exact"/>
      <w:ind w:hanging="65"/>
    </w:pPr>
  </w:style>
  <w:style w:type="paragraph" w:customStyle="1" w:styleId="Style84">
    <w:name w:val="Style84"/>
    <w:basedOn w:val="a"/>
    <w:rsid w:val="00F420E8"/>
    <w:pPr>
      <w:widowControl w:val="0"/>
      <w:autoSpaceDE w:val="0"/>
      <w:spacing w:line="194" w:lineRule="exact"/>
      <w:jc w:val="right"/>
    </w:pPr>
  </w:style>
  <w:style w:type="paragraph" w:customStyle="1" w:styleId="afffffd">
    <w:name w:val="табл_строка"/>
    <w:basedOn w:val="afff7"/>
    <w:rsid w:val="00F420E8"/>
    <w:pPr>
      <w:widowControl/>
      <w:suppressAutoHyphens w:val="0"/>
      <w:autoSpaceDE/>
      <w:spacing w:before="120" w:after="0"/>
      <w:jc w:val="center"/>
    </w:pPr>
    <w:rPr>
      <w:color w:val="auto"/>
      <w:szCs w:val="20"/>
    </w:rPr>
  </w:style>
  <w:style w:type="paragraph" w:customStyle="1" w:styleId="afffffe">
    <w:name w:val="Основной текст продолжение"/>
    <w:basedOn w:val="afff7"/>
    <w:next w:val="afff7"/>
    <w:rsid w:val="00F420E8"/>
    <w:pPr>
      <w:widowControl/>
      <w:suppressAutoHyphens w:val="0"/>
      <w:autoSpaceDE/>
      <w:spacing w:before="120" w:after="0"/>
    </w:pPr>
    <w:rPr>
      <w:color w:val="auto"/>
      <w:szCs w:val="20"/>
    </w:rPr>
  </w:style>
  <w:style w:type="paragraph" w:customStyle="1" w:styleId="xl74">
    <w:name w:val="xl74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5">
    <w:name w:val="xl75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6">
    <w:name w:val="xl76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7">
    <w:name w:val="xl77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8">
    <w:name w:val="xl78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9">
    <w:name w:val="xl79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xl80">
    <w:name w:val="xl80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xl81">
    <w:name w:val="xl81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82">
    <w:name w:val="xl82"/>
    <w:basedOn w:val="a"/>
    <w:rsid w:val="00F420E8"/>
    <w:pPr>
      <w:spacing w:before="280" w:after="280"/>
      <w:ind w:firstLine="709"/>
      <w:jc w:val="both"/>
    </w:pPr>
  </w:style>
  <w:style w:type="paragraph" w:customStyle="1" w:styleId="xl83">
    <w:name w:val="xl83"/>
    <w:basedOn w:val="a"/>
    <w:rsid w:val="00F420E8"/>
    <w:pPr>
      <w:spacing w:before="280" w:after="280"/>
      <w:ind w:firstLine="709"/>
      <w:jc w:val="both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84">
    <w:name w:val="xl84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F420E8"/>
    <w:pPr>
      <w:spacing w:before="280" w:after="280"/>
      <w:ind w:firstLine="709"/>
      <w:jc w:val="both"/>
    </w:pPr>
    <w:rPr>
      <w:b/>
      <w:bCs/>
    </w:rPr>
  </w:style>
  <w:style w:type="paragraph" w:customStyle="1" w:styleId="xl86">
    <w:name w:val="xl86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7">
    <w:name w:val="xl87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8">
    <w:name w:val="xl88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9">
    <w:name w:val="xl89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0">
    <w:name w:val="xl90"/>
    <w:basedOn w:val="a"/>
    <w:rsid w:val="00F420E8"/>
    <w:pPr>
      <w:spacing w:before="280" w:after="280"/>
      <w:ind w:firstLine="709"/>
      <w:jc w:val="both"/>
    </w:pPr>
  </w:style>
  <w:style w:type="paragraph" w:customStyle="1" w:styleId="xl91">
    <w:name w:val="xl91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2">
    <w:name w:val="xl92"/>
    <w:basedOn w:val="a"/>
    <w:rsid w:val="00F420E8"/>
    <w:pPr>
      <w:spacing w:before="280" w:after="280"/>
      <w:ind w:firstLine="709"/>
      <w:jc w:val="both"/>
    </w:pPr>
  </w:style>
  <w:style w:type="paragraph" w:customStyle="1" w:styleId="xl93">
    <w:name w:val="xl93"/>
    <w:basedOn w:val="a"/>
    <w:rsid w:val="00F420E8"/>
    <w:pPr>
      <w:spacing w:before="280" w:after="280"/>
      <w:ind w:firstLine="709"/>
      <w:jc w:val="both"/>
    </w:pPr>
  </w:style>
  <w:style w:type="paragraph" w:customStyle="1" w:styleId="xl94">
    <w:name w:val="xl94"/>
    <w:basedOn w:val="a"/>
    <w:rsid w:val="00F420E8"/>
    <w:pPr>
      <w:spacing w:before="280" w:after="280"/>
      <w:ind w:firstLine="709"/>
      <w:jc w:val="both"/>
    </w:pPr>
  </w:style>
  <w:style w:type="paragraph" w:customStyle="1" w:styleId="xl95">
    <w:name w:val="xl95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6">
    <w:name w:val="xl96"/>
    <w:basedOn w:val="a"/>
    <w:rsid w:val="00F420E8"/>
    <w:pPr>
      <w:spacing w:before="280" w:after="280"/>
      <w:ind w:firstLine="709"/>
      <w:jc w:val="both"/>
    </w:pPr>
  </w:style>
  <w:style w:type="paragraph" w:customStyle="1" w:styleId="xl97">
    <w:name w:val="xl97"/>
    <w:basedOn w:val="a"/>
    <w:rsid w:val="00F420E8"/>
    <w:pPr>
      <w:spacing w:before="280" w:after="280"/>
      <w:ind w:firstLine="709"/>
      <w:jc w:val="center"/>
    </w:pPr>
  </w:style>
  <w:style w:type="paragraph" w:customStyle="1" w:styleId="xl98">
    <w:name w:val="xl98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9">
    <w:name w:val="xl99"/>
    <w:basedOn w:val="a"/>
    <w:rsid w:val="00F420E8"/>
    <w:pPr>
      <w:spacing w:before="280" w:after="280"/>
      <w:ind w:firstLine="709"/>
      <w:jc w:val="both"/>
    </w:pPr>
  </w:style>
  <w:style w:type="paragraph" w:customStyle="1" w:styleId="xl100">
    <w:name w:val="xl100"/>
    <w:basedOn w:val="a"/>
    <w:rsid w:val="00F420E8"/>
    <w:pPr>
      <w:spacing w:before="280" w:after="280"/>
      <w:ind w:firstLine="709"/>
      <w:jc w:val="center"/>
    </w:pPr>
  </w:style>
  <w:style w:type="paragraph" w:customStyle="1" w:styleId="xl101">
    <w:name w:val="xl101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2">
    <w:name w:val="xl102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3">
    <w:name w:val="xl103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4">
    <w:name w:val="xl104"/>
    <w:basedOn w:val="a"/>
    <w:rsid w:val="00F420E8"/>
    <w:pPr>
      <w:spacing w:before="280" w:after="280"/>
      <w:ind w:firstLine="709"/>
      <w:jc w:val="center"/>
    </w:pPr>
  </w:style>
  <w:style w:type="paragraph" w:customStyle="1" w:styleId="xl105">
    <w:name w:val="xl105"/>
    <w:basedOn w:val="a"/>
    <w:rsid w:val="00F420E8"/>
    <w:pPr>
      <w:spacing w:before="280" w:after="280"/>
      <w:ind w:firstLine="709"/>
      <w:jc w:val="both"/>
    </w:pPr>
  </w:style>
  <w:style w:type="paragraph" w:customStyle="1" w:styleId="xl106">
    <w:name w:val="xl106"/>
    <w:basedOn w:val="a"/>
    <w:rsid w:val="00F420E8"/>
    <w:pPr>
      <w:spacing w:before="280" w:after="280"/>
      <w:ind w:firstLine="709"/>
      <w:jc w:val="both"/>
    </w:pPr>
  </w:style>
  <w:style w:type="paragraph" w:customStyle="1" w:styleId="xl107">
    <w:name w:val="xl107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46">
    <w:name w:val="Название4"/>
    <w:basedOn w:val="a"/>
    <w:rsid w:val="00F420E8"/>
    <w:pPr>
      <w:widowControl w:val="0"/>
      <w:suppressLineNumbers/>
      <w:spacing w:before="120" w:after="120"/>
      <w:ind w:firstLine="709"/>
      <w:jc w:val="both"/>
    </w:pPr>
    <w:rPr>
      <w:rFonts w:ascii="Arial" w:eastAsia="Lucida Sans Unicode" w:hAnsi="Arial" w:cs="Tahoma"/>
      <w:i/>
      <w:iCs/>
      <w:kern w:val="1"/>
    </w:rPr>
  </w:style>
  <w:style w:type="paragraph" w:customStyle="1" w:styleId="47">
    <w:name w:val="Указатель4"/>
    <w:basedOn w:val="a"/>
    <w:rsid w:val="00F420E8"/>
    <w:pPr>
      <w:widowControl w:val="0"/>
      <w:suppressLineNumbers/>
      <w:ind w:firstLine="709"/>
      <w:jc w:val="both"/>
    </w:pPr>
    <w:rPr>
      <w:rFonts w:ascii="Arial" w:eastAsia="Lucida Sans Unicode" w:hAnsi="Arial" w:cs="Tahoma"/>
      <w:kern w:val="1"/>
      <w:sz w:val="20"/>
    </w:rPr>
  </w:style>
  <w:style w:type="paragraph" w:customStyle="1" w:styleId="36">
    <w:name w:val="Название3"/>
    <w:basedOn w:val="a"/>
    <w:rsid w:val="00F420E8"/>
    <w:pPr>
      <w:widowControl w:val="0"/>
      <w:suppressLineNumbers/>
      <w:spacing w:before="120" w:after="120"/>
      <w:ind w:firstLine="709"/>
      <w:jc w:val="both"/>
    </w:pPr>
    <w:rPr>
      <w:rFonts w:ascii="Arial" w:eastAsia="Lucida Sans Unicode" w:hAnsi="Arial" w:cs="Tahoma"/>
      <w:i/>
      <w:iCs/>
      <w:kern w:val="1"/>
    </w:rPr>
  </w:style>
  <w:style w:type="paragraph" w:customStyle="1" w:styleId="37">
    <w:name w:val="Указатель3"/>
    <w:basedOn w:val="a"/>
    <w:rsid w:val="00F420E8"/>
    <w:pPr>
      <w:widowControl w:val="0"/>
      <w:suppressLineNumbers/>
      <w:ind w:firstLine="709"/>
      <w:jc w:val="both"/>
    </w:pPr>
    <w:rPr>
      <w:rFonts w:ascii="Arial" w:eastAsia="Lucida Sans Unicode" w:hAnsi="Arial" w:cs="Tahoma"/>
      <w:kern w:val="1"/>
      <w:sz w:val="20"/>
    </w:rPr>
  </w:style>
  <w:style w:type="paragraph" w:customStyle="1" w:styleId="ConsPlusCell">
    <w:name w:val="ConsPlusCell"/>
    <w:rsid w:val="00F420E8"/>
    <w:pPr>
      <w:widowControl w:val="0"/>
      <w:suppressAutoHyphens/>
      <w:autoSpaceDE w:val="0"/>
      <w:ind w:firstLine="709"/>
      <w:jc w:val="both"/>
    </w:pPr>
    <w:rPr>
      <w:rFonts w:ascii="Arial" w:hAnsi="Arial" w:cs="Arial"/>
      <w:lang w:eastAsia="hi-IN" w:bidi="hi-IN"/>
    </w:rPr>
  </w:style>
  <w:style w:type="paragraph" w:customStyle="1" w:styleId="affffff">
    <w:name w:val="Таблица"/>
    <w:basedOn w:val="a"/>
    <w:rsid w:val="00F420E8"/>
    <w:pPr>
      <w:widowControl w:val="0"/>
      <w:spacing w:before="20"/>
    </w:pPr>
    <w:rPr>
      <w:kern w:val="1"/>
      <w:sz w:val="18"/>
    </w:rPr>
  </w:style>
  <w:style w:type="paragraph" w:customStyle="1" w:styleId="2f1">
    <w:name w:val="заголовок 2"/>
    <w:basedOn w:val="a"/>
    <w:next w:val="a"/>
    <w:rsid w:val="00F420E8"/>
    <w:pPr>
      <w:keepNext/>
      <w:spacing w:before="120"/>
    </w:pPr>
    <w:rPr>
      <w:b/>
      <w:i/>
      <w:smallCaps/>
    </w:rPr>
  </w:style>
  <w:style w:type="paragraph" w:customStyle="1" w:styleId="NormalArial1272">
    <w:name w:val="Стиль Normal + Arial по ширине Первая строка:  1.27 см Перед:  2..."/>
    <w:basedOn w:val="1f"/>
    <w:rsid w:val="00F420E8"/>
    <w:pPr>
      <w:suppressAutoHyphens w:val="0"/>
      <w:spacing w:before="40" w:after="40" w:line="240" w:lineRule="auto"/>
      <w:ind w:left="0" w:firstLine="567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Normal10">
    <w:name w:val="Normal1"/>
    <w:rsid w:val="00F420E8"/>
    <w:pPr>
      <w:suppressAutoHyphens/>
      <w:spacing w:before="20" w:after="20"/>
      <w:ind w:firstLine="454"/>
      <w:jc w:val="both"/>
    </w:pPr>
    <w:rPr>
      <w:lang w:eastAsia="hi-IN" w:bidi="hi-IN"/>
    </w:rPr>
  </w:style>
  <w:style w:type="paragraph" w:customStyle="1" w:styleId="213">
    <w:name w:val="Заголовок 21"/>
    <w:basedOn w:val="1f"/>
    <w:next w:val="1f"/>
    <w:rsid w:val="00F420E8"/>
    <w:pPr>
      <w:keepNext/>
      <w:widowControl/>
      <w:spacing w:line="360" w:lineRule="auto"/>
      <w:ind w:left="1276" w:hanging="425"/>
      <w:jc w:val="left"/>
    </w:pPr>
    <w:rPr>
      <w:rFonts w:eastAsia="Times New Roman"/>
      <w:color w:val="auto"/>
      <w:kern w:val="1"/>
      <w:sz w:val="28"/>
      <w:szCs w:val="28"/>
    </w:rPr>
  </w:style>
  <w:style w:type="paragraph" w:customStyle="1" w:styleId="312">
    <w:name w:val="Заголовок 31"/>
    <w:basedOn w:val="1f"/>
    <w:next w:val="1f"/>
    <w:rsid w:val="00F420E8"/>
    <w:pPr>
      <w:keepNext/>
      <w:widowControl/>
      <w:suppressAutoHyphens w:val="0"/>
      <w:spacing w:line="360" w:lineRule="auto"/>
      <w:ind w:firstLine="851"/>
      <w:jc w:val="left"/>
    </w:pPr>
    <w:rPr>
      <w:rFonts w:eastAsia="Times New Roman"/>
      <w:color w:val="auto"/>
      <w:kern w:val="1"/>
      <w:sz w:val="28"/>
      <w:szCs w:val="28"/>
    </w:rPr>
  </w:style>
  <w:style w:type="paragraph" w:customStyle="1" w:styleId="111">
    <w:name w:val="Заголовок 11"/>
    <w:basedOn w:val="1f"/>
    <w:next w:val="1f"/>
    <w:rsid w:val="00F420E8"/>
    <w:pPr>
      <w:suppressAutoHyphens w:val="0"/>
      <w:spacing w:before="240" w:after="60" w:line="240" w:lineRule="auto"/>
      <w:ind w:left="0" w:firstLine="0"/>
      <w:jc w:val="left"/>
    </w:pPr>
    <w:rPr>
      <w:rFonts w:ascii="Arial" w:eastAsia="Times New Roman" w:hAnsi="Arial" w:cs="Arial"/>
      <w:b/>
      <w:color w:val="auto"/>
      <w:kern w:val="1"/>
      <w:sz w:val="32"/>
      <w:szCs w:val="20"/>
    </w:rPr>
  </w:style>
  <w:style w:type="paragraph" w:customStyle="1" w:styleId="affffff0">
    <w:name w:val="НАЗВАНИЕ КК"/>
    <w:basedOn w:val="a"/>
    <w:rsid w:val="00F420E8"/>
    <w:pPr>
      <w:jc w:val="center"/>
    </w:pPr>
    <w:rPr>
      <w:b/>
      <w:sz w:val="28"/>
      <w:szCs w:val="28"/>
    </w:rPr>
  </w:style>
  <w:style w:type="paragraph" w:customStyle="1" w:styleId="citata">
    <w:name w:val="citata"/>
    <w:basedOn w:val="a"/>
    <w:rsid w:val="00F420E8"/>
    <w:pPr>
      <w:spacing w:before="280" w:after="280"/>
    </w:pPr>
  </w:style>
  <w:style w:type="paragraph" w:customStyle="1" w:styleId="Normal10-02">
    <w:name w:val="Normal + 10 пт полужирный По центру Слева:  -02 см Справ... Знак"/>
    <w:basedOn w:val="a"/>
    <w:rsid w:val="00F420E8"/>
    <w:pPr>
      <w:ind w:left="-113" w:right="-113"/>
      <w:jc w:val="center"/>
    </w:pPr>
    <w:rPr>
      <w:b/>
      <w:bCs/>
      <w:sz w:val="20"/>
      <w:szCs w:val="20"/>
    </w:rPr>
  </w:style>
  <w:style w:type="paragraph" w:customStyle="1" w:styleId="1fa">
    <w:name w:val="Верхний колонтитул1"/>
    <w:basedOn w:val="a"/>
    <w:rsid w:val="00F420E8"/>
    <w:rPr>
      <w:rFonts w:ascii="Arial" w:hAnsi="Arial" w:cs="Arial"/>
      <w:position w:val="6"/>
    </w:rPr>
  </w:style>
  <w:style w:type="paragraph" w:customStyle="1" w:styleId="221">
    <w:name w:val="Основной текст с отступом 22"/>
    <w:basedOn w:val="a"/>
    <w:rsid w:val="00F420E8"/>
    <w:pPr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</w:rPr>
  </w:style>
  <w:style w:type="paragraph" w:customStyle="1" w:styleId="Normal10-020">
    <w:name w:val="Normal + 10 пт полужирный По центру Слева:  -02 см Справ..."/>
    <w:basedOn w:val="a"/>
    <w:rsid w:val="00F420E8"/>
    <w:pPr>
      <w:ind w:left="-113" w:right="-113"/>
      <w:jc w:val="center"/>
    </w:pPr>
    <w:rPr>
      <w:b/>
      <w:bCs/>
      <w:sz w:val="20"/>
      <w:szCs w:val="20"/>
    </w:rPr>
  </w:style>
  <w:style w:type="paragraph" w:customStyle="1" w:styleId="S0">
    <w:name w:val="S_Обычный"/>
    <w:basedOn w:val="a"/>
    <w:rsid w:val="00F420E8"/>
    <w:pPr>
      <w:spacing w:line="360" w:lineRule="auto"/>
      <w:ind w:firstLine="709"/>
      <w:jc w:val="both"/>
    </w:pPr>
  </w:style>
  <w:style w:type="paragraph" w:styleId="z-1">
    <w:name w:val="HTML Top of Form"/>
    <w:basedOn w:val="a"/>
    <w:next w:val="a"/>
    <w:rsid w:val="00F420E8"/>
    <w:pPr>
      <w:jc w:val="center"/>
    </w:pPr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rsid w:val="00F420E8"/>
    <w:pPr>
      <w:jc w:val="center"/>
    </w:pPr>
    <w:rPr>
      <w:rFonts w:ascii="Arial" w:hAnsi="Arial" w:cs="Arial"/>
      <w:vanish/>
      <w:sz w:val="16"/>
      <w:szCs w:val="16"/>
    </w:rPr>
  </w:style>
  <w:style w:type="paragraph" w:customStyle="1" w:styleId="2f2">
    <w:name w:val="Знак Знак Знак Знак Знак Знак Знак Знак Знак Знак Знак Знак Знак Знак Знак Знак Знак Знак Знак Знак Знак2 Знак"/>
    <w:basedOn w:val="a"/>
    <w:rsid w:val="00F420E8"/>
    <w:pPr>
      <w:spacing w:after="160" w:line="240" w:lineRule="exact"/>
      <w:jc w:val="center"/>
    </w:pPr>
    <w:rPr>
      <w:rFonts w:ascii="Verdana" w:hAnsi="Verdana" w:cs="Verdana"/>
      <w:sz w:val="20"/>
      <w:szCs w:val="20"/>
      <w:lang w:val="en-US"/>
    </w:rPr>
  </w:style>
  <w:style w:type="paragraph" w:customStyle="1" w:styleId="western">
    <w:name w:val="western"/>
    <w:basedOn w:val="a"/>
    <w:rsid w:val="00F420E8"/>
    <w:pPr>
      <w:spacing w:before="280" w:after="115" w:line="276" w:lineRule="auto"/>
      <w:jc w:val="center"/>
    </w:pPr>
    <w:rPr>
      <w:rFonts w:ascii="Arial" w:hAnsi="Arial" w:cs="Arial"/>
      <w:color w:val="000000"/>
      <w:sz w:val="22"/>
      <w:szCs w:val="22"/>
    </w:rPr>
  </w:style>
  <w:style w:type="paragraph" w:customStyle="1" w:styleId="2f3">
    <w:name w:val="Знак2 Знак Знак Знак Знак Знак Знак"/>
    <w:basedOn w:val="a"/>
    <w:rsid w:val="00F420E8"/>
    <w:pPr>
      <w:spacing w:after="160" w:line="240" w:lineRule="exact"/>
      <w:jc w:val="center"/>
    </w:pPr>
    <w:rPr>
      <w:rFonts w:ascii="Verdana" w:hAnsi="Verdana" w:cs="Verdana"/>
      <w:sz w:val="20"/>
      <w:szCs w:val="20"/>
      <w:lang w:val="en-US"/>
    </w:rPr>
  </w:style>
  <w:style w:type="paragraph" w:customStyle="1" w:styleId="2f4">
    <w:name w:val="Красная строка2"/>
    <w:basedOn w:val="a"/>
    <w:rsid w:val="00F420E8"/>
    <w:pPr>
      <w:spacing w:after="120"/>
      <w:ind w:firstLine="210"/>
      <w:jc w:val="center"/>
    </w:pPr>
    <w:rPr>
      <w:color w:val="000000"/>
    </w:rPr>
  </w:style>
  <w:style w:type="paragraph" w:customStyle="1" w:styleId="Normal10-0220">
    <w:name w:val="Стиль Normal + 10 пт полужирный По центру Слева:  -02 см Справ...2"/>
    <w:basedOn w:val="a"/>
    <w:rsid w:val="00F420E8"/>
    <w:pPr>
      <w:snapToGrid w:val="0"/>
      <w:ind w:left="-113" w:right="-113"/>
      <w:jc w:val="center"/>
    </w:pPr>
    <w:rPr>
      <w:b/>
      <w:bCs/>
      <w:sz w:val="20"/>
      <w:szCs w:val="20"/>
    </w:rPr>
  </w:style>
  <w:style w:type="paragraph" w:customStyle="1" w:styleId="prevnext">
    <w:name w:val="prevnext"/>
    <w:basedOn w:val="a"/>
    <w:rsid w:val="00F420E8"/>
    <w:pPr>
      <w:spacing w:before="280" w:after="280"/>
      <w:jc w:val="center"/>
    </w:pPr>
  </w:style>
  <w:style w:type="paragraph" w:customStyle="1" w:styleId="headertext">
    <w:name w:val="headertext"/>
    <w:basedOn w:val="a"/>
    <w:rsid w:val="00F420E8"/>
    <w:pPr>
      <w:spacing w:before="280" w:after="280"/>
      <w:jc w:val="center"/>
    </w:pPr>
  </w:style>
  <w:style w:type="paragraph" w:customStyle="1" w:styleId="formattext">
    <w:name w:val="formattext"/>
    <w:basedOn w:val="a"/>
    <w:rsid w:val="00F420E8"/>
    <w:pPr>
      <w:spacing w:before="280" w:after="280"/>
      <w:jc w:val="center"/>
    </w:pPr>
  </w:style>
  <w:style w:type="paragraph" w:customStyle="1" w:styleId="1200">
    <w:name w:val="1_Титул20_разряд"/>
    <w:basedOn w:val="1"/>
    <w:rsid w:val="00F420E8"/>
    <w:pPr>
      <w:tabs>
        <w:tab w:val="clear" w:pos="0"/>
      </w:tabs>
      <w:suppressAutoHyphens w:val="0"/>
      <w:spacing w:before="0" w:after="0"/>
      <w:ind w:left="-113" w:right="-113"/>
    </w:pPr>
    <w:rPr>
      <w:rFonts w:ascii="Arial" w:eastAsia="Arial Unicode MS" w:hAnsi="Arial" w:cs="Arial"/>
      <w:color w:val="auto"/>
      <w:sz w:val="40"/>
      <w:szCs w:val="24"/>
    </w:rPr>
  </w:style>
  <w:style w:type="paragraph" w:customStyle="1" w:styleId="112">
    <w:name w:val="1_титул12"/>
    <w:basedOn w:val="affff"/>
    <w:rsid w:val="00F420E8"/>
    <w:pPr>
      <w:widowControl/>
      <w:suppressAutoHyphens w:val="0"/>
      <w:autoSpaceDE/>
      <w:spacing w:after="0"/>
      <w:ind w:left="0" w:right="-113"/>
      <w:jc w:val="center"/>
    </w:pPr>
    <w:rPr>
      <w:rFonts w:ascii="Arial" w:eastAsia="Calibri" w:hAnsi="Arial" w:cs="Arial"/>
      <w:color w:val="auto"/>
      <w:szCs w:val="24"/>
    </w:rPr>
  </w:style>
  <w:style w:type="paragraph" w:customStyle="1" w:styleId="1fb">
    <w:name w:val="Абзац списка1"/>
    <w:basedOn w:val="a"/>
    <w:rsid w:val="00F420E8"/>
    <w:pPr>
      <w:spacing w:line="192" w:lineRule="auto"/>
      <w:ind w:left="720" w:right="-113"/>
      <w:jc w:val="center"/>
    </w:pPr>
    <w:rPr>
      <w:rFonts w:ascii="Calibri" w:hAnsi="Calibri" w:cs="Calibri"/>
      <w:sz w:val="22"/>
      <w:szCs w:val="22"/>
    </w:rPr>
  </w:style>
  <w:style w:type="paragraph" w:customStyle="1" w:styleId="72">
    <w:name w:val="Обычный7"/>
    <w:next w:val="a"/>
    <w:rsid w:val="00F420E8"/>
    <w:pPr>
      <w:suppressAutoHyphens/>
      <w:jc w:val="center"/>
    </w:pPr>
    <w:rPr>
      <w:rFonts w:eastAsia="Calibri"/>
      <w:lang w:eastAsia="hi-IN" w:bidi="hi-IN"/>
    </w:rPr>
  </w:style>
  <w:style w:type="paragraph" w:customStyle="1" w:styleId="2f5">
    <w:name w:val="Абзац списка2"/>
    <w:basedOn w:val="a"/>
    <w:rsid w:val="00F420E8"/>
    <w:pPr>
      <w:spacing w:line="192" w:lineRule="auto"/>
      <w:ind w:left="720" w:right="-113"/>
      <w:jc w:val="center"/>
    </w:pPr>
    <w:rPr>
      <w:rFonts w:ascii="Calibri" w:eastAsia="Calibri" w:hAnsi="Calibri" w:cs="Calibri"/>
      <w:sz w:val="22"/>
      <w:szCs w:val="22"/>
    </w:rPr>
  </w:style>
  <w:style w:type="paragraph" w:customStyle="1" w:styleId="stylet3">
    <w:name w:val="stylet3"/>
    <w:basedOn w:val="a"/>
    <w:rsid w:val="00F420E8"/>
    <w:pPr>
      <w:spacing w:before="280" w:after="280"/>
      <w:jc w:val="center"/>
    </w:pPr>
  </w:style>
  <w:style w:type="paragraph" w:customStyle="1" w:styleId="stylet1">
    <w:name w:val="stylet1"/>
    <w:basedOn w:val="a"/>
    <w:rsid w:val="00F420E8"/>
    <w:pPr>
      <w:spacing w:before="280" w:after="280"/>
      <w:jc w:val="center"/>
    </w:pPr>
  </w:style>
  <w:style w:type="paragraph" w:customStyle="1" w:styleId="1fc">
    <w:name w:val="Схема документа1"/>
    <w:basedOn w:val="a"/>
    <w:rsid w:val="00F420E8"/>
    <w:pPr>
      <w:shd w:val="clear" w:color="auto" w:fill="000080"/>
      <w:overflowPunct w:val="0"/>
      <w:autoSpaceDE w:val="0"/>
      <w:jc w:val="center"/>
      <w:textAlignment w:val="baseline"/>
    </w:pPr>
    <w:rPr>
      <w:rFonts w:ascii="Tahoma" w:hAnsi="Tahoma" w:cs="Tahoma"/>
      <w:sz w:val="20"/>
      <w:szCs w:val="20"/>
    </w:rPr>
  </w:style>
  <w:style w:type="paragraph" w:customStyle="1" w:styleId="1fd">
    <w:name w:val="Без интервала1"/>
    <w:rsid w:val="00F420E8"/>
    <w:pPr>
      <w:suppressAutoHyphens/>
      <w:jc w:val="center"/>
    </w:pPr>
    <w:rPr>
      <w:sz w:val="28"/>
      <w:szCs w:val="28"/>
      <w:lang w:eastAsia="hi-IN" w:bidi="hi-IN"/>
    </w:rPr>
  </w:style>
  <w:style w:type="paragraph" w:customStyle="1" w:styleId="bodytext">
    <w:name w:val="bodytext"/>
    <w:basedOn w:val="a"/>
    <w:rsid w:val="00F420E8"/>
    <w:pPr>
      <w:spacing w:before="30" w:after="192"/>
      <w:jc w:val="center"/>
    </w:pPr>
  </w:style>
  <w:style w:type="paragraph" w:customStyle="1" w:styleId="BodyText24">
    <w:name w:val="Body Text 24"/>
    <w:basedOn w:val="a"/>
    <w:rsid w:val="00F420E8"/>
    <w:pPr>
      <w:widowControl w:val="0"/>
      <w:autoSpaceDE w:val="0"/>
      <w:ind w:firstLine="709"/>
      <w:jc w:val="both"/>
    </w:pPr>
    <w:rPr>
      <w:rFonts w:ascii="Arial" w:hAnsi="Arial" w:cs="Arial"/>
      <w:sz w:val="26"/>
    </w:rPr>
  </w:style>
  <w:style w:type="paragraph" w:customStyle="1" w:styleId="1fe">
    <w:name w:val="подпункт1"/>
    <w:basedOn w:val="a"/>
    <w:next w:val="a"/>
    <w:rsid w:val="00F420E8"/>
    <w:pPr>
      <w:widowControl w:val="0"/>
      <w:jc w:val="center"/>
    </w:pPr>
    <w:rPr>
      <w:rFonts w:eastAsia="Batang"/>
      <w:b/>
      <w:sz w:val="28"/>
    </w:rPr>
  </w:style>
  <w:style w:type="paragraph" w:customStyle="1" w:styleId="1ff">
    <w:name w:val="Текст примечания1"/>
    <w:basedOn w:val="a"/>
    <w:rsid w:val="00F420E8"/>
    <w:pPr>
      <w:jc w:val="center"/>
    </w:pPr>
    <w:rPr>
      <w:sz w:val="20"/>
      <w:szCs w:val="20"/>
    </w:rPr>
  </w:style>
  <w:style w:type="paragraph" w:customStyle="1" w:styleId="affffff1">
    <w:name w:val="Таблицы (моноширинный)"/>
    <w:basedOn w:val="a"/>
    <w:next w:val="a"/>
    <w:rsid w:val="00F420E8"/>
    <w:pPr>
      <w:widowControl w:val="0"/>
      <w:autoSpaceDE w:val="0"/>
      <w:jc w:val="both"/>
    </w:pPr>
    <w:rPr>
      <w:rFonts w:ascii="Courier New" w:hAnsi="Courier New" w:cs="Courier New"/>
    </w:rPr>
  </w:style>
  <w:style w:type="paragraph" w:customStyle="1" w:styleId="textindent">
    <w:name w:val="textindent"/>
    <w:basedOn w:val="a"/>
    <w:rsid w:val="00F420E8"/>
    <w:pPr>
      <w:spacing w:before="140"/>
      <w:ind w:left="100" w:right="100" w:firstLine="150"/>
      <w:jc w:val="both"/>
    </w:pPr>
    <w:rPr>
      <w:rFonts w:ascii="Tahoma" w:hAnsi="Tahoma" w:cs="Tahoma"/>
      <w:color w:val="000000"/>
      <w:sz w:val="12"/>
      <w:szCs w:val="12"/>
      <w:lang w:val="en-US" w:eastAsia="en-US" w:bidi="en-US"/>
    </w:rPr>
  </w:style>
  <w:style w:type="paragraph" w:customStyle="1" w:styleId="tiny">
    <w:name w:val="tiny"/>
    <w:basedOn w:val="a"/>
    <w:rsid w:val="00F420E8"/>
    <w:pPr>
      <w:spacing w:after="264"/>
    </w:pPr>
    <w:rPr>
      <w:sz w:val="18"/>
      <w:szCs w:val="18"/>
    </w:rPr>
  </w:style>
  <w:style w:type="paragraph" w:customStyle="1" w:styleId="1ff0">
    <w:name w:val="Знак Знак1 Знак Знак Знак Знак Знак Знак Знак Знак Знак Знак Знак Знак"/>
    <w:basedOn w:val="a"/>
    <w:rsid w:val="00F420E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8">
    <w:name w:val="Текст3"/>
    <w:basedOn w:val="a"/>
    <w:rsid w:val="00F420E8"/>
    <w:rPr>
      <w:rFonts w:ascii="Courier New" w:hAnsi="Courier New" w:cs="Courier New"/>
      <w:sz w:val="28"/>
      <w:szCs w:val="20"/>
    </w:rPr>
  </w:style>
  <w:style w:type="paragraph" w:customStyle="1" w:styleId="63">
    <w:name w:val="Основной текст (6)"/>
    <w:basedOn w:val="a"/>
    <w:rsid w:val="00F420E8"/>
    <w:pPr>
      <w:widowControl w:val="0"/>
      <w:shd w:val="clear" w:color="auto" w:fill="FFFFFF"/>
      <w:spacing w:before="60" w:after="420" w:line="240" w:lineRule="atLeast"/>
    </w:pPr>
    <w:rPr>
      <w:sz w:val="25"/>
      <w:szCs w:val="25"/>
    </w:rPr>
  </w:style>
  <w:style w:type="paragraph" w:customStyle="1" w:styleId="xl108">
    <w:name w:val="xl108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09">
    <w:name w:val="xl109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0">
    <w:name w:val="xl110"/>
    <w:basedOn w:val="a"/>
    <w:rsid w:val="00F420E8"/>
    <w:pPr>
      <w:spacing w:before="280" w:after="280"/>
      <w:jc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F420E8"/>
    <w:pPr>
      <w:spacing w:before="280" w:after="280"/>
      <w:jc w:val="right"/>
    </w:pPr>
    <w:rPr>
      <w:b/>
      <w:bCs/>
      <w:sz w:val="20"/>
      <w:szCs w:val="20"/>
    </w:rPr>
  </w:style>
  <w:style w:type="paragraph" w:customStyle="1" w:styleId="xl112">
    <w:name w:val="xl112"/>
    <w:basedOn w:val="a"/>
    <w:rsid w:val="00F420E8"/>
    <w:pPr>
      <w:spacing w:before="280" w:after="280"/>
      <w:jc w:val="right"/>
    </w:pPr>
    <w:rPr>
      <w:b/>
      <w:bCs/>
      <w:sz w:val="20"/>
      <w:szCs w:val="20"/>
    </w:rPr>
  </w:style>
  <w:style w:type="paragraph" w:customStyle="1" w:styleId="xl113">
    <w:name w:val="xl113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4">
    <w:name w:val="xl114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5">
    <w:name w:val="xl115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6">
    <w:name w:val="xl116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7">
    <w:name w:val="xl117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8">
    <w:name w:val="xl118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tex2st">
    <w:name w:val="tex2st"/>
    <w:basedOn w:val="a"/>
    <w:rsid w:val="00F420E8"/>
    <w:pPr>
      <w:spacing w:before="280" w:after="280"/>
    </w:pPr>
  </w:style>
  <w:style w:type="paragraph" w:customStyle="1" w:styleId="tex1st">
    <w:name w:val="tex1st"/>
    <w:basedOn w:val="a"/>
    <w:rsid w:val="00F420E8"/>
    <w:pPr>
      <w:spacing w:before="280" w:after="280"/>
    </w:pPr>
  </w:style>
  <w:style w:type="paragraph" w:customStyle="1" w:styleId="tex8st">
    <w:name w:val="tex8st"/>
    <w:basedOn w:val="a"/>
    <w:rsid w:val="00F420E8"/>
    <w:pPr>
      <w:spacing w:before="280" w:after="280"/>
    </w:pPr>
  </w:style>
  <w:style w:type="paragraph" w:customStyle="1" w:styleId="font5">
    <w:name w:val="font5"/>
    <w:basedOn w:val="a"/>
    <w:rsid w:val="00F420E8"/>
    <w:pPr>
      <w:spacing w:before="280" w:after="280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F420E8"/>
    <w:pPr>
      <w:spacing w:before="280" w:after="280"/>
    </w:pPr>
    <w:rPr>
      <w:rFonts w:ascii="Tahoma" w:hAnsi="Tahoma" w:cs="Tahoma"/>
      <w:b/>
      <w:bCs/>
      <w:sz w:val="20"/>
      <w:szCs w:val="20"/>
    </w:rPr>
  </w:style>
  <w:style w:type="paragraph" w:customStyle="1" w:styleId="affffff2">
    <w:name w:val="Таблица_Текст слева"/>
    <w:basedOn w:val="a"/>
    <w:rsid w:val="00F420E8"/>
    <w:rPr>
      <w:sz w:val="22"/>
      <w:szCs w:val="22"/>
    </w:rPr>
  </w:style>
  <w:style w:type="paragraph" w:customStyle="1" w:styleId="affffff3">
    <w:name w:val="Таблица_Текст по центру + полужирный"/>
    <w:basedOn w:val="a"/>
    <w:next w:val="a"/>
    <w:rsid w:val="00F420E8"/>
    <w:pPr>
      <w:jc w:val="center"/>
    </w:pPr>
    <w:rPr>
      <w:b/>
      <w:bCs/>
      <w:sz w:val="22"/>
      <w:szCs w:val="20"/>
    </w:rPr>
  </w:style>
  <w:style w:type="paragraph" w:customStyle="1" w:styleId="affffff4">
    <w:name w:val="Таблица_Текст слева + полужирный"/>
    <w:basedOn w:val="affffff2"/>
    <w:next w:val="a"/>
    <w:rsid w:val="00F420E8"/>
    <w:rPr>
      <w:b/>
      <w:bCs/>
    </w:rPr>
  </w:style>
  <w:style w:type="paragraph" w:customStyle="1" w:styleId="TableHeading">
    <w:name w:val="Table Heading"/>
    <w:basedOn w:val="TableContents"/>
    <w:rsid w:val="00F420E8"/>
    <w:pPr>
      <w:suppressLineNumbers/>
      <w:jc w:val="center"/>
    </w:pPr>
    <w:rPr>
      <w:b/>
      <w:bCs/>
    </w:rPr>
  </w:style>
  <w:style w:type="paragraph" w:customStyle="1" w:styleId="Framecontents">
    <w:name w:val="Frame contents"/>
    <w:basedOn w:val="afff7"/>
    <w:rsid w:val="00F420E8"/>
  </w:style>
  <w:style w:type="table" w:styleId="affffff5">
    <w:name w:val="Table Grid"/>
    <w:basedOn w:val="a1"/>
    <w:uiPriority w:val="59"/>
    <w:rsid w:val="005A1C2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fffff6">
    <w:name w:val="Абзац"/>
    <w:basedOn w:val="a"/>
    <w:link w:val="affffff7"/>
    <w:qFormat/>
    <w:rsid w:val="0062082C"/>
    <w:pPr>
      <w:suppressAutoHyphens w:val="0"/>
      <w:spacing w:before="120" w:after="60"/>
      <w:ind w:firstLine="567"/>
      <w:jc w:val="both"/>
    </w:pPr>
    <w:rPr>
      <w:lang w:eastAsia="ru-RU" w:bidi="ar-SA"/>
    </w:rPr>
  </w:style>
  <w:style w:type="character" w:customStyle="1" w:styleId="affffff7">
    <w:name w:val="Абзац Знак"/>
    <w:link w:val="affffff6"/>
    <w:rsid w:val="006208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0513F3177F787F2528458FA05D33C99D2CF3BEDB6050BD549406A80E395F94FD8857015631E8FD894155EADA98A7397522722C5718AB919m0WCL" TargetMode="External"/><Relationship Id="rId18" Type="http://schemas.openxmlformats.org/officeDocument/2006/relationships/hyperlink" Target="consultantplus://offline/ref=F0513F3177F787F2528458FA05D33C99D2CF3BEDB6050BD549406A80E395F94FD88570166519858DC55A5FF1ECDA6097572721C56Em8W1L" TargetMode="External"/><Relationship Id="rId26" Type="http://schemas.openxmlformats.org/officeDocument/2006/relationships/hyperlink" Target="consultantplus://offline/ref=F0513F3177F787F2528458FA05D33C99D2CF3BEDB6050BD549406A80E395F94FD8857015631E8FDD92155EADA98A7397522722C5718AB919m0WC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0513F3177F787F2528458FA05D33C99D2CF3BEDB6050BD549406A80E395F94FD8857015641B858DC55A5FF1ECDA6097572721C56Em8W1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0513F3177F787F2528458FA05D33C99D2CF3BEDB6050BD549406A80E395F94FD8857015631E8FDD92155EADA98A7397522722C5718AB919m0WCL" TargetMode="External"/><Relationship Id="rId17" Type="http://schemas.openxmlformats.org/officeDocument/2006/relationships/hyperlink" Target="consultantplus://offline/ref=F0513F3177F787F2528458FA05D33C99D2CF3BEDB6050BD549406A80E395F94FD8857016651A858DC55A5FF1ECDA6097572721C56Em8W1L" TargetMode="External"/><Relationship Id="rId25" Type="http://schemas.openxmlformats.org/officeDocument/2006/relationships/hyperlink" Target="consultantplus://offline/ref=F0513F3177F787F2528458FA05D33C99D2CF3BEDB6050BD549406A80E395F94FD8857015631E8FDC96155EADA98A7397522722C5718AB919m0WCL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0513F3177F787F2528458FA05D33C99D2CF3BEDB6050BD549406A80E395F94FD88570116215DA88D04B07FDE8C17F96493B23C4m6W6L" TargetMode="External"/><Relationship Id="rId20" Type="http://schemas.openxmlformats.org/officeDocument/2006/relationships/hyperlink" Target="consultantplus://offline/ref=F0513F3177F787F2528458FA05D33C99D2CF3BEDB6050BD549406A80E395F94FD8857015641C858DC55A5FF1ECDA6097572721C56Em8W1L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513F3177F787F2528458FA05D33C99D2CF3BEDB6050BD549406A80E395F94FD88570166B15DA88D04B07FDE8C17F96493B23C4m6W6L" TargetMode="External"/><Relationship Id="rId24" Type="http://schemas.openxmlformats.org/officeDocument/2006/relationships/hyperlink" Target="consultantplus://offline/ref=F0513F3177F787F2528458FA05D33C99D2CF3BEDB6050BD549406A80E395F94FD88570116B15DA88D04B07FDE8C17F96493B23C4m6W6L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0513F3177F787F2528458FA05D33C99D2CF3BEDB6050BD549406A80E395F94FD8857015631E8FDD9D155EADA98A7397522722C5718AB919m0WCL" TargetMode="External"/><Relationship Id="rId23" Type="http://schemas.openxmlformats.org/officeDocument/2006/relationships/hyperlink" Target="consultantplus://offline/ref=F0513F3177F787F2528458FA05D33C99D2CF3BEDB6050BD549406A80E395F94FD8857015631E8FDC91155EADA98A7397522722C5718AB919m0WCL" TargetMode="External"/><Relationship Id="rId28" Type="http://schemas.openxmlformats.org/officeDocument/2006/relationships/footer" Target="footer1.xml"/><Relationship Id="rId10" Type="http://schemas.openxmlformats.org/officeDocument/2006/relationships/hyperlink" Target="consultantplus://offline/ref=F0513F3177F787F2528458FA05D33C99D2CF3BEDB6050BD549406A80E395F94FD88570176415DA88D04B07FDE8C17F96493B23C4m6W6L" TargetMode="External"/><Relationship Id="rId19" Type="http://schemas.openxmlformats.org/officeDocument/2006/relationships/hyperlink" Target="consultantplus://offline/ref=F0513F3177F787F2528458FA05D33C99D2CF3BEDB6050BD549406A80E395F94FD88570156A17858DC55A5FF1ECDA6097572721C56Em8W1L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513F3177F787F2528458FA05D33C99D2CF3BEDB6050BD549406A80E395F94FD88570156215DA88D04B07FDE8C17F96493B23C4m6W6L" TargetMode="External"/><Relationship Id="rId14" Type="http://schemas.openxmlformats.org/officeDocument/2006/relationships/hyperlink" Target="consultantplus://offline/ref=F0513F3177F787F2528458FA05D33C99D2CF3BEDB6050BD549406A80E395F94FD88570156B1B858DC55A5FF1ECDA6097572721C56Em8W1L" TargetMode="External"/><Relationship Id="rId22" Type="http://schemas.openxmlformats.org/officeDocument/2006/relationships/hyperlink" Target="consultantplus://offline/ref=F0513F3177F787F2528458FA05D33C99D2CF3BEDB6050BD549406A80E395F94FD8857015631E8CDD96155EADA98A7397522722C5718AB919m0WCL" TargetMode="External"/><Relationship Id="rId27" Type="http://schemas.openxmlformats.org/officeDocument/2006/relationships/header" Target="header1.xml"/><Relationship Id="rId30" Type="http://schemas.openxmlformats.org/officeDocument/2006/relationships/header" Target="header2.xml"/><Relationship Id="rId8" Type="http://schemas.openxmlformats.org/officeDocument/2006/relationships/hyperlink" Target="consultantplus://offline/ref=F0513F3177F787F2528458FA05D33C99D2CF3BEDB6050BD549406A80E395F94FD8857010684ADF9DC1130BF9F3DE7E88553922mCW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5F364-14A5-417C-8AE2-D3269DF4A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1731</TotalTime>
  <Pages>143</Pages>
  <Words>26859</Words>
  <Characters>153102</Characters>
  <Application>Microsoft Office Word</Application>
  <DocSecurity>0</DocSecurity>
  <Lines>1275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2019-08-06T10:45:00Z</cp:lastPrinted>
  <dcterms:created xsi:type="dcterms:W3CDTF">2021-09-07T10:18:00Z</dcterms:created>
  <dcterms:modified xsi:type="dcterms:W3CDTF">2021-09-29T08:07:00Z</dcterms:modified>
</cp:coreProperties>
</file>