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F1430" w:rsidRPr="00EA579F" w:rsidRDefault="009F1430" w:rsidP="009F143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OLE_LINK1"/>
      <w:bookmarkStart w:id="1" w:name=""/>
      <w:r w:rsidRPr="00EA579F">
        <w:rPr>
          <w:sz w:val="28"/>
          <w:szCs w:val="28"/>
        </w:rPr>
        <w:t>Приложение к постановлению Администрации города Пскова</w:t>
      </w:r>
    </w:p>
    <w:p w:rsidR="009F1430" w:rsidRPr="00EA579F" w:rsidRDefault="009F1430" w:rsidP="009F143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A579F">
        <w:rPr>
          <w:sz w:val="28"/>
          <w:szCs w:val="28"/>
        </w:rPr>
        <w:t>от___________ №__________</w:t>
      </w:r>
    </w:p>
    <w:p w:rsidR="009F1430" w:rsidRPr="00EA579F" w:rsidRDefault="009F1430" w:rsidP="009F1430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9F1430" w:rsidRPr="00EA579F" w:rsidRDefault="009F1430" w:rsidP="009F1430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</w:p>
    <w:p w:rsidR="009F1430" w:rsidRPr="00EA579F" w:rsidRDefault="009F1430" w:rsidP="009F1430">
      <w:pPr>
        <w:autoSpaceDE w:val="0"/>
        <w:spacing w:line="360" w:lineRule="auto"/>
        <w:jc w:val="center"/>
        <w:rPr>
          <w:sz w:val="32"/>
          <w:szCs w:val="32"/>
        </w:rPr>
      </w:pPr>
      <w:r w:rsidRPr="00EA579F">
        <w:rPr>
          <w:b/>
          <w:bCs/>
          <w:sz w:val="32"/>
          <w:szCs w:val="32"/>
        </w:rPr>
        <w:t xml:space="preserve">Проект планировки и проект межевания территории в границах </w:t>
      </w:r>
      <w:proofErr w:type="spellStart"/>
      <w:r w:rsidRPr="00EA579F">
        <w:rPr>
          <w:b/>
          <w:bCs/>
          <w:sz w:val="32"/>
          <w:szCs w:val="32"/>
        </w:rPr>
        <w:t>Гдовского</w:t>
      </w:r>
      <w:proofErr w:type="spellEnd"/>
      <w:r w:rsidRPr="00EA579F">
        <w:rPr>
          <w:b/>
          <w:bCs/>
          <w:sz w:val="32"/>
          <w:szCs w:val="32"/>
        </w:rPr>
        <w:t xml:space="preserve"> шоссе, автомобильной дороги регионального значения «Северный обход города Пскова» и границы муниципального образования «Город Псков» в городе Пскове»</w:t>
      </w: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ПОЛОЖЕНИЕ</w:t>
      </w:r>
    </w:p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proofErr w:type="gramStart"/>
      <w:r w:rsidRPr="00EA579F">
        <w:rPr>
          <w:b/>
          <w:sz w:val="28"/>
          <w:szCs w:val="28"/>
        </w:rPr>
        <w:t>о  характеристиках</w:t>
      </w:r>
      <w:proofErr w:type="gramEnd"/>
      <w:r w:rsidRPr="00EA579F">
        <w:rPr>
          <w:b/>
          <w:sz w:val="28"/>
          <w:szCs w:val="28"/>
        </w:rPr>
        <w:t xml:space="preserve"> планируемого развития территории, в том числе о плотности и параметрах застройки территории.</w:t>
      </w:r>
    </w:p>
    <w:p w:rsidR="009F1430" w:rsidRPr="00EA579F" w:rsidRDefault="009F1430" w:rsidP="009F1430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</w:pPr>
    </w:p>
    <w:p w:rsidR="009F1430" w:rsidRPr="00EA579F" w:rsidRDefault="009F1430" w:rsidP="009F1430">
      <w:pPr>
        <w:pStyle w:val="afffc"/>
        <w:numPr>
          <w:ilvl w:val="0"/>
          <w:numId w:val="21"/>
        </w:numPr>
        <w:suppressAutoHyphens w:val="0"/>
        <w:autoSpaceDE w:val="0"/>
        <w:autoSpaceDN w:val="0"/>
        <w:adjustRightInd w:val="0"/>
        <w:ind w:left="0" w:firstLine="0"/>
        <w:contextualSpacing/>
        <w:jc w:val="both"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Проект планировки, совмещенный с проектом межевания территории </w:t>
      </w:r>
      <w:proofErr w:type="gramStart"/>
      <w:r w:rsidRPr="00EA579F">
        <w:rPr>
          <w:rFonts w:ascii="Times New Roman" w:hAnsi="Times New Roman" w:cs="Times New Roman"/>
          <w:sz w:val="28"/>
          <w:szCs w:val="28"/>
        </w:rPr>
        <w:t>кадастровых  кварталов</w:t>
      </w:r>
      <w:proofErr w:type="gramEnd"/>
      <w:r w:rsidRPr="00EA579F">
        <w:rPr>
          <w:rFonts w:ascii="Times New Roman" w:hAnsi="Times New Roman" w:cs="Times New Roman"/>
          <w:sz w:val="28"/>
          <w:szCs w:val="28"/>
        </w:rPr>
        <w:t xml:space="preserve">  60:27:0120101; 60:27:0120102; 60:27:0120201; 60:27:0120202; 60:27:0120203.</w:t>
      </w:r>
    </w:p>
    <w:p w:rsidR="009F1430" w:rsidRPr="00EA579F" w:rsidRDefault="009F1430" w:rsidP="009F1430">
      <w:pPr>
        <w:pStyle w:val="afffc"/>
        <w:suppressAutoHyphens w:val="0"/>
        <w:autoSpaceDE w:val="0"/>
        <w:autoSpaceDN w:val="0"/>
        <w:adjustRightInd w:val="0"/>
        <w:ind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ab/>
      </w:r>
      <w:r w:rsidRPr="00EA579F">
        <w:rPr>
          <w:rFonts w:ascii="Times New Roman" w:eastAsia="TimesNewRomanPSMT" w:hAnsi="Times New Roman" w:cs="Times New Roman"/>
          <w:sz w:val="28"/>
          <w:szCs w:val="28"/>
          <w:lang w:eastAsia="en-US"/>
        </w:rPr>
        <w:t>Границы проектирования</w:t>
      </w:r>
      <w:bookmarkEnd w:id="0"/>
      <w:r w:rsidRPr="00EA579F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 </w:t>
      </w:r>
      <w:r w:rsidRPr="00EA579F">
        <w:rPr>
          <w:rFonts w:ascii="Times New Roman" w:hAnsi="Times New Roman" w:cs="Times New Roman"/>
          <w:sz w:val="28"/>
          <w:szCs w:val="28"/>
        </w:rPr>
        <w:t xml:space="preserve">ограничены с севера и востока- границей муниципального образования «Город Псков», с юга автомобильной дорогой регионального значения «Северный обход города Пскова», с запада –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Гдовское</w:t>
      </w:r>
      <w:proofErr w:type="spellEnd"/>
      <w:r w:rsidRPr="00EA579F">
        <w:rPr>
          <w:rFonts w:ascii="Times New Roman" w:hAnsi="Times New Roman" w:cs="Times New Roman"/>
          <w:sz w:val="28"/>
          <w:szCs w:val="28"/>
        </w:rPr>
        <w:t xml:space="preserve"> шоссе.</w:t>
      </w:r>
    </w:p>
    <w:p w:rsidR="009F1430" w:rsidRPr="00EA579F" w:rsidRDefault="009F1430" w:rsidP="009F1430">
      <w:pPr>
        <w:pStyle w:val="afffc"/>
        <w:suppressAutoHyphens w:val="0"/>
        <w:autoSpaceDE w:val="0"/>
        <w:autoSpaceDN w:val="0"/>
        <w:adjustRightInd w:val="0"/>
        <w:ind w:left="0"/>
        <w:contextualSpacing/>
        <w:rPr>
          <w:rFonts w:ascii="Times New Roman" w:eastAsia="TimesNewRomanPSMT" w:hAnsi="Times New Roman" w:cs="Times New Roman"/>
          <w:sz w:val="28"/>
          <w:szCs w:val="28"/>
          <w:lang w:eastAsia="en-US"/>
        </w:rPr>
      </w:pPr>
    </w:p>
    <w:p w:rsidR="009F1430" w:rsidRPr="00EA579F" w:rsidRDefault="009F1430" w:rsidP="009F1430">
      <w:pPr>
        <w:tabs>
          <w:tab w:val="num" w:pos="0"/>
        </w:tabs>
        <w:spacing w:line="360" w:lineRule="auto"/>
        <w:rPr>
          <w:sz w:val="28"/>
          <w:szCs w:val="28"/>
        </w:rPr>
      </w:pPr>
      <w:r w:rsidRPr="00EA579F">
        <w:rPr>
          <w:sz w:val="28"/>
          <w:szCs w:val="28"/>
        </w:rPr>
        <w:t xml:space="preserve">2. </w:t>
      </w:r>
      <w:r w:rsidRPr="00EA579F">
        <w:rPr>
          <w:sz w:val="28"/>
          <w:szCs w:val="28"/>
        </w:rPr>
        <w:tab/>
        <w:t>Характеристики планируемого развития территории.</w:t>
      </w:r>
    </w:p>
    <w:p w:rsidR="009F1430" w:rsidRPr="00EA579F" w:rsidRDefault="009F1430" w:rsidP="009F1430">
      <w:pPr>
        <w:tabs>
          <w:tab w:val="num" w:pos="0"/>
        </w:tabs>
        <w:rPr>
          <w:sz w:val="28"/>
          <w:szCs w:val="28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218"/>
        <w:gridCol w:w="1520"/>
        <w:gridCol w:w="1617"/>
      </w:tblGrid>
      <w:tr w:rsidR="009F1430" w:rsidRPr="00EA579F" w:rsidTr="009F1430">
        <w:tc>
          <w:tcPr>
            <w:tcW w:w="594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п/п</w:t>
            </w:r>
          </w:p>
        </w:tc>
        <w:tc>
          <w:tcPr>
            <w:tcW w:w="6218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Параметры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Количество</w:t>
            </w:r>
          </w:p>
        </w:tc>
      </w:tr>
      <w:tr w:rsidR="009F1430" w:rsidRPr="00EA579F" w:rsidTr="009F1430">
        <w:tc>
          <w:tcPr>
            <w:tcW w:w="594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территории проектирования</w:t>
            </w:r>
          </w:p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(уточненная)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221</w:t>
            </w:r>
          </w:p>
        </w:tc>
      </w:tr>
      <w:tr w:rsidR="009F1430" w:rsidRPr="00EA579F" w:rsidTr="009F1430">
        <w:trPr>
          <w:trHeight w:val="405"/>
        </w:trPr>
        <w:tc>
          <w:tcPr>
            <w:tcW w:w="594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  <w:lang w:val="en-US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6218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формируемых земельных участков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</w:t>
            </w:r>
            <w:r w:rsidRPr="00EA579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503300</w:t>
            </w:r>
          </w:p>
        </w:tc>
      </w:tr>
      <w:tr w:rsidR="009F1430" w:rsidRPr="00EA579F" w:rsidTr="009F1430">
        <w:trPr>
          <w:trHeight w:val="385"/>
        </w:trPr>
        <w:tc>
          <w:tcPr>
            <w:tcW w:w="594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</w:t>
            </w:r>
          </w:p>
        </w:tc>
        <w:tc>
          <w:tcPr>
            <w:tcW w:w="6218" w:type="dxa"/>
          </w:tcPr>
          <w:p w:rsidR="009F1430" w:rsidRPr="00EA579F" w:rsidRDefault="009F1430" w:rsidP="009F1430">
            <w:pPr>
              <w:tabs>
                <w:tab w:val="num" w:pos="0"/>
              </w:tabs>
              <w:ind w:hanging="9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земельных участок стоящих на ГКУ</w:t>
            </w:r>
          </w:p>
        </w:tc>
        <w:tc>
          <w:tcPr>
            <w:tcW w:w="1520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  <w:vertAlign w:val="superscript"/>
              </w:rPr>
            </w:pPr>
            <w:r w:rsidRPr="00EA579F">
              <w:rPr>
                <w:sz w:val="28"/>
                <w:szCs w:val="28"/>
              </w:rPr>
              <w:t>м</w:t>
            </w:r>
            <w:r w:rsidRPr="00EA579F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617" w:type="dxa"/>
            <w:vAlign w:val="center"/>
          </w:tcPr>
          <w:p w:rsidR="009F1430" w:rsidRPr="00EA579F" w:rsidRDefault="009F1430" w:rsidP="009F1430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366600</w:t>
            </w:r>
          </w:p>
        </w:tc>
      </w:tr>
    </w:tbl>
    <w:p w:rsidR="009F1430" w:rsidRPr="00EA579F" w:rsidRDefault="009F1430" w:rsidP="009F1430">
      <w:pPr>
        <w:widowControl w:val="0"/>
        <w:tabs>
          <w:tab w:val="left" w:pos="0"/>
          <w:tab w:val="left" w:pos="10490"/>
        </w:tabs>
        <w:autoSpaceDE w:val="0"/>
        <w:ind w:left="851"/>
        <w:rPr>
          <w:sz w:val="28"/>
          <w:szCs w:val="28"/>
        </w:rPr>
      </w:pPr>
    </w:p>
    <w:p w:rsidR="009F1430" w:rsidRPr="00EA579F" w:rsidRDefault="009F1430" w:rsidP="009F1430">
      <w:pPr>
        <w:pStyle w:val="2"/>
        <w:ind w:left="709" w:hanging="709"/>
        <w:jc w:val="both"/>
        <w:rPr>
          <w:b w:val="0"/>
          <w:i w:val="0"/>
        </w:rPr>
      </w:pPr>
      <w:r w:rsidRPr="00EA579F">
        <w:rPr>
          <w:b w:val="0"/>
          <w:i w:val="0"/>
        </w:rPr>
        <w:t xml:space="preserve">3. </w:t>
      </w:r>
      <w:r w:rsidRPr="00EA579F">
        <w:rPr>
          <w:b w:val="0"/>
          <w:i w:val="0"/>
        </w:rPr>
        <w:tab/>
        <w:t>Жилая застройка.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границах территории проектирования предполагается разместить</w:t>
      </w:r>
      <w:r>
        <w:rPr>
          <w:sz w:val="28"/>
          <w:szCs w:val="28"/>
        </w:rPr>
        <w:t xml:space="preserve"> 355 </w:t>
      </w:r>
      <w:proofErr w:type="gramStart"/>
      <w:r>
        <w:rPr>
          <w:sz w:val="28"/>
          <w:szCs w:val="28"/>
        </w:rPr>
        <w:t>новых</w:t>
      </w:r>
      <w:r w:rsidRPr="00EA579F">
        <w:rPr>
          <w:sz w:val="28"/>
          <w:szCs w:val="28"/>
        </w:rPr>
        <w:t xml:space="preserve">  </w:t>
      </w:r>
      <w:r>
        <w:rPr>
          <w:sz w:val="28"/>
          <w:szCs w:val="28"/>
        </w:rPr>
        <w:t>земельных</w:t>
      </w:r>
      <w:proofErr w:type="gramEnd"/>
      <w:r>
        <w:rPr>
          <w:sz w:val="28"/>
          <w:szCs w:val="28"/>
        </w:rPr>
        <w:t xml:space="preserve"> </w:t>
      </w:r>
      <w:r w:rsidRPr="00EA579F">
        <w:rPr>
          <w:sz w:val="28"/>
          <w:szCs w:val="28"/>
        </w:rPr>
        <w:t>участков для индивидуальных жилых домов до 3 этажей.</w:t>
      </w:r>
      <w:r>
        <w:rPr>
          <w:sz w:val="28"/>
          <w:szCs w:val="28"/>
        </w:rPr>
        <w:t xml:space="preserve"> Всего на территории планируется </w:t>
      </w:r>
      <w:r w:rsidR="008F5488">
        <w:rPr>
          <w:sz w:val="28"/>
          <w:szCs w:val="28"/>
        </w:rPr>
        <w:t>612</w:t>
      </w:r>
      <w:r>
        <w:rPr>
          <w:sz w:val="28"/>
          <w:szCs w:val="28"/>
        </w:rPr>
        <w:t xml:space="preserve"> земельных участков </w:t>
      </w:r>
      <w:proofErr w:type="gramStart"/>
      <w:r>
        <w:rPr>
          <w:sz w:val="28"/>
          <w:szCs w:val="28"/>
        </w:rPr>
        <w:t xml:space="preserve">для </w:t>
      </w:r>
      <w:r w:rsidRPr="00EA579F">
        <w:rPr>
          <w:sz w:val="28"/>
          <w:szCs w:val="28"/>
        </w:rPr>
        <w:t xml:space="preserve"> индивидуальных</w:t>
      </w:r>
      <w:proofErr w:type="gramEnd"/>
      <w:r w:rsidRPr="00EA579F">
        <w:rPr>
          <w:sz w:val="28"/>
          <w:szCs w:val="28"/>
        </w:rPr>
        <w:t xml:space="preserve"> жилых домов до 3 этажей.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i/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35"/>
        <w:gridCol w:w="2268"/>
        <w:gridCol w:w="1418"/>
        <w:gridCol w:w="2120"/>
      </w:tblGrid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Кол-во образуемых </w:t>
            </w:r>
            <w:r>
              <w:rPr>
                <w:sz w:val="28"/>
                <w:szCs w:val="28"/>
              </w:rPr>
              <w:t>(изменяемых)</w:t>
            </w:r>
            <w:r w:rsidRPr="00EA579F">
              <w:rPr>
                <w:sz w:val="28"/>
                <w:szCs w:val="28"/>
              </w:rPr>
              <w:t>земельных участков для ИЖС(</w:t>
            </w:r>
            <w:proofErr w:type="spellStart"/>
            <w:r w:rsidRPr="00EA579F">
              <w:rPr>
                <w:sz w:val="28"/>
                <w:szCs w:val="28"/>
              </w:rPr>
              <w:t>шт</w:t>
            </w:r>
            <w:proofErr w:type="spellEnd"/>
            <w:r w:rsidRPr="00EA579F">
              <w:rPr>
                <w:sz w:val="28"/>
                <w:szCs w:val="28"/>
              </w:rPr>
              <w:t>/площадь)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Кол-во земельных участков стоящих на ГКУ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ind w:right="177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Общая площадь земельных участков  для ИЖС, га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189/27,40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27,40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77/11,19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15,04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(2)/0,73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5,68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6/0,84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4,91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11/1,66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4,95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0,75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11/1,55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6,49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14/2,07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4,48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9/1,33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5,06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0,40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5/0,67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2,66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18/2,39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4,74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10/1,41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4,69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</w:tbl>
    <w:p w:rsidR="009F1430" w:rsidRPr="00EA579F" w:rsidRDefault="009F1430" w:rsidP="009F1430">
      <w:pPr>
        <w:jc w:val="both"/>
        <w:rPr>
          <w:sz w:val="28"/>
          <w:szCs w:val="28"/>
        </w:rPr>
      </w:pP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4. </w:t>
      </w:r>
      <w:r w:rsidRPr="00EA579F">
        <w:rPr>
          <w:sz w:val="28"/>
          <w:szCs w:val="28"/>
        </w:rPr>
        <w:tab/>
        <w:t>Население.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Существующее положение: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настоящее время территория проектирования частично застроена индивидуальными жилыми домами, с постоянно проживающим населением.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Проектные предложения: </w:t>
      </w:r>
      <w:r w:rsidRPr="00EA579F">
        <w:rPr>
          <w:sz w:val="28"/>
          <w:szCs w:val="28"/>
        </w:rPr>
        <w:t>при применении коэффициента семейственности 3,0 проектная численность населения составит: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- </w:t>
      </w:r>
      <w:proofErr w:type="gramStart"/>
      <w:r w:rsidRPr="00EA579F">
        <w:rPr>
          <w:sz w:val="28"/>
          <w:szCs w:val="28"/>
        </w:rPr>
        <w:t>на вновь образуемых земельных участка</w:t>
      </w:r>
      <w:proofErr w:type="gramEnd"/>
      <w:r w:rsidRPr="00EA579F">
        <w:rPr>
          <w:sz w:val="28"/>
          <w:szCs w:val="28"/>
        </w:rPr>
        <w:t xml:space="preserve"> – 1065 человек, 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- на ранее предоставленных земельных участках – </w:t>
      </w:r>
      <w:r w:rsidR="008F5488">
        <w:rPr>
          <w:sz w:val="28"/>
          <w:szCs w:val="28"/>
        </w:rPr>
        <w:t>771</w:t>
      </w:r>
      <w:r w:rsidRPr="00EA579F">
        <w:rPr>
          <w:sz w:val="28"/>
          <w:szCs w:val="28"/>
        </w:rPr>
        <w:t xml:space="preserve"> человек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общая численность населения на территории проектирования- 1</w:t>
      </w:r>
      <w:r w:rsidR="008F5488">
        <w:rPr>
          <w:sz w:val="28"/>
          <w:szCs w:val="28"/>
        </w:rPr>
        <w:t>836</w:t>
      </w:r>
      <w:r w:rsidRPr="00EA579F">
        <w:rPr>
          <w:sz w:val="28"/>
          <w:szCs w:val="28"/>
        </w:rPr>
        <w:t xml:space="preserve"> человек.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lastRenderedPageBreak/>
        <w:t>Проектные предложения соответствуют Постановлению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 (коэффициент застройки (</w:t>
      </w:r>
      <w:proofErr w:type="spellStart"/>
      <w:r w:rsidRPr="00EA579F">
        <w:rPr>
          <w:sz w:val="28"/>
          <w:szCs w:val="28"/>
        </w:rPr>
        <w:t>К</w:t>
      </w:r>
      <w:r w:rsidRPr="00EA579F">
        <w:rPr>
          <w:sz w:val="28"/>
          <w:szCs w:val="28"/>
          <w:vertAlign w:val="subscript"/>
        </w:rPr>
        <w:t>з</w:t>
      </w:r>
      <w:proofErr w:type="spellEnd"/>
      <w:r w:rsidRPr="00EA579F">
        <w:rPr>
          <w:sz w:val="28"/>
          <w:szCs w:val="28"/>
        </w:rPr>
        <w:t>) должен составлять не более 0,4, показатели плотности жилой застройки (</w:t>
      </w:r>
      <w:proofErr w:type="spellStart"/>
      <w:r w:rsidRPr="00EA579F">
        <w:rPr>
          <w:sz w:val="28"/>
          <w:szCs w:val="28"/>
        </w:rPr>
        <w:t>К</w:t>
      </w:r>
      <w:r w:rsidRPr="00EA579F">
        <w:rPr>
          <w:sz w:val="28"/>
          <w:szCs w:val="28"/>
          <w:vertAlign w:val="subscript"/>
        </w:rPr>
        <w:t>пз</w:t>
      </w:r>
      <w:proofErr w:type="spellEnd"/>
      <w:r w:rsidRPr="00EA579F">
        <w:rPr>
          <w:sz w:val="28"/>
          <w:szCs w:val="28"/>
        </w:rPr>
        <w:t xml:space="preserve">) – 0,08.)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Показатель жилищной обеспеченности составляет 40 </w:t>
      </w:r>
      <w:proofErr w:type="spellStart"/>
      <w:r w:rsidRPr="00EA579F">
        <w:rPr>
          <w:sz w:val="28"/>
          <w:szCs w:val="28"/>
        </w:rPr>
        <w:t>кв.м</w:t>
      </w:r>
      <w:proofErr w:type="spellEnd"/>
      <w:r w:rsidRPr="00EA579F">
        <w:rPr>
          <w:sz w:val="28"/>
          <w:szCs w:val="28"/>
        </w:rPr>
        <w:t xml:space="preserve">. на 1 человека, при </w:t>
      </w:r>
      <w:proofErr w:type="gramStart"/>
      <w:r w:rsidRPr="00EA579F">
        <w:rPr>
          <w:sz w:val="28"/>
          <w:szCs w:val="28"/>
        </w:rPr>
        <w:t>нормативе  30</w:t>
      </w:r>
      <w:proofErr w:type="gramEnd"/>
      <w:r w:rsidRPr="00EA579F">
        <w:rPr>
          <w:sz w:val="28"/>
          <w:szCs w:val="28"/>
        </w:rPr>
        <w:t xml:space="preserve"> </w:t>
      </w:r>
      <w:proofErr w:type="spellStart"/>
      <w:r w:rsidRPr="00EA579F">
        <w:rPr>
          <w:sz w:val="28"/>
          <w:szCs w:val="28"/>
        </w:rPr>
        <w:t>кв.м</w:t>
      </w:r>
      <w:proofErr w:type="spellEnd"/>
      <w:r w:rsidRPr="00EA579F">
        <w:rPr>
          <w:sz w:val="28"/>
          <w:szCs w:val="28"/>
        </w:rPr>
        <w:t>. (согласно постановления Администрации Псковской области от 22 января 2013 года №18 «Об утверждении региональных нормативов градостроительного проектирования Псковской области»)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 xml:space="preserve">5. </w:t>
      </w:r>
      <w:r w:rsidRPr="00EA579F">
        <w:rPr>
          <w:sz w:val="28"/>
          <w:szCs w:val="28"/>
        </w:rPr>
        <w:tab/>
        <w:t>Объекты общественно- делового назначения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</w:t>
      </w:r>
      <w:r w:rsidRPr="00EA579F">
        <w:rPr>
          <w:i/>
          <w:sz w:val="28"/>
          <w:szCs w:val="28"/>
        </w:rPr>
        <w:t>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планируется к размещению: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325"/>
        <w:gridCol w:w="2693"/>
        <w:gridCol w:w="1852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1291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791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1271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1305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Магазин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743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Торгово-развлекательный центр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25333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Объект общественного питания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 </w:t>
            </w:r>
            <w:r w:rsidRPr="00EA579F">
              <w:rPr>
                <w:sz w:val="28"/>
                <w:szCs w:val="28"/>
              </w:rPr>
              <w:t>мест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1500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rPr>
          <w:sz w:val="28"/>
          <w:szCs w:val="28"/>
        </w:rPr>
      </w:pPr>
      <w:r w:rsidRPr="00EA579F">
        <w:rPr>
          <w:sz w:val="28"/>
          <w:szCs w:val="28"/>
        </w:rPr>
        <w:t>6. Объекты образования.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Настоящим проектом планировки, планируется к размещению дошкольное учреждение (детски сад) и объект школьного образования в квартале </w:t>
      </w:r>
      <w:r w:rsidRPr="00EA579F">
        <w:rPr>
          <w:sz w:val="28"/>
          <w:szCs w:val="28"/>
          <w:lang w:val="en-US"/>
        </w:rPr>
        <w:t>III</w:t>
      </w:r>
      <w:r w:rsidRPr="00EA579F">
        <w:rPr>
          <w:sz w:val="28"/>
          <w:szCs w:val="28"/>
        </w:rPr>
        <w:t>.</w:t>
      </w:r>
    </w:p>
    <w:p w:rsidR="009F1430" w:rsidRDefault="009F1430" w:rsidP="009F1430">
      <w:pPr>
        <w:ind w:firstLine="567"/>
        <w:rPr>
          <w:sz w:val="28"/>
          <w:szCs w:val="28"/>
        </w:rPr>
      </w:pPr>
    </w:p>
    <w:p w:rsidR="00881B1E" w:rsidRDefault="00881B1E" w:rsidP="009F1430">
      <w:pPr>
        <w:ind w:firstLine="567"/>
        <w:rPr>
          <w:sz w:val="28"/>
          <w:szCs w:val="28"/>
        </w:rPr>
      </w:pPr>
    </w:p>
    <w:p w:rsidR="009F1430" w:rsidRPr="00EA579F" w:rsidRDefault="009F1430" w:rsidP="009F1430">
      <w:pPr>
        <w:ind w:firstLine="567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218"/>
        <w:gridCol w:w="3210"/>
        <w:gridCol w:w="3199"/>
      </w:tblGrid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Наименование объекта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Количество посещающих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(человек)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 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Детский сад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не менее 100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5000</w:t>
            </w:r>
          </w:p>
        </w:tc>
      </w:tr>
      <w:tr w:rsidR="009F1430" w:rsidRPr="00EA579F" w:rsidTr="009F1430">
        <w:tc>
          <w:tcPr>
            <w:tcW w:w="3218" w:type="dxa"/>
          </w:tcPr>
          <w:p w:rsidR="009F1430" w:rsidRPr="00EA579F" w:rsidRDefault="009F1430" w:rsidP="009F1430">
            <w:pPr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Школа</w:t>
            </w:r>
          </w:p>
        </w:tc>
        <w:tc>
          <w:tcPr>
            <w:tcW w:w="3210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не менее 150</w:t>
            </w:r>
          </w:p>
        </w:tc>
        <w:tc>
          <w:tcPr>
            <w:tcW w:w="3199" w:type="dxa"/>
          </w:tcPr>
          <w:p w:rsidR="009F1430" w:rsidRPr="00EA579F" w:rsidRDefault="009F1430" w:rsidP="009F1430">
            <w:pPr>
              <w:ind w:firstLine="567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10000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  <w:t>Объекты для</w:t>
      </w:r>
      <w:r w:rsidRPr="00EA579F">
        <w:rPr>
          <w:sz w:val="28"/>
          <w:szCs w:val="28"/>
        </w:rPr>
        <w:t xml:space="preserve"> обеспечения правопорядка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общественно-делового назначения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планируется к размещению: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325"/>
        <w:gridCol w:w="2693"/>
        <w:gridCol w:w="1852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8000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Пункт полиции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Опорный пункт охраны правопорядка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1748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b/>
          <w:sz w:val="28"/>
          <w:szCs w:val="28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 xml:space="preserve">8. </w:t>
      </w:r>
      <w:r w:rsidRPr="00EA579F">
        <w:rPr>
          <w:sz w:val="28"/>
          <w:szCs w:val="28"/>
        </w:rPr>
        <w:tab/>
        <w:t>Объекты спортивного назначения.</w:t>
      </w: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  <w:r w:rsidRPr="00EA579F">
        <w:rPr>
          <w:sz w:val="28"/>
          <w:szCs w:val="28"/>
        </w:rPr>
        <w:t>в настоящее время объекты спортивного назначения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</w:t>
      </w:r>
      <w:r w:rsidRPr="00EA579F">
        <w:rPr>
          <w:sz w:val="28"/>
          <w:szCs w:val="28"/>
        </w:rPr>
        <w:t>: Настоящим проектом планировки предполагается размещение следующих спортивных объектов:</w:t>
      </w:r>
    </w:p>
    <w:p w:rsidR="009F1430" w:rsidRPr="00EA579F" w:rsidRDefault="009F1430" w:rsidP="009F1430">
      <w:pPr>
        <w:rPr>
          <w:i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28"/>
        <w:gridCol w:w="2250"/>
        <w:gridCol w:w="2662"/>
        <w:gridCol w:w="1958"/>
      </w:tblGrid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 квартала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земельного участка</w:t>
            </w:r>
          </w:p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(</w:t>
            </w:r>
            <w:proofErr w:type="spellStart"/>
            <w:r w:rsidRPr="00EA579F">
              <w:rPr>
                <w:sz w:val="28"/>
                <w:szCs w:val="28"/>
              </w:rPr>
              <w:t>кв.м</w:t>
            </w:r>
            <w:proofErr w:type="spellEnd"/>
            <w:r w:rsidRPr="00EA579F">
              <w:rPr>
                <w:sz w:val="28"/>
                <w:szCs w:val="28"/>
              </w:rPr>
              <w:t>.)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Площадки для занятий спортом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Размещение площадок для занятий спортом и физкультурой на открытом воздухе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15000 </w:t>
            </w:r>
          </w:p>
        </w:tc>
      </w:tr>
      <w:tr w:rsidR="009F1430" w:rsidRPr="00EA579F" w:rsidTr="009F1430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Спортивное сооружение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EA5B2D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Крытые и открытые спортивные сооружения</w:t>
            </w:r>
            <w:bookmarkStart w:id="2" w:name="_GoBack"/>
            <w:bookmarkEnd w:id="2"/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4425</w:t>
            </w:r>
          </w:p>
        </w:tc>
      </w:tr>
    </w:tbl>
    <w:p w:rsidR="009F1430" w:rsidRPr="00EA579F" w:rsidRDefault="009F1430" w:rsidP="009F1430">
      <w:pPr>
        <w:pStyle w:val="2"/>
        <w:ind w:left="851" w:hanging="851"/>
        <w:jc w:val="left"/>
        <w:rPr>
          <w:b w:val="0"/>
          <w:i w:val="0"/>
        </w:rPr>
      </w:pPr>
      <w:r w:rsidRPr="00EA579F">
        <w:rPr>
          <w:b w:val="0"/>
          <w:i w:val="0"/>
        </w:rPr>
        <w:lastRenderedPageBreak/>
        <w:t xml:space="preserve">9. </w:t>
      </w:r>
      <w:r w:rsidRPr="00EA579F">
        <w:rPr>
          <w:b w:val="0"/>
          <w:i w:val="0"/>
        </w:rPr>
        <w:tab/>
        <w:t>Объекты улично-дорожной сети.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Улично-дорожная сеть выполнена в соответствии с генеральным планом г. Пскова. В связи с тем, что на территории проектирования присутствуют земельные участки, поставленные на государственный кадастровый учет, ширина улиц и проездов формировалось с учетом существующего положения границ земельных участков.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Ширина проезжей части улично-дорожной сети составляет 5-7,5, общая протяженность </w:t>
      </w:r>
      <w:r w:rsidR="0085703F">
        <w:rPr>
          <w:sz w:val="28"/>
          <w:szCs w:val="28"/>
        </w:rPr>
        <w:t>21,827</w:t>
      </w:r>
      <w:r w:rsidRPr="00EA579F">
        <w:rPr>
          <w:sz w:val="28"/>
          <w:szCs w:val="28"/>
        </w:rPr>
        <w:t xml:space="preserve"> км.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Тротуары, в </w:t>
      </w:r>
      <w:proofErr w:type="spellStart"/>
      <w:r w:rsidRPr="00EA579F">
        <w:rPr>
          <w:sz w:val="28"/>
          <w:szCs w:val="28"/>
        </w:rPr>
        <w:t>сновном</w:t>
      </w:r>
      <w:proofErr w:type="spellEnd"/>
      <w:r w:rsidRPr="00EA579F">
        <w:rPr>
          <w:sz w:val="28"/>
          <w:szCs w:val="28"/>
        </w:rPr>
        <w:t>, располагаются по обе стороны проезжей части.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Покрытие предлагается выполнить из асфальтобетонного покрытия.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sz w:val="28"/>
          <w:szCs w:val="28"/>
        </w:rPr>
      </w:pPr>
      <w:r w:rsidRPr="00EA579F">
        <w:rPr>
          <w:sz w:val="28"/>
          <w:szCs w:val="28"/>
        </w:rPr>
        <w:t>Характеристика улично-дорожной сети</w:t>
      </w:r>
    </w:p>
    <w:p w:rsidR="009F1430" w:rsidRPr="00EA579F" w:rsidRDefault="009F1430" w:rsidP="009F1430">
      <w:pPr>
        <w:jc w:val="center"/>
        <w:rPr>
          <w:sz w:val="28"/>
          <w:szCs w:val="28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улицы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Протяженность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1389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1178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3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1070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Илларионовская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308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Елизаветинская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295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Гурьяновская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809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Филофеевская</w:t>
            </w:r>
            <w:proofErr w:type="spellEnd"/>
            <w:r w:rsidRPr="00EA579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748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Крыпецкая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348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Никандровская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374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Спицынская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1174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Серединская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764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Елизаровская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746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Великопольская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1155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Толбинская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1270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Талабская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758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Ершовская</w:t>
            </w:r>
            <w:proofErr w:type="spellEnd"/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575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Рыбацкая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299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Антоновская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238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Солоновский</w:t>
            </w:r>
            <w:proofErr w:type="spellEnd"/>
            <w:r w:rsidRPr="00EA579F">
              <w:rPr>
                <w:sz w:val="28"/>
                <w:szCs w:val="28"/>
              </w:rPr>
              <w:t xml:space="preserve"> проезд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544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4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567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Новая 5 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191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6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292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Новая 7 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1354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8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668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9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184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10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171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11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171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12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401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13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395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Новая 14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388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15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382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16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836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17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366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18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364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19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357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20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351</w:t>
            </w:r>
          </w:p>
        </w:tc>
      </w:tr>
      <w:tr w:rsidR="009F1430" w:rsidRPr="00EA579F" w:rsidTr="009F1430">
        <w:tc>
          <w:tcPr>
            <w:tcW w:w="4926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Новая 21</w:t>
            </w:r>
          </w:p>
        </w:tc>
        <w:tc>
          <w:tcPr>
            <w:tcW w:w="4927" w:type="dxa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347</w:t>
            </w:r>
          </w:p>
        </w:tc>
      </w:tr>
    </w:tbl>
    <w:p w:rsidR="009F1430" w:rsidRPr="00EA579F" w:rsidRDefault="009F1430" w:rsidP="009F1430">
      <w:pPr>
        <w:jc w:val="center"/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851" w:hanging="851"/>
        <w:jc w:val="both"/>
      </w:pPr>
      <w:r w:rsidRPr="00EA579F">
        <w:rPr>
          <w:sz w:val="28"/>
          <w:szCs w:val="28"/>
        </w:rPr>
        <w:t>10. Устройство парковочных мест</w:t>
      </w:r>
    </w:p>
    <w:p w:rsidR="009F1430" w:rsidRPr="00EA579F" w:rsidRDefault="009F1430" w:rsidP="009F1430">
      <w:pPr>
        <w:pStyle w:val="afffc"/>
        <w:ind w:left="1571"/>
        <w:rPr>
          <w:b/>
          <w:i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Хранение личного автотранспорта планируется на собственных земельных участках. В зонах общественно-делового назначения создаются наземные парковочные места. Парковочная зона (64 места), расположенная в квартале №2 будет использоваться для обслуживания открытого спортивного комплекса, расположенного в квартале №3. </w:t>
      </w:r>
    </w:p>
    <w:p w:rsidR="009F1430" w:rsidRPr="00EA579F" w:rsidRDefault="009F1430" w:rsidP="009F1430">
      <w:pPr>
        <w:ind w:firstLine="720"/>
        <w:rPr>
          <w:sz w:val="26"/>
          <w:szCs w:val="26"/>
        </w:rPr>
      </w:pPr>
    </w:p>
    <w:p w:rsidR="009F1430" w:rsidRPr="00EA579F" w:rsidRDefault="009F1430" w:rsidP="009F1430">
      <w:pPr>
        <w:ind w:left="851" w:hanging="851"/>
        <w:rPr>
          <w:sz w:val="28"/>
          <w:szCs w:val="28"/>
        </w:rPr>
      </w:pPr>
      <w:r w:rsidRPr="00EA579F">
        <w:rPr>
          <w:sz w:val="28"/>
          <w:szCs w:val="28"/>
        </w:rPr>
        <w:t>11.Общественный транспорт</w:t>
      </w:r>
    </w:p>
    <w:p w:rsidR="009F1430" w:rsidRPr="00EA579F" w:rsidRDefault="009F1430" w:rsidP="009F1430">
      <w:pPr>
        <w:pStyle w:val="afffc"/>
        <w:ind w:left="130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Проектом планировки предусматривается размещение автобусных остановок в следующих кварталах: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26"/>
        <w:gridCol w:w="4937"/>
      </w:tblGrid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Номер квартала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Количество автобусных остановок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11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right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b/>
                <w:sz w:val="28"/>
                <w:szCs w:val="28"/>
              </w:rPr>
              <w:t>5</w:t>
            </w:r>
          </w:p>
        </w:tc>
      </w:tr>
    </w:tbl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Инженерная инфраструктура.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sz w:val="28"/>
          <w:szCs w:val="28"/>
        </w:rPr>
      </w:pPr>
      <w:r w:rsidRPr="00EA579F">
        <w:rPr>
          <w:b/>
          <w:i/>
          <w:sz w:val="28"/>
          <w:szCs w:val="28"/>
        </w:rPr>
        <w:t>1. Водоснабжение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настоящий момент сети централизованного водоснабжения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 xml:space="preserve">В границах проекта планировки проходят магистральные водоводы диаметром 720 мм (2 шт.). Часть территории находится во втором и третьем поясе </w:t>
      </w:r>
      <w:proofErr w:type="gramStart"/>
      <w:r w:rsidRPr="00EA579F">
        <w:rPr>
          <w:sz w:val="28"/>
          <w:szCs w:val="28"/>
        </w:rPr>
        <w:t>зоны  санитарной</w:t>
      </w:r>
      <w:proofErr w:type="gramEnd"/>
      <w:r w:rsidRPr="00EA579F">
        <w:rPr>
          <w:sz w:val="28"/>
          <w:szCs w:val="28"/>
        </w:rPr>
        <w:t xml:space="preserve"> охраны водозабора из подземных источников. 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Проектное предложения: </w:t>
      </w:r>
      <w:r w:rsidRPr="00EA579F">
        <w:rPr>
          <w:sz w:val="28"/>
          <w:szCs w:val="28"/>
        </w:rPr>
        <w:t>В соответствии с ответом МП «</w:t>
      </w:r>
      <w:proofErr w:type="spellStart"/>
      <w:r w:rsidRPr="00EA579F">
        <w:rPr>
          <w:sz w:val="28"/>
          <w:szCs w:val="28"/>
        </w:rPr>
        <w:t>Горводоканал</w:t>
      </w:r>
      <w:proofErr w:type="spellEnd"/>
      <w:r w:rsidRPr="00EA579F">
        <w:rPr>
          <w:sz w:val="28"/>
          <w:szCs w:val="28"/>
        </w:rPr>
        <w:t xml:space="preserve">» г. Псков </w:t>
      </w:r>
      <w:proofErr w:type="gramStart"/>
      <w:r w:rsidRPr="00EA579F">
        <w:rPr>
          <w:sz w:val="28"/>
          <w:szCs w:val="28"/>
        </w:rPr>
        <w:t>( №</w:t>
      </w:r>
      <w:proofErr w:type="gramEnd"/>
      <w:r w:rsidRPr="00EA579F">
        <w:rPr>
          <w:sz w:val="28"/>
          <w:szCs w:val="28"/>
        </w:rPr>
        <w:t xml:space="preserve">5/32-66) на предварительно возможные точки подключения, водоснабжение территории проектирования возможно от существующего водопровода  Ø 710 мм, расположенного на ул. Л. </w:t>
      </w:r>
      <w:proofErr w:type="spellStart"/>
      <w:r w:rsidRPr="00EA579F">
        <w:rPr>
          <w:sz w:val="28"/>
          <w:szCs w:val="28"/>
        </w:rPr>
        <w:t>Поземского</w:t>
      </w:r>
      <w:proofErr w:type="spellEnd"/>
      <w:r w:rsidRPr="00EA579F">
        <w:rPr>
          <w:sz w:val="28"/>
          <w:szCs w:val="28"/>
        </w:rPr>
        <w:t xml:space="preserve"> (около строительного рынка «Невский»)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lastRenderedPageBreak/>
        <w:t>Для подключения к сетям водоснабжения необходимо произвести следующие работы: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 прокладка трубопровода диаметром не менее 250 мм до территории проектирования;</w:t>
      </w:r>
    </w:p>
    <w:p w:rsidR="009F1430" w:rsidRPr="00EA579F" w:rsidRDefault="009F1430" w:rsidP="009F1430">
      <w:pPr>
        <w:jc w:val="both"/>
        <w:rPr>
          <w:sz w:val="28"/>
          <w:szCs w:val="28"/>
        </w:rPr>
      </w:pPr>
      <w:r w:rsidRPr="00EA579F">
        <w:rPr>
          <w:sz w:val="28"/>
          <w:szCs w:val="28"/>
        </w:rPr>
        <w:t>- прокладка трубопроводов непосредственно по территории проектирования диаметром не менее 110 мм.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качестве альтернативного источника водоснабжения возможно устройство индивидуальных скважин.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i/>
          <w:sz w:val="28"/>
          <w:szCs w:val="28"/>
        </w:rPr>
      </w:pPr>
      <w:r w:rsidRPr="00EA579F">
        <w:rPr>
          <w:i/>
          <w:sz w:val="28"/>
          <w:szCs w:val="28"/>
        </w:rPr>
        <w:t>Расход воды</w:t>
      </w:r>
    </w:p>
    <w:p w:rsidR="009F1430" w:rsidRPr="00EA579F" w:rsidRDefault="009F1430" w:rsidP="009F1430">
      <w:pPr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58"/>
        <w:gridCol w:w="2388"/>
        <w:gridCol w:w="2394"/>
        <w:gridCol w:w="2623"/>
      </w:tblGrid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Расход по нормативу (л/сутки)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Проектный расход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(л/сутки)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Наименование нормативного документа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Расход на одного человека для жилых зданий(с водопроводом, канализацией, и ваннами)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i/>
                <w:sz w:val="28"/>
                <w:szCs w:val="28"/>
              </w:rPr>
              <w:t>220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 w:rsidRPr="008F5488">
              <w:rPr>
                <w:i/>
                <w:sz w:val="28"/>
                <w:szCs w:val="28"/>
              </w:rPr>
              <w:t>403920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i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Нормативы градостроительного проектирования муниципального образования «Город Псков»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Наружное пожаротушение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6500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</w:pPr>
            <w:r w:rsidRPr="00EA579F">
              <w:rPr>
                <w:sz w:val="28"/>
                <w:szCs w:val="28"/>
              </w:rPr>
              <w:t>СП 8.13130.2009 «Системы противопожарной защиты. Источники наружного противопожарного водоснабжения. Требования к пожарной безопасности.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Полив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ind w:firstLine="708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97500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2.04.02.-84»</w:t>
            </w: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Расход воды на нужды промышленности, обеспечивающей население продуктами и неучтенные </w:t>
            </w:r>
            <w:r w:rsidRPr="00EA579F">
              <w:rPr>
                <w:sz w:val="28"/>
                <w:szCs w:val="28"/>
              </w:rPr>
              <w:lastRenderedPageBreak/>
              <w:t>расходы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  <w:lang w:val="en-US"/>
              </w:rPr>
            </w:pPr>
            <w:r w:rsidRPr="00EA579F">
              <w:rPr>
                <w:sz w:val="28"/>
                <w:szCs w:val="28"/>
              </w:rPr>
              <w:lastRenderedPageBreak/>
              <w:t>20</w:t>
            </w:r>
            <w:r w:rsidRPr="00EA579F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val="en-US"/>
              </w:rPr>
              <w:t>27430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СП 31.13330.2012 «Водоснабжение. Наружные сети сооружения. Актуализированная редакция СНиП 2.04.</w:t>
            </w:r>
            <w:proofErr w:type="gramStart"/>
            <w:r w:rsidRPr="00EA579F">
              <w:rPr>
                <w:sz w:val="28"/>
                <w:szCs w:val="28"/>
              </w:rPr>
              <w:t>02.-</w:t>
            </w:r>
            <w:proofErr w:type="gramEnd"/>
            <w:r w:rsidRPr="00EA579F">
              <w:rPr>
                <w:sz w:val="28"/>
                <w:szCs w:val="28"/>
              </w:rPr>
              <w:t>84»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Итого (м</w:t>
            </w:r>
            <w:r w:rsidRPr="00EA579F">
              <w:rPr>
                <w:sz w:val="28"/>
                <w:szCs w:val="28"/>
                <w:vertAlign w:val="superscript"/>
              </w:rPr>
              <w:t>3</w:t>
            </w:r>
            <w:r w:rsidRPr="00EA579F">
              <w:rPr>
                <w:sz w:val="28"/>
                <w:szCs w:val="28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Pr="00EA579F" w:rsidRDefault="008F5488" w:rsidP="008F54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Pr="00EA579F" w:rsidRDefault="009F1430" w:rsidP="009F1430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2. Водоотведение</w:t>
      </w:r>
    </w:p>
    <w:p w:rsidR="00881B1E" w:rsidRPr="00EA579F" w:rsidRDefault="00881B1E" w:rsidP="009F1430">
      <w:pPr>
        <w:jc w:val="center"/>
        <w:rPr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настоящий момент сети централизованного водоотведения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Проектное предложения: </w:t>
      </w:r>
      <w:r w:rsidRPr="00EA579F">
        <w:rPr>
          <w:sz w:val="28"/>
          <w:szCs w:val="28"/>
        </w:rPr>
        <w:t>В соответствии с ответ</w:t>
      </w:r>
      <w:r>
        <w:rPr>
          <w:sz w:val="28"/>
          <w:szCs w:val="28"/>
        </w:rPr>
        <w:t>ом МП «</w:t>
      </w:r>
      <w:proofErr w:type="spellStart"/>
      <w:r>
        <w:rPr>
          <w:sz w:val="28"/>
          <w:szCs w:val="28"/>
        </w:rPr>
        <w:t>Горводоканал</w:t>
      </w:r>
      <w:proofErr w:type="spellEnd"/>
      <w:r>
        <w:rPr>
          <w:sz w:val="28"/>
          <w:szCs w:val="28"/>
        </w:rPr>
        <w:t>» г. Псков (</w:t>
      </w:r>
      <w:r w:rsidRPr="00EA579F">
        <w:rPr>
          <w:sz w:val="28"/>
          <w:szCs w:val="28"/>
        </w:rPr>
        <w:t xml:space="preserve">№5/32-66) точкой подключения к централизованной сети водоотведение </w:t>
      </w:r>
      <w:proofErr w:type="gramStart"/>
      <w:r w:rsidRPr="00EA579F">
        <w:rPr>
          <w:sz w:val="28"/>
          <w:szCs w:val="28"/>
        </w:rPr>
        <w:t>является  приемная</w:t>
      </w:r>
      <w:proofErr w:type="gramEnd"/>
      <w:r w:rsidRPr="00EA579F">
        <w:rPr>
          <w:sz w:val="28"/>
          <w:szCs w:val="28"/>
        </w:rPr>
        <w:t xml:space="preserve"> камера очистных сооружений г. Псков.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 качестве альтернативного способа отвода канализационных вод, возможно применение индивидуальных септиков с учетом ограничений 2 и 3 пояса зоны санитарной защиты подземного водозабора.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Расчетное суточное водоотведение сточных вод необходимо принять в том же объеме, что и водопотребление.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3. Водоотведение поверхностных вод.</w:t>
      </w:r>
    </w:p>
    <w:p w:rsidR="009F1430" w:rsidRPr="00EA579F" w:rsidRDefault="009F1430" w:rsidP="009F1430">
      <w:pPr>
        <w:jc w:val="center"/>
        <w:rPr>
          <w:sz w:val="28"/>
          <w:szCs w:val="28"/>
        </w:rPr>
      </w:pPr>
    </w:p>
    <w:p w:rsidR="009F1430" w:rsidRPr="00EA579F" w:rsidRDefault="009F1430" w:rsidP="00881B1E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отведения поверхностных вод с территории проектироваться, необходимо устройство открытых водоотводных канав, расположенных вдоль автомобильных дорог и границ земельных участков.</w:t>
      </w: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4. Теплоснабжение.</w:t>
      </w:r>
    </w:p>
    <w:p w:rsidR="009F1430" w:rsidRPr="00EA579F" w:rsidRDefault="009F1430" w:rsidP="009F1430">
      <w:pPr>
        <w:jc w:val="both"/>
        <w:rPr>
          <w:b/>
          <w:i/>
          <w:sz w:val="28"/>
          <w:szCs w:val="28"/>
        </w:rPr>
      </w:pP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В настоящий момент сети теплоснабжения на территории проектирования отсутствуют.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Проектные предложения: </w:t>
      </w:r>
      <w:r w:rsidRPr="00EA579F">
        <w:rPr>
          <w:sz w:val="28"/>
          <w:szCs w:val="28"/>
        </w:rPr>
        <w:t>МП г. Пскова «ПТС» в настоящий момент не располагает возможностью подключения проектируемой территории к сетям теплоснабжения. Объекты индивидуальной жилой застройки и магазины будут использовать индивидуальные источники теплоснабжения.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Торговый центр будет оборудован блочной модульной котельной с газовыми котлами.</w:t>
      </w:r>
    </w:p>
    <w:p w:rsidR="009F1430" w:rsidRDefault="009F1430" w:rsidP="009F1430">
      <w:pPr>
        <w:pStyle w:val="2"/>
        <w:ind w:firstLine="0"/>
      </w:pPr>
      <w:r w:rsidRPr="00EA579F">
        <w:t>5. Электроснабжение.</w:t>
      </w:r>
    </w:p>
    <w:p w:rsidR="00751D40" w:rsidRPr="00751D40" w:rsidRDefault="00751D40" w:rsidP="00751D40"/>
    <w:p w:rsidR="009F1430" w:rsidRPr="00EA579F" w:rsidRDefault="009F1430" w:rsidP="009F1430">
      <w:pPr>
        <w:ind w:firstLine="708"/>
        <w:jc w:val="both"/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jc w:val="both"/>
        <w:rPr>
          <w:i/>
          <w:sz w:val="28"/>
          <w:szCs w:val="28"/>
        </w:rPr>
      </w:pPr>
      <w:r w:rsidRPr="00EA579F">
        <w:t xml:space="preserve"> </w:t>
      </w:r>
      <w:r w:rsidRPr="00EA579F">
        <w:tab/>
      </w:r>
      <w:r w:rsidRPr="00EA579F">
        <w:rPr>
          <w:sz w:val="28"/>
          <w:szCs w:val="28"/>
        </w:rPr>
        <w:t>В настоящее время на территории проектирования проходят линии электропередач 10кВт и 110 кВт.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Согласно РД 34.20.185-94 «Инструкция по проектированию городских электрических сетей» выполнен расчет электрических нагрузок.</w:t>
      </w:r>
    </w:p>
    <w:p w:rsidR="009F1430" w:rsidRDefault="009F1430" w:rsidP="009F1430">
      <w:pPr>
        <w:rPr>
          <w:sz w:val="28"/>
          <w:szCs w:val="28"/>
        </w:rPr>
      </w:pPr>
    </w:p>
    <w:p w:rsidR="00751D40" w:rsidRPr="00EA579F" w:rsidRDefault="00751D4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662"/>
        <w:gridCol w:w="1617"/>
        <w:gridCol w:w="2161"/>
      </w:tblGrid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Электрическая нагрузка на ед. измерения(</w:t>
            </w:r>
            <w:proofErr w:type="spellStart"/>
            <w:r>
              <w:rPr>
                <w:sz w:val="28"/>
                <w:szCs w:val="28"/>
              </w:rPr>
              <w:t>кВТ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</w:pPr>
            <w:r>
              <w:rPr>
                <w:sz w:val="28"/>
                <w:szCs w:val="28"/>
              </w:rPr>
              <w:t>1196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138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21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Торговый центр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</w:pPr>
            <w:r>
              <w:rPr>
                <w:sz w:val="28"/>
                <w:szCs w:val="28"/>
              </w:rPr>
              <w:t>375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Пожарное депо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5703F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Пунк</w:t>
            </w:r>
            <w:proofErr w:type="spellEnd"/>
            <w:r>
              <w:rPr>
                <w:sz w:val="28"/>
                <w:szCs w:val="28"/>
              </w:rPr>
              <w:t xml:space="preserve"> полиции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703F" w:rsidRDefault="0085703F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F1430" w:rsidTr="009F1430">
        <w:trPr>
          <w:jc w:val="center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(</w:t>
            </w:r>
            <w:proofErr w:type="spellStart"/>
            <w:r>
              <w:rPr>
                <w:b/>
                <w:sz w:val="28"/>
                <w:szCs w:val="28"/>
              </w:rPr>
              <w:t>кВа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1430" w:rsidRDefault="009F1430" w:rsidP="009F1430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430" w:rsidRDefault="00900005" w:rsidP="009F1430">
            <w:pPr>
              <w:jc w:val="center"/>
            </w:pPr>
            <w:r>
              <w:rPr>
                <w:sz w:val="28"/>
                <w:szCs w:val="28"/>
              </w:rPr>
              <w:t>1875</w:t>
            </w:r>
          </w:p>
        </w:tc>
      </w:tr>
    </w:tbl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обеспечения необходимым объемом электроэнергии, проектируемую территорию необходимо: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 xml:space="preserve">Строительство 8 трансформаторных </w:t>
      </w:r>
      <w:proofErr w:type="gramStart"/>
      <w:r w:rsidRPr="00EA579F">
        <w:rPr>
          <w:rFonts w:ascii="Times New Roman" w:hAnsi="Times New Roman" w:cs="Times New Roman"/>
          <w:sz w:val="28"/>
          <w:szCs w:val="28"/>
        </w:rPr>
        <w:t>подстанций  10</w:t>
      </w:r>
      <w:proofErr w:type="gramEnd"/>
      <w:r w:rsidRPr="00EA579F">
        <w:rPr>
          <w:rFonts w:ascii="Times New Roman" w:hAnsi="Times New Roman" w:cs="Times New Roman"/>
          <w:sz w:val="28"/>
          <w:szCs w:val="28"/>
        </w:rPr>
        <w:t xml:space="preserve">/0,4 кВ с расчетной мощностью не менее чем 250 </w:t>
      </w:r>
      <w:proofErr w:type="spellStart"/>
      <w:r w:rsidRPr="00EA579F">
        <w:rPr>
          <w:rFonts w:ascii="Times New Roman" w:hAnsi="Times New Roman" w:cs="Times New Roman"/>
          <w:sz w:val="28"/>
          <w:szCs w:val="28"/>
        </w:rPr>
        <w:t>кВА</w:t>
      </w:r>
      <w:proofErr w:type="spellEnd"/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>Строительство воздушной линии 0,4 кВ, непосредственно по территории проектирования до конечных потребителей.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>Подвод электроэнергии к жилым домам предусмотреть воздушными линиями 0,4 кВ, с изолированным проводом СИП-2</w:t>
      </w:r>
    </w:p>
    <w:p w:rsidR="009F1430" w:rsidRPr="00EA579F" w:rsidRDefault="009F1430" w:rsidP="009F1430">
      <w:pPr>
        <w:pStyle w:val="afffc"/>
        <w:numPr>
          <w:ilvl w:val="0"/>
          <w:numId w:val="11"/>
        </w:numPr>
        <w:jc w:val="both"/>
        <w:rPr>
          <w:sz w:val="28"/>
          <w:szCs w:val="28"/>
        </w:rPr>
      </w:pPr>
      <w:r w:rsidRPr="00EA579F">
        <w:rPr>
          <w:rFonts w:ascii="Times New Roman" w:hAnsi="Times New Roman" w:cs="Times New Roman"/>
          <w:sz w:val="28"/>
          <w:szCs w:val="28"/>
        </w:rPr>
        <w:t>При строительстве воздушной линии 0,4 кВ предусмотреть устройство наружного освещения.</w:t>
      </w:r>
    </w:p>
    <w:p w:rsidR="009F1430" w:rsidRPr="00EA579F" w:rsidRDefault="009F1430" w:rsidP="009F1430">
      <w:pPr>
        <w:ind w:firstLine="284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Более детальная схема электроснабжения проектируемой территории будет производиться на стадии рабочего проектирования.</w:t>
      </w:r>
    </w:p>
    <w:p w:rsidR="009F1430" w:rsidRPr="00EA579F" w:rsidRDefault="009F1430" w:rsidP="009F1430">
      <w:pPr>
        <w:ind w:left="360"/>
        <w:rPr>
          <w:sz w:val="28"/>
          <w:szCs w:val="28"/>
        </w:rPr>
      </w:pPr>
    </w:p>
    <w:p w:rsidR="009F1430" w:rsidRPr="00EA579F" w:rsidRDefault="009F1430" w:rsidP="009F1430">
      <w:pPr>
        <w:ind w:left="360"/>
        <w:jc w:val="center"/>
        <w:rPr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6. Газоснабжение.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360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На территории проектирования проходят газопровод высокого давления «Газопровод-отвод к газораспределительной станции совхоза «Победа» в границах города Пскова Псковской области».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>Проектные предложения: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Согласно ответа на запрос о возможности подключения к сетям газо</w:t>
      </w:r>
      <w:r>
        <w:rPr>
          <w:sz w:val="28"/>
          <w:szCs w:val="28"/>
        </w:rPr>
        <w:t>снабжения №б/н от 13.09.2018г.</w:t>
      </w:r>
      <w:r w:rsidRPr="00EA579F">
        <w:rPr>
          <w:sz w:val="28"/>
          <w:szCs w:val="28"/>
        </w:rPr>
        <w:t xml:space="preserve">, выданное ООО «Газпром газораспределение г. Псков», газоснабжение возможно от существующего надземного газопровода высокого давления (Р=0,6 Мпа, </w:t>
      </w:r>
      <w:r w:rsidRPr="00EA579F">
        <w:rPr>
          <w:sz w:val="28"/>
          <w:szCs w:val="28"/>
          <w:lang w:val="en-US"/>
        </w:rPr>
        <w:t>D</w:t>
      </w:r>
      <w:r w:rsidRPr="00EA579F">
        <w:rPr>
          <w:sz w:val="28"/>
          <w:szCs w:val="28"/>
        </w:rPr>
        <w:t xml:space="preserve"> =159 мм), выходе ГРС №11 (д. </w:t>
      </w:r>
      <w:proofErr w:type="spellStart"/>
      <w:r w:rsidRPr="00EA579F">
        <w:rPr>
          <w:sz w:val="28"/>
          <w:szCs w:val="28"/>
        </w:rPr>
        <w:t>Струково</w:t>
      </w:r>
      <w:proofErr w:type="spellEnd"/>
      <w:r w:rsidRPr="00EA579F">
        <w:rPr>
          <w:sz w:val="28"/>
          <w:szCs w:val="28"/>
        </w:rPr>
        <w:t>).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lastRenderedPageBreak/>
        <w:t>Более детальная схема газоснабжения проектируемой территории будет производиться на стадии рабочего проектирования.</w:t>
      </w:r>
    </w:p>
    <w:p w:rsidR="009F1430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rPr>
          <w:sz w:val="28"/>
          <w:szCs w:val="28"/>
        </w:rPr>
      </w:pPr>
    </w:p>
    <w:p w:rsidR="009F1430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rPr>
          <w:sz w:val="28"/>
          <w:szCs w:val="28"/>
        </w:rPr>
      </w:pPr>
    </w:p>
    <w:p w:rsidR="009F1430" w:rsidRPr="00EA579F" w:rsidRDefault="009F1430" w:rsidP="009F1430">
      <w:pPr>
        <w:ind w:left="360"/>
        <w:jc w:val="center"/>
        <w:rPr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7.Сети связи.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Существующее положение: </w:t>
      </w:r>
    </w:p>
    <w:p w:rsidR="009F1430" w:rsidRPr="00EA579F" w:rsidRDefault="009F1430" w:rsidP="009F1430">
      <w:pPr>
        <w:ind w:firstLine="708"/>
        <w:jc w:val="both"/>
        <w:rPr>
          <w:i/>
          <w:sz w:val="28"/>
          <w:szCs w:val="28"/>
        </w:rPr>
      </w:pPr>
      <w:r w:rsidRPr="00EA579F">
        <w:rPr>
          <w:sz w:val="28"/>
          <w:szCs w:val="28"/>
        </w:rPr>
        <w:t>Проектируемая территория находится в зоне действия мобильной связи. В граница проектирования</w:t>
      </w:r>
      <w:r>
        <w:rPr>
          <w:sz w:val="28"/>
          <w:szCs w:val="28"/>
        </w:rPr>
        <w:t xml:space="preserve"> проходит оптоволоконный кабель</w:t>
      </w:r>
      <w:r w:rsidRPr="00EA579F">
        <w:rPr>
          <w:sz w:val="28"/>
          <w:szCs w:val="28"/>
        </w:rPr>
        <w:t>.</w:t>
      </w:r>
    </w:p>
    <w:p w:rsidR="009F1430" w:rsidRPr="00EA579F" w:rsidRDefault="009F1430" w:rsidP="009F1430">
      <w:pPr>
        <w:ind w:firstLine="708"/>
        <w:jc w:val="both"/>
        <w:rPr>
          <w:sz w:val="28"/>
          <w:szCs w:val="28"/>
        </w:rPr>
      </w:pPr>
      <w:r w:rsidRPr="00EA579F">
        <w:rPr>
          <w:i/>
          <w:sz w:val="28"/>
          <w:szCs w:val="28"/>
        </w:rPr>
        <w:t xml:space="preserve">Проектные предложения: </w:t>
      </w:r>
    </w:p>
    <w:p w:rsidR="009F1430" w:rsidRPr="00EA579F" w:rsidRDefault="009F1430" w:rsidP="009F1430">
      <w:pPr>
        <w:ind w:firstLine="360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Для подключения интернета, телевидения и радиовещания предлагается использование мобильной связи и существующего оптоволоконного кабеля.</w:t>
      </w:r>
    </w:p>
    <w:p w:rsidR="009F1430" w:rsidRPr="00EA579F" w:rsidRDefault="009F143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ind w:left="360"/>
        <w:jc w:val="center"/>
        <w:rPr>
          <w:b/>
          <w:i/>
          <w:sz w:val="28"/>
          <w:szCs w:val="28"/>
        </w:rPr>
      </w:pPr>
      <w:r w:rsidRPr="00EA579F">
        <w:rPr>
          <w:b/>
          <w:i/>
          <w:sz w:val="28"/>
          <w:szCs w:val="28"/>
        </w:rPr>
        <w:t>8. Размещение инженерных сетей.</w:t>
      </w:r>
    </w:p>
    <w:p w:rsidR="009F1430" w:rsidRPr="00EA579F" w:rsidRDefault="009F1430" w:rsidP="009F1430">
      <w:pPr>
        <w:ind w:left="360"/>
        <w:jc w:val="center"/>
        <w:rPr>
          <w:b/>
          <w:i/>
          <w:sz w:val="28"/>
          <w:szCs w:val="28"/>
        </w:rPr>
      </w:pP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Допускается размещение магистральных инженерных сетей на земельных участках для улично-дорожной сети в соответствии с действующими правилами и нормами. </w:t>
      </w:r>
    </w:p>
    <w:p w:rsidR="009F1430" w:rsidRPr="00EA579F" w:rsidRDefault="009F1430" w:rsidP="009F1430">
      <w:pPr>
        <w:ind w:firstLine="567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Инженерные сети к объектам застройки могут размещаться на территории различных зон в соответствии с действующими правилами и нормами.</w:t>
      </w: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751D40" w:rsidRDefault="00751D4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bookmarkEnd w:id="1"/>
    <w:p w:rsidR="009F1430" w:rsidRPr="00EA579F" w:rsidRDefault="009F1430" w:rsidP="009F1430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sz w:val="28"/>
          <w:szCs w:val="28"/>
        </w:rPr>
      </w:pPr>
    </w:p>
    <w:p w:rsidR="009F1430" w:rsidRPr="00EA579F" w:rsidRDefault="009F1430" w:rsidP="009F1430">
      <w:pPr>
        <w:autoSpaceDE w:val="0"/>
        <w:ind w:firstLine="709"/>
        <w:jc w:val="center"/>
        <w:rPr>
          <w:rFonts w:eastAsia="TimesNewRomanPSMT"/>
          <w:sz w:val="28"/>
          <w:szCs w:val="28"/>
        </w:rPr>
      </w:pPr>
      <w:r w:rsidRPr="00EA579F">
        <w:rPr>
          <w:rFonts w:eastAsia="TimesNewRomanPSMT"/>
          <w:sz w:val="28"/>
          <w:szCs w:val="28"/>
        </w:rPr>
        <w:t>Показатели элементов планировочной структуры</w:t>
      </w:r>
    </w:p>
    <w:p w:rsidR="009F1430" w:rsidRPr="00EA579F" w:rsidRDefault="009F1430" w:rsidP="009F1430">
      <w:pPr>
        <w:autoSpaceDE w:val="0"/>
        <w:ind w:firstLine="709"/>
        <w:rPr>
          <w:rFonts w:eastAsia="TimesNewRomanPSMT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92"/>
        <w:gridCol w:w="1897"/>
        <w:gridCol w:w="2220"/>
        <w:gridCol w:w="2386"/>
      </w:tblGrid>
      <w:tr w:rsidR="009F1430" w:rsidRPr="00DA1494" w:rsidTr="009F1430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№ квартала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Площадь (га)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Основной тип застройки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Сопутствующий элемент застройки</w:t>
            </w:r>
          </w:p>
        </w:tc>
      </w:tr>
      <w:tr w:rsidR="009F1430" w:rsidRPr="00DA1494" w:rsidTr="009F1430">
        <w:trPr>
          <w:trHeight w:val="1832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43,83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 xml:space="preserve">Зона общественно-деловой застройки, Зона спортивных сооружений,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Рекреационная зона.</w:t>
            </w:r>
          </w:p>
        </w:tc>
      </w:tr>
      <w:tr w:rsidR="009F1430" w:rsidRPr="00DA1494" w:rsidTr="009F1430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8,46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85703F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1,</w:t>
            </w:r>
            <w:r>
              <w:rPr>
                <w:rFonts w:eastAsia="TimesNewRomanPSMT"/>
                <w:sz w:val="28"/>
                <w:szCs w:val="28"/>
              </w:rPr>
              <w:t>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образовательных учреждений</w:t>
            </w:r>
          </w:p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tabs>
                <w:tab w:val="left" w:pos="555"/>
              </w:tabs>
              <w:autoSpaceDE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29,82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0005" w:rsidRPr="004D14C1" w:rsidRDefault="009F1430" w:rsidP="00900005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общественно-деловой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 xml:space="preserve"> застройки, </w:t>
            </w:r>
            <w:r w:rsidRPr="00DA1494">
              <w:rPr>
                <w:color w:val="000000"/>
                <w:sz w:val="28"/>
                <w:szCs w:val="28"/>
                <w:lang w:eastAsia="ru-RU" w:bidi="ar-SA"/>
              </w:rPr>
              <w:t xml:space="preserve">Зона объектов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правопорядка</w:t>
            </w:r>
            <w:r w:rsidR="005C13C6">
              <w:rPr>
                <w:color w:val="000000"/>
                <w:sz w:val="28"/>
                <w:szCs w:val="28"/>
                <w:lang w:eastAsia="ru-RU" w:bidi="ar-SA"/>
              </w:rPr>
              <w:t>, Рекреационная зона</w:t>
            </w:r>
          </w:p>
        </w:tc>
      </w:tr>
      <w:tr w:rsidR="009F1430" w:rsidRPr="00DA1494" w:rsidTr="009F1430">
        <w:trPr>
          <w:trHeight w:val="660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13</w:t>
            </w:r>
            <w:r w:rsidRPr="00DA1494">
              <w:rPr>
                <w:rFonts w:eastAsia="TimesNewRomanPSMT"/>
                <w:sz w:val="28"/>
                <w:szCs w:val="28"/>
              </w:rPr>
              <w:t>,</w:t>
            </w:r>
            <w:r w:rsidRPr="00DA1494">
              <w:rPr>
                <w:rFonts w:eastAsia="TimesNewRomanPSMT"/>
                <w:sz w:val="28"/>
                <w:szCs w:val="28"/>
                <w:lang w:val="en-US"/>
              </w:rPr>
              <w:t>12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VI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</w:t>
            </w:r>
            <w:r w:rsidRPr="00DA1494">
              <w:rPr>
                <w:rFonts w:eastAsia="TimesNewRomanPSMT"/>
                <w:sz w:val="28"/>
                <w:szCs w:val="28"/>
                <w:lang w:val="en-US"/>
              </w:rPr>
              <w:t>84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VII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,92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VIII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2</w:t>
            </w:r>
            <w:r w:rsidRPr="00DA1494">
              <w:rPr>
                <w:rFonts w:eastAsia="TimesNewRomanPSMT"/>
                <w:sz w:val="28"/>
                <w:szCs w:val="28"/>
              </w:rPr>
              <w:t>,53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общественно-деловой застройки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IX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3</w:t>
            </w:r>
            <w:r w:rsidRPr="00DA1494">
              <w:rPr>
                <w:rFonts w:eastAsia="TimesNewRomanPSMT"/>
                <w:sz w:val="28"/>
                <w:szCs w:val="28"/>
              </w:rPr>
              <w:t>,95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8</w:t>
            </w:r>
            <w:r w:rsidRPr="00DA1494">
              <w:rPr>
                <w:rFonts w:eastAsia="TimesNewRomanPSMT"/>
                <w:sz w:val="28"/>
                <w:szCs w:val="28"/>
              </w:rPr>
              <w:t>,39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 xml:space="preserve">Индивидуальная </w:t>
            </w:r>
            <w:r w:rsidRPr="00DA1494">
              <w:rPr>
                <w:rFonts w:eastAsia="TimesNewRomanPSMT"/>
                <w:sz w:val="28"/>
                <w:szCs w:val="28"/>
              </w:rPr>
              <w:lastRenderedPageBreak/>
              <w:t>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lastRenderedPageBreak/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lastRenderedPageBreak/>
              <w:t>XI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,78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,99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0</w:t>
            </w:r>
            <w:r w:rsidRPr="00DA1494">
              <w:rPr>
                <w:rFonts w:eastAsia="TimesNewRomanPSMT"/>
                <w:sz w:val="28"/>
                <w:szCs w:val="28"/>
              </w:rPr>
              <w:t>,86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XIV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0</w:t>
            </w:r>
            <w:r w:rsidRPr="00DA1494">
              <w:rPr>
                <w:rFonts w:eastAsia="TimesNewRomanPSMT"/>
                <w:sz w:val="28"/>
                <w:szCs w:val="28"/>
              </w:rPr>
              <w:t>,51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XV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7</w:t>
            </w:r>
            <w:r w:rsidRPr="00DA1494">
              <w:rPr>
                <w:rFonts w:eastAsia="TimesNewRomanPSMT"/>
                <w:sz w:val="28"/>
                <w:szCs w:val="28"/>
              </w:rPr>
              <w:t>,73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Зона общественно-деловой застройки, Зона инженерной инфраструктуры,</w:t>
            </w:r>
          </w:p>
          <w:p w:rsidR="009F1430" w:rsidRPr="00DA1494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 xml:space="preserve">Зона спортивных сооружений , Зона объектов </w:t>
            </w:r>
            <w:r>
              <w:rPr>
                <w:color w:val="000000"/>
                <w:sz w:val="28"/>
                <w:szCs w:val="28"/>
                <w:lang w:eastAsia="ru-RU" w:bidi="ar-SA"/>
              </w:rPr>
              <w:t>правопорядка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XVI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5,01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Зона инженерной инфраструктуры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XVII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1</w:t>
            </w:r>
            <w:r w:rsidRPr="00DA1494">
              <w:rPr>
                <w:rFonts w:eastAsia="TimesNewRomanPSMT"/>
                <w:sz w:val="28"/>
                <w:szCs w:val="28"/>
              </w:rPr>
              <w:t>,</w:t>
            </w:r>
            <w:r w:rsidRPr="00DA1494">
              <w:rPr>
                <w:rFonts w:eastAsia="TimesNewRomanPSMT"/>
                <w:sz w:val="28"/>
                <w:szCs w:val="28"/>
                <w:lang w:val="en-US"/>
              </w:rPr>
              <w:t>38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XVIII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90077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</w:t>
            </w:r>
            <w:r w:rsidRPr="00DA1494">
              <w:rPr>
                <w:rFonts w:eastAsia="TimesNewRomanPSMT"/>
                <w:sz w:val="28"/>
                <w:szCs w:val="28"/>
                <w:lang w:val="en-US"/>
              </w:rPr>
              <w:t>4</w:t>
            </w:r>
            <w:r>
              <w:rPr>
                <w:rFonts w:eastAsia="TimesNewRomanPSMT"/>
                <w:sz w:val="28"/>
                <w:szCs w:val="28"/>
              </w:rPr>
              <w:t>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Зона инженерной инфраструктуры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XIX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3</w:t>
            </w:r>
            <w:r w:rsidRPr="00DA1494">
              <w:rPr>
                <w:rFonts w:eastAsia="TimesNewRomanPSMT"/>
                <w:sz w:val="28"/>
                <w:szCs w:val="28"/>
              </w:rPr>
              <w:t>,14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315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5</w:t>
            </w:r>
            <w:r w:rsidRPr="00DA1494">
              <w:rPr>
                <w:rFonts w:eastAsia="TimesNewRomanPSMT"/>
                <w:sz w:val="28"/>
                <w:szCs w:val="28"/>
              </w:rPr>
              <w:t>,79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197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XXI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6</w:t>
            </w:r>
            <w:r w:rsidRPr="00DA1494">
              <w:rPr>
                <w:rFonts w:eastAsia="TimesNewRomanPSMT"/>
                <w:sz w:val="28"/>
                <w:szCs w:val="28"/>
              </w:rPr>
              <w:t>,</w:t>
            </w:r>
            <w:r w:rsidRPr="00DA1494">
              <w:rPr>
                <w:rFonts w:eastAsia="TimesNewRomanPSMT"/>
                <w:sz w:val="28"/>
                <w:szCs w:val="28"/>
                <w:lang w:val="en-US"/>
              </w:rPr>
              <w:t>01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Индивидуальная жилая застройка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  <w:tr w:rsidR="009F1430" w:rsidRPr="00DA1494" w:rsidTr="009F1430">
        <w:trPr>
          <w:trHeight w:val="197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XXII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</w:rPr>
              <w:t>2,31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sz w:val="28"/>
                <w:szCs w:val="28"/>
              </w:rPr>
            </w:pPr>
            <w:r w:rsidRPr="00DA1494">
              <w:rPr>
                <w:sz w:val="28"/>
                <w:szCs w:val="28"/>
              </w:rPr>
              <w:t>-</w:t>
            </w:r>
          </w:p>
        </w:tc>
      </w:tr>
      <w:tr w:rsidR="009F1430" w:rsidRPr="00DA1494" w:rsidTr="009F1430">
        <w:trPr>
          <w:trHeight w:val="197"/>
          <w:jc w:val="center"/>
        </w:trPr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  <w:lang w:val="en-US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XXIII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rFonts w:eastAsia="TimesNewRomanPSMT"/>
                <w:sz w:val="28"/>
                <w:szCs w:val="28"/>
                <w:lang w:val="en-US"/>
              </w:rPr>
              <w:t>4</w:t>
            </w:r>
            <w:r w:rsidRPr="00DA1494">
              <w:rPr>
                <w:rFonts w:eastAsia="TimesNewRomanPSMT"/>
                <w:sz w:val="28"/>
                <w:szCs w:val="28"/>
              </w:rPr>
              <w:t>,88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F1430" w:rsidRPr="00DA1494" w:rsidRDefault="009F1430" w:rsidP="009F1430">
            <w:pPr>
              <w:autoSpaceDE w:val="0"/>
              <w:jc w:val="center"/>
              <w:rPr>
                <w:rFonts w:eastAsia="TimesNewRomanPSMT"/>
                <w:sz w:val="28"/>
                <w:szCs w:val="28"/>
              </w:rPr>
            </w:pPr>
            <w:r w:rsidRPr="00DA1494">
              <w:rPr>
                <w:color w:val="000000"/>
                <w:sz w:val="28"/>
                <w:szCs w:val="28"/>
                <w:lang w:eastAsia="ru-RU" w:bidi="ar-SA"/>
              </w:rPr>
              <w:t>Рекреационная зона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1430" w:rsidRPr="004D14C1" w:rsidRDefault="009F1430" w:rsidP="009F1430">
            <w:pPr>
              <w:suppressAutoHyphens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 w:bidi="ar-SA"/>
              </w:rPr>
            </w:pPr>
            <w:r>
              <w:rPr>
                <w:color w:val="000000"/>
                <w:sz w:val="28"/>
                <w:szCs w:val="28"/>
                <w:lang w:eastAsia="ru-RU" w:bidi="ar-SA"/>
              </w:rPr>
              <w:t>-</w:t>
            </w:r>
          </w:p>
        </w:tc>
      </w:tr>
    </w:tbl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ab/>
      </w:r>
    </w:p>
    <w:p w:rsidR="009F1430" w:rsidRPr="00EA579F" w:rsidRDefault="009F1430" w:rsidP="009F1430">
      <w:pPr>
        <w:pStyle w:val="1f3"/>
        <w:tabs>
          <w:tab w:val="left" w:pos="709"/>
        </w:tabs>
        <w:spacing w:line="360" w:lineRule="auto"/>
        <w:rPr>
          <w:sz w:val="28"/>
          <w:szCs w:val="28"/>
        </w:rPr>
      </w:pPr>
      <w:r w:rsidRPr="00EA579F">
        <w:rPr>
          <w:sz w:val="28"/>
          <w:szCs w:val="28"/>
        </w:rPr>
        <w:t xml:space="preserve">а).  Характеристика планируемого развития системы социального обслуживания территории - </w:t>
      </w:r>
      <w:proofErr w:type="gramStart"/>
      <w:r w:rsidRPr="00EA579F">
        <w:rPr>
          <w:sz w:val="28"/>
          <w:szCs w:val="28"/>
        </w:rPr>
        <w:t>развитие  предусматривается</w:t>
      </w:r>
      <w:proofErr w:type="gramEnd"/>
      <w:r w:rsidRPr="00EA579F">
        <w:rPr>
          <w:sz w:val="28"/>
          <w:szCs w:val="28"/>
        </w:rPr>
        <w:t>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б).  Характеристики развития систем транспортного обслуживания территории – развитие предусматривается (Проектом планировки </w:t>
      </w:r>
      <w:proofErr w:type="gramStart"/>
      <w:r w:rsidRPr="00EA579F">
        <w:rPr>
          <w:sz w:val="28"/>
          <w:szCs w:val="28"/>
        </w:rPr>
        <w:lastRenderedPageBreak/>
        <w:t>предусмотрено  развитие</w:t>
      </w:r>
      <w:proofErr w:type="gramEnd"/>
      <w:r w:rsidRPr="00EA579F">
        <w:rPr>
          <w:sz w:val="28"/>
          <w:szCs w:val="28"/>
        </w:rPr>
        <w:t xml:space="preserve"> улиц и проездов,  в том числе и автобусного сообщения). 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 xml:space="preserve">в). </w:t>
      </w:r>
      <w:r w:rsidRPr="00EA579F">
        <w:rPr>
          <w:sz w:val="28"/>
          <w:szCs w:val="28"/>
        </w:rPr>
        <w:tab/>
        <w:t>Характеристика развития систем инженерно-технического обеспечения территории: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Водоснабжение – развитие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Водоотведение – развитие не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Теплоснабжение –  развитие не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Газификация -  развитие предусматривается.</w:t>
      </w:r>
    </w:p>
    <w:p w:rsidR="009F1430" w:rsidRPr="00EA579F" w:rsidRDefault="009F1430" w:rsidP="009F1430">
      <w:pPr>
        <w:spacing w:line="360" w:lineRule="auto"/>
        <w:ind w:firstLine="709"/>
        <w:jc w:val="both"/>
        <w:rPr>
          <w:sz w:val="28"/>
          <w:szCs w:val="28"/>
        </w:rPr>
      </w:pPr>
      <w:r w:rsidRPr="00EA579F">
        <w:rPr>
          <w:sz w:val="28"/>
          <w:szCs w:val="28"/>
        </w:rPr>
        <w:t>Электроснабжение – развитие предусматривается.</w:t>
      </w: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</w:p>
    <w:p w:rsidR="009F1430" w:rsidRDefault="009F143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Default="00751D40" w:rsidP="009F1430">
      <w:pPr>
        <w:jc w:val="center"/>
        <w:rPr>
          <w:b/>
          <w:sz w:val="28"/>
          <w:szCs w:val="28"/>
        </w:rPr>
      </w:pPr>
    </w:p>
    <w:p w:rsidR="00751D40" w:rsidRPr="00EA579F" w:rsidRDefault="00751D40" w:rsidP="009F1430">
      <w:pPr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Технико-экономические показатели проекта планировки.</w:t>
      </w:r>
    </w:p>
    <w:p w:rsidR="009F1430" w:rsidRPr="00EA579F" w:rsidRDefault="009F1430" w:rsidP="009F1430">
      <w:pPr>
        <w:rPr>
          <w:sz w:val="28"/>
          <w:szCs w:val="28"/>
        </w:rPr>
      </w:pPr>
    </w:p>
    <w:tbl>
      <w:tblPr>
        <w:tblW w:w="48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2"/>
        <w:gridCol w:w="4224"/>
        <w:gridCol w:w="1720"/>
        <w:gridCol w:w="58"/>
        <w:gridCol w:w="2816"/>
      </w:tblGrid>
      <w:tr w:rsidR="009F1430" w:rsidRPr="00EA579F" w:rsidTr="009F1430">
        <w:trPr>
          <w:trHeight w:val="225"/>
          <w:tblHeader/>
          <w:jc w:val="center"/>
        </w:trPr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№</w:t>
            </w:r>
          </w:p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п/п</w:t>
            </w:r>
          </w:p>
        </w:tc>
        <w:tc>
          <w:tcPr>
            <w:tcW w:w="2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Единица измерений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Величина показателя</w:t>
            </w:r>
          </w:p>
        </w:tc>
      </w:tr>
      <w:tr w:rsidR="009F1430" w:rsidRPr="00EA579F" w:rsidTr="009F1430">
        <w:trPr>
          <w:trHeight w:val="359"/>
          <w:tblHeader/>
          <w:jc w:val="center"/>
        </w:trPr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I. Территория</w:t>
            </w:r>
          </w:p>
        </w:tc>
      </w:tr>
      <w:tr w:rsidR="009F1430" w:rsidRPr="00EA579F" w:rsidTr="009F1430">
        <w:trPr>
          <w:trHeight w:val="54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Территория жилого района в границах проектирования, в т. ч.: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eastAsia="ru-RU" w:bidi="ar-SA"/>
              </w:rPr>
              <w:t>221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1.1.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Зона объектов индивидуальной жилой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3B3A18">
              <w:rPr>
                <w:sz w:val="28"/>
                <w:szCs w:val="28"/>
                <w:lang w:eastAsia="ru-RU" w:bidi="ar-SA"/>
              </w:rPr>
              <w:t>90,44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объектов народного образования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1,5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 общественно-деловой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Зона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1,94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1.5.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Зона инженерной инфраструктуры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4F6FB8" w:rsidRDefault="009F1430" w:rsidP="009F1430">
            <w:pPr>
              <w:jc w:val="center"/>
              <w:rPr>
                <w:sz w:val="28"/>
                <w:szCs w:val="28"/>
              </w:rPr>
            </w:pPr>
            <w:r w:rsidRPr="004F6FB8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27,02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Рекреационные зоны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51,66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EA579F">
              <w:rPr>
                <w:rFonts w:eastAsiaTheme="minorHAnsi"/>
                <w:sz w:val="28"/>
                <w:szCs w:val="28"/>
              </w:rPr>
              <w:t>Зона зеленых насаждений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43,93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Theme="minorHAnsi"/>
                <w:sz w:val="28"/>
                <w:szCs w:val="28"/>
              </w:rPr>
            </w:pPr>
            <w:r w:rsidRPr="00EA579F">
              <w:rPr>
                <w:rFonts w:eastAsiaTheme="minorHAnsi"/>
                <w:sz w:val="28"/>
                <w:szCs w:val="28"/>
              </w:rPr>
              <w:t>Рекреационная зона отдыха и досуга населения.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rFonts w:eastAsia="TimesNewRomanPSMT"/>
                <w:sz w:val="28"/>
                <w:szCs w:val="28"/>
              </w:rPr>
              <w:t>7,73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Коэффициент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%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II. Население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Численность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1836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Плотность населения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чел./га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Коэффициент семейности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чел./семья</w:t>
            </w:r>
          </w:p>
        </w:tc>
        <w:tc>
          <w:tcPr>
            <w:tcW w:w="1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  <w:highlight w:val="yellow"/>
              </w:rPr>
            </w:pPr>
            <w:r w:rsidRPr="00EA579F">
              <w:rPr>
                <w:sz w:val="28"/>
                <w:szCs w:val="28"/>
              </w:rPr>
              <w:t>3</w:t>
            </w:r>
          </w:p>
        </w:tc>
      </w:tr>
      <w:tr w:rsidR="009F1430" w:rsidRPr="00EA579F" w:rsidTr="009F1430">
        <w:trPr>
          <w:trHeight w:val="1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III. Жилищное строительство</w:t>
            </w:r>
          </w:p>
        </w:tc>
      </w:tr>
      <w:tr w:rsidR="009F1430" w:rsidRPr="00EA579F" w:rsidTr="009F1430">
        <w:trPr>
          <w:trHeight w:val="161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Площадь застройки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га.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  <w:lang w:eastAsia="ru-RU" w:bidi="ar-SA"/>
              </w:rPr>
              <w:t>7,85</w:t>
            </w:r>
          </w:p>
        </w:tc>
      </w:tr>
      <w:tr w:rsidR="009F1430" w:rsidRPr="00EA579F" w:rsidTr="009F1430">
        <w:trPr>
          <w:trHeight w:val="1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IV. Объекты социальной инфраструктуры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Детский сад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Общеобразовательная школа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150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Промтоварный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color w:val="FFFF00"/>
                <w:sz w:val="28"/>
                <w:szCs w:val="28"/>
              </w:rPr>
            </w:pPr>
            <w:r w:rsidRPr="002E06DD">
              <w:rPr>
                <w:sz w:val="28"/>
                <w:szCs w:val="28"/>
              </w:rPr>
              <w:t>150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Продовольственный магазин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общая торговая площадь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3B3A18" w:rsidRDefault="009F1430" w:rsidP="009F1430">
            <w:pPr>
              <w:jc w:val="center"/>
              <w:rPr>
                <w:sz w:val="28"/>
                <w:szCs w:val="28"/>
                <w:highlight w:val="yellow"/>
              </w:rPr>
            </w:pPr>
            <w:r w:rsidRPr="002E06DD">
              <w:rPr>
                <w:sz w:val="28"/>
                <w:szCs w:val="28"/>
              </w:rPr>
              <w:t>600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5.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Физкультурно-оздоровительный </w:t>
            </w:r>
            <w:r w:rsidRPr="00EA579F">
              <w:rPr>
                <w:sz w:val="28"/>
                <w:szCs w:val="28"/>
              </w:rPr>
              <w:lastRenderedPageBreak/>
              <w:t>комплекс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Предприятие связи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объект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Офисное здание с отделением банка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рабочее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8.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Плоскостные спортивные сооружения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м2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9.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Предприятия общественного питания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посадочное 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V. Транспортная инфраструктура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Общая протяженность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5703F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21827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Протяженность жилых улиц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5703F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21827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 xml:space="preserve">Протяженность </w:t>
            </w:r>
            <w:r w:rsidRPr="00EA579F">
              <w:rPr>
                <w:sz w:val="28"/>
                <w:szCs w:val="28"/>
              </w:rPr>
              <w:t>проездов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м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rFonts w:eastAsia="Calibri"/>
                <w:sz w:val="28"/>
                <w:szCs w:val="28"/>
              </w:rPr>
              <w:t>Количество парковок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EA579F">
              <w:rPr>
                <w:rFonts w:eastAsia="Calibri"/>
                <w:sz w:val="28"/>
                <w:szCs w:val="28"/>
              </w:rPr>
              <w:t>машино</w:t>
            </w:r>
            <w:proofErr w:type="spellEnd"/>
            <w:r w:rsidRPr="00EA579F">
              <w:rPr>
                <w:rFonts w:eastAsia="Calibri"/>
                <w:sz w:val="28"/>
                <w:szCs w:val="28"/>
              </w:rPr>
              <w:t>-место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rFonts w:eastAsia="Calibri"/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64</w:t>
            </w:r>
          </w:p>
        </w:tc>
      </w:tr>
      <w:tr w:rsidR="009F1430" w:rsidRPr="00EA579F" w:rsidTr="009F1430">
        <w:trPr>
          <w:trHeight w:val="2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VI. Водоснабжение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Расходы воды на </w:t>
            </w:r>
            <w:proofErr w:type="spellStart"/>
            <w:r w:rsidRPr="00EA579F">
              <w:rPr>
                <w:sz w:val="28"/>
                <w:szCs w:val="28"/>
              </w:rPr>
              <w:t>хоз</w:t>
            </w:r>
            <w:proofErr w:type="spellEnd"/>
            <w:r w:rsidRPr="00EA579F">
              <w:rPr>
                <w:sz w:val="28"/>
                <w:szCs w:val="28"/>
              </w:rPr>
              <w:t>-питьевые нужды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м3/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8F5488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Среднесуточное водопотребление в индивидуальной застройке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л/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  <w:r w:rsidRPr="00EA579F">
              <w:rPr>
                <w:sz w:val="28"/>
                <w:szCs w:val="28"/>
              </w:rPr>
              <w:t>. на чел.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220</w:t>
            </w:r>
          </w:p>
        </w:tc>
      </w:tr>
      <w:tr w:rsidR="009F1430" w:rsidRPr="00EA579F" w:rsidTr="009F1430">
        <w:trPr>
          <w:trHeight w:val="11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VII. Канализация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Объемы хозяйственно-бытовых стоков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м3/</w:t>
            </w:r>
            <w:proofErr w:type="spellStart"/>
            <w:r w:rsidRPr="00EA579F">
              <w:rPr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220</w:t>
            </w:r>
          </w:p>
        </w:tc>
      </w:tr>
      <w:tr w:rsidR="009F1430" w:rsidRPr="00EA579F" w:rsidTr="009F1430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VIII. Теплоснабжение</w:t>
            </w:r>
          </w:p>
        </w:tc>
      </w:tr>
      <w:tr w:rsidR="009F1430" w:rsidRPr="00EA579F" w:rsidTr="009F1430">
        <w:trPr>
          <w:trHeight w:val="572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От индивидуальных источников теплоснабжения.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IX. Газоснабжение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45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От газопровода высокого давления, расположенного вне границ проектирования.</w:t>
            </w:r>
          </w:p>
        </w:tc>
      </w:tr>
      <w:tr w:rsidR="009F1430" w:rsidRPr="00EA579F" w:rsidTr="009F1430">
        <w:trPr>
          <w:trHeight w:val="17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X.Электроснабжение</w:t>
            </w:r>
            <w:proofErr w:type="spellEnd"/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Потребность в электроэнергии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00005" w:rsidP="008570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Источники покрытия </w:t>
            </w:r>
            <w:proofErr w:type="spellStart"/>
            <w:r w:rsidRPr="00EA579F">
              <w:rPr>
                <w:sz w:val="28"/>
                <w:szCs w:val="28"/>
              </w:rPr>
              <w:t>электронагрузок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proofErr w:type="spellStart"/>
            <w:r w:rsidRPr="00EA579F">
              <w:rPr>
                <w:sz w:val="28"/>
                <w:szCs w:val="28"/>
              </w:rPr>
              <w:t>кВА</w:t>
            </w:r>
            <w:proofErr w:type="spellEnd"/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2000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ХI. Связь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Охват населения телефонизацией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% от населения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100</w:t>
            </w:r>
          </w:p>
        </w:tc>
      </w:tr>
      <w:tr w:rsidR="009F1430" w:rsidRPr="00EA579F" w:rsidTr="009F143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ХII. Межевание территории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Образуемые земельные участки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432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в том числе: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ИЖС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355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общественно-деловой застройки (включая )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7</w:t>
            </w:r>
          </w:p>
        </w:tc>
      </w:tr>
      <w:tr w:rsidR="009F1430" w:rsidRPr="00EA579F" w:rsidTr="009F1430">
        <w:trPr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1.3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объектов инженерного обеспечения застройки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1.4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улично-дорожной сети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62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1.5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Территории общего пользования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1.6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образовательных учреждений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1.7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спортивных сооружений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  <w:tr w:rsidR="009F1430" w:rsidRPr="00EA579F" w:rsidTr="009F1430">
        <w:trPr>
          <w:trHeight w:val="523"/>
          <w:jc w:val="center"/>
        </w:trPr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1.8</w:t>
            </w:r>
          </w:p>
        </w:tc>
        <w:tc>
          <w:tcPr>
            <w:tcW w:w="2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Для объектов правопорядка</w:t>
            </w: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шт.</w:t>
            </w:r>
          </w:p>
        </w:tc>
        <w:tc>
          <w:tcPr>
            <w:tcW w:w="1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430" w:rsidRPr="00EA579F" w:rsidRDefault="009F1430" w:rsidP="009F1430">
            <w:pPr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</w:t>
            </w:r>
          </w:p>
        </w:tc>
      </w:tr>
    </w:tbl>
    <w:p w:rsidR="009F1430" w:rsidRPr="00EA579F" w:rsidRDefault="009F1430" w:rsidP="009F1430"/>
    <w:p w:rsidR="009F1430" w:rsidRPr="00EA579F" w:rsidRDefault="009F1430" w:rsidP="009F1430">
      <w:pPr>
        <w:suppressAutoHyphens w:val="0"/>
        <w:spacing w:before="100" w:beforeAutospacing="1"/>
        <w:rPr>
          <w:lang w:eastAsia="ru-RU" w:bidi="ar-SA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</w:p>
    <w:p w:rsidR="009F1430" w:rsidRPr="00EA579F" w:rsidRDefault="009F1430" w:rsidP="009F1430">
      <w:pPr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2.ПОЛОЖЕНИЕ</w:t>
      </w:r>
    </w:p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EA579F">
        <w:rPr>
          <w:b/>
          <w:sz w:val="28"/>
          <w:szCs w:val="28"/>
        </w:rPr>
        <w:t>об очередности планируемого развития территории</w:t>
      </w: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3369"/>
        <w:gridCol w:w="6484"/>
      </w:tblGrid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Номер этапа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Мероприятия по освоению территории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Постановка земельных участков на государственный кадастровый учет.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1.2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Разработка рабочего проекта улично-дорожной сети  и инженерной инфраструктуры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Строительство  улично-дорожной сети  и инженерной инфраструктуры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2.2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Строительство объектов индивидуальной жилой застройки 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2.3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Разработка рабочего проекта организации рекреационных зон отдыха.</w:t>
            </w: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A579F">
              <w:rPr>
                <w:b/>
                <w:sz w:val="28"/>
                <w:szCs w:val="28"/>
              </w:rPr>
              <w:t>Этап 3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9F1430" w:rsidRPr="00EA579F" w:rsidTr="009F1430">
        <w:tc>
          <w:tcPr>
            <w:tcW w:w="3369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>3.1</w:t>
            </w:r>
          </w:p>
        </w:tc>
        <w:tc>
          <w:tcPr>
            <w:tcW w:w="6484" w:type="dxa"/>
          </w:tcPr>
          <w:p w:rsidR="009F1430" w:rsidRPr="00EA579F" w:rsidRDefault="009F1430" w:rsidP="009F143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 w:rsidRPr="00EA579F">
              <w:rPr>
                <w:sz w:val="28"/>
                <w:szCs w:val="28"/>
              </w:rPr>
              <w:t xml:space="preserve">Строительство объектов общественно-делового назначения. </w:t>
            </w:r>
          </w:p>
        </w:tc>
      </w:tr>
    </w:tbl>
    <w:p w:rsidR="009F1430" w:rsidRPr="00EA579F" w:rsidRDefault="009F1430" w:rsidP="009F143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6A48F6" w:rsidRDefault="006A48F6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9F1430" w:rsidRDefault="009F143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177449" w:rsidRDefault="00177449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 территории</w:t>
      </w:r>
      <w:r w:rsidR="00C1547E">
        <w:rPr>
          <w:b/>
          <w:sz w:val="28"/>
          <w:szCs w:val="28"/>
        </w:rPr>
        <w:t>.</w:t>
      </w:r>
    </w:p>
    <w:p w:rsidR="009F1430" w:rsidRPr="00C1547E" w:rsidRDefault="009F1430" w:rsidP="00C1547E">
      <w:pPr>
        <w:widowControl w:val="0"/>
        <w:tabs>
          <w:tab w:val="left" w:pos="0"/>
          <w:tab w:val="left" w:pos="10490"/>
        </w:tabs>
        <w:autoSpaceDE w:val="0"/>
        <w:ind w:left="851" w:hanging="851"/>
        <w:jc w:val="center"/>
        <w:rPr>
          <w:b/>
          <w:sz w:val="28"/>
          <w:szCs w:val="28"/>
        </w:rPr>
      </w:pPr>
    </w:p>
    <w:p w:rsidR="00177449" w:rsidRDefault="00177449" w:rsidP="00177449">
      <w:pPr>
        <w:pStyle w:val="afffc"/>
        <w:autoSpaceDE w:val="0"/>
        <w:autoSpaceDN w:val="0"/>
        <w:adjustRightInd w:val="0"/>
        <w:ind w:left="149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453A">
        <w:rPr>
          <w:rFonts w:ascii="Times New Roman" w:hAnsi="Times New Roman" w:cs="Times New Roman"/>
          <w:bCs/>
          <w:sz w:val="28"/>
          <w:szCs w:val="28"/>
        </w:rPr>
        <w:t>Перечень и сведения о площади образуемых земельных участков и способы их образования.</w:t>
      </w:r>
    </w:p>
    <w:p w:rsidR="00881B1E" w:rsidRPr="00F0453A" w:rsidRDefault="00881B1E" w:rsidP="00177449">
      <w:pPr>
        <w:pStyle w:val="afffc"/>
        <w:autoSpaceDE w:val="0"/>
        <w:autoSpaceDN w:val="0"/>
        <w:adjustRightInd w:val="0"/>
        <w:ind w:left="149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fffff5"/>
        <w:tblW w:w="0" w:type="auto"/>
        <w:jc w:val="center"/>
        <w:tblLook w:val="04A0" w:firstRow="1" w:lastRow="0" w:firstColumn="1" w:lastColumn="0" w:noHBand="0" w:noVBand="1"/>
      </w:tblPr>
      <w:tblGrid>
        <w:gridCol w:w="1973"/>
        <w:gridCol w:w="1821"/>
        <w:gridCol w:w="2122"/>
        <w:gridCol w:w="1692"/>
        <w:gridCol w:w="1995"/>
      </w:tblGrid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Условный номер образуемого земельного участка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Площадь образуемого земельного участка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Разрешенное использование образуемого земельного участка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Категория земель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Способ образования земельного участка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</w:t>
            </w:r>
          </w:p>
        </w:tc>
        <w:tc>
          <w:tcPr>
            <w:tcW w:w="1821" w:type="dxa"/>
            <w:vAlign w:val="center"/>
          </w:tcPr>
          <w:p w:rsidR="00177449" w:rsidRPr="00E86C92" w:rsidRDefault="009F1430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77449" w:rsidRPr="00E86C92">
              <w:rPr>
                <w:sz w:val="22"/>
                <w:szCs w:val="22"/>
              </w:rPr>
              <w:t>389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1432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:ЗУ40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1439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:ЗУ49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:ЗУ54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:ЗУ59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:ЗУ68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:ЗУ69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:ЗУ79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1271</w:t>
            </w:r>
          </w:p>
        </w:tc>
        <w:tc>
          <w:tcPr>
            <w:tcW w:w="2122" w:type="dxa"/>
            <w:vAlign w:val="center"/>
          </w:tcPr>
          <w:p w:rsidR="00177449" w:rsidRPr="00E86C92" w:rsidRDefault="00751D40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</w:t>
            </w:r>
            <w:r w:rsidR="00AF779A">
              <w:rPr>
                <w:sz w:val="22"/>
                <w:szCs w:val="22"/>
              </w:rPr>
              <w:t>зины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1291</w:t>
            </w:r>
          </w:p>
        </w:tc>
        <w:tc>
          <w:tcPr>
            <w:tcW w:w="2122" w:type="dxa"/>
            <w:vAlign w:val="center"/>
          </w:tcPr>
          <w:p w:rsidR="00177449" w:rsidRPr="00E86C92" w:rsidRDefault="00AF779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:ЗУ82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:ЗУ89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:ЗУ96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:ЗУ99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1115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1115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1093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1093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:ЗУ109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:ЗУ110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:ЗУ119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:ЗУ124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:ЗУ129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:ЗУ138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1362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:ЗУ139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1109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1105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:ЗУ149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:ЗУ152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:ЗУ159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1220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:ЗУ165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:ЗУ169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:ЗУ178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:ЗУ178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:ЗУ187</w:t>
            </w:r>
          </w:p>
        </w:tc>
        <w:tc>
          <w:tcPr>
            <w:tcW w:w="1821" w:type="dxa"/>
            <w:vAlign w:val="center"/>
          </w:tcPr>
          <w:p w:rsidR="00177449" w:rsidRPr="00E86C92" w:rsidRDefault="008C1CB7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2122" w:type="dxa"/>
            <w:vAlign w:val="center"/>
          </w:tcPr>
          <w:p w:rsidR="00177449" w:rsidRPr="00E86C92" w:rsidRDefault="00AF779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:ЗУ189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98229A" w:rsidRDefault="00177449" w:rsidP="004E2354">
            <w:pPr>
              <w:jc w:val="center"/>
              <w:rPr>
                <w:sz w:val="22"/>
                <w:szCs w:val="22"/>
              </w:rPr>
            </w:pPr>
            <w:r w:rsidRPr="0098229A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5000</w:t>
            </w:r>
          </w:p>
        </w:tc>
        <w:tc>
          <w:tcPr>
            <w:tcW w:w="2122" w:type="dxa"/>
            <w:vAlign w:val="center"/>
          </w:tcPr>
          <w:p w:rsidR="00177449" w:rsidRPr="0098229A" w:rsidRDefault="0098229A" w:rsidP="004E2354">
            <w:pPr>
              <w:jc w:val="center"/>
              <w:rPr>
                <w:sz w:val="22"/>
                <w:szCs w:val="22"/>
              </w:rPr>
            </w:pPr>
            <w:r w:rsidRPr="0098229A">
              <w:rPr>
                <w:sz w:val="22"/>
                <w:szCs w:val="22"/>
                <w:shd w:val="clear" w:color="auto" w:fill="FFFFFF"/>
              </w:rPr>
              <w:t xml:space="preserve">Дошкольное, </w:t>
            </w:r>
            <w:r w:rsidRPr="0098229A">
              <w:rPr>
                <w:sz w:val="22"/>
                <w:szCs w:val="22"/>
                <w:shd w:val="clear" w:color="auto" w:fill="FFFFFF"/>
              </w:rPr>
              <w:lastRenderedPageBreak/>
              <w:t>начальное и среднее общее образование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</w:t>
            </w:r>
            <w:r w:rsidRPr="00E86C92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</w:t>
            </w:r>
            <w:r w:rsidRPr="00E86C92">
              <w:rPr>
                <w:sz w:val="22"/>
                <w:szCs w:val="22"/>
              </w:rPr>
              <w:lastRenderedPageBreak/>
              <w:t>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lastRenderedPageBreak/>
              <w:t>:ЗУ194</w:t>
            </w:r>
          </w:p>
        </w:tc>
        <w:tc>
          <w:tcPr>
            <w:tcW w:w="1821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2179</w:t>
            </w:r>
          </w:p>
        </w:tc>
        <w:tc>
          <w:tcPr>
            <w:tcW w:w="2122" w:type="dxa"/>
            <w:vAlign w:val="center"/>
          </w:tcPr>
          <w:p w:rsidR="00177449" w:rsidRPr="00AF779A" w:rsidRDefault="009F1430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1305</w:t>
            </w:r>
          </w:p>
        </w:tc>
        <w:tc>
          <w:tcPr>
            <w:tcW w:w="2122" w:type="dxa"/>
            <w:vAlign w:val="center"/>
          </w:tcPr>
          <w:p w:rsidR="00177449" w:rsidRPr="00E86C92" w:rsidRDefault="00AF779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1158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:ЗУ199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:ЗУ208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:ЗУ209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:ЗУ219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:ЗУ222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1080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:ЗУ229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:ЗУ236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:ЗУ239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:ЗУ249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:ЗУ250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1333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1075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:ЗУ259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жилищного </w:t>
            </w:r>
            <w:r w:rsidRPr="00E86C92">
              <w:rPr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:ЗУ263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743</w:t>
            </w:r>
          </w:p>
        </w:tc>
        <w:tc>
          <w:tcPr>
            <w:tcW w:w="2122" w:type="dxa"/>
            <w:vAlign w:val="center"/>
          </w:tcPr>
          <w:p w:rsidR="00177449" w:rsidRPr="00E86C92" w:rsidRDefault="00AF779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:ЗУ269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:ЗУ276</w:t>
            </w:r>
          </w:p>
        </w:tc>
        <w:tc>
          <w:tcPr>
            <w:tcW w:w="1821" w:type="dxa"/>
            <w:vAlign w:val="center"/>
          </w:tcPr>
          <w:p w:rsidR="00177449" w:rsidRPr="00E86C92" w:rsidRDefault="00B21AB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:ЗУ277</w:t>
            </w:r>
          </w:p>
        </w:tc>
        <w:tc>
          <w:tcPr>
            <w:tcW w:w="1821" w:type="dxa"/>
            <w:vAlign w:val="center"/>
          </w:tcPr>
          <w:p w:rsidR="00177449" w:rsidRPr="00E86C92" w:rsidRDefault="00B21AB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:ЗУ278</w:t>
            </w:r>
          </w:p>
        </w:tc>
        <w:tc>
          <w:tcPr>
            <w:tcW w:w="1821" w:type="dxa"/>
            <w:vAlign w:val="center"/>
          </w:tcPr>
          <w:p w:rsidR="00177449" w:rsidRPr="00E86C92" w:rsidRDefault="00B21AB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E10F7F" w:rsidRPr="00E86C92" w:rsidTr="0085703F">
        <w:trPr>
          <w:jc w:val="center"/>
        </w:trPr>
        <w:tc>
          <w:tcPr>
            <w:tcW w:w="1973" w:type="dxa"/>
            <w:vAlign w:val="center"/>
          </w:tcPr>
          <w:p w:rsidR="00E10F7F" w:rsidRPr="004E2354" w:rsidRDefault="00E10F7F" w:rsidP="004E2354">
            <w:pPr>
              <w:jc w:val="center"/>
              <w:rPr>
                <w:sz w:val="22"/>
                <w:szCs w:val="22"/>
              </w:rPr>
            </w:pPr>
            <w:r w:rsidRPr="004E2354">
              <w:rPr>
                <w:sz w:val="22"/>
                <w:szCs w:val="22"/>
              </w:rPr>
              <w:t>:ЗУ279</w:t>
            </w:r>
          </w:p>
        </w:tc>
        <w:tc>
          <w:tcPr>
            <w:tcW w:w="1821" w:type="dxa"/>
            <w:vAlign w:val="center"/>
          </w:tcPr>
          <w:p w:rsidR="00E10F7F" w:rsidRPr="00C33021" w:rsidRDefault="00E10F7F" w:rsidP="004C2A14">
            <w:pPr>
              <w:jc w:val="center"/>
              <w:rPr>
                <w:sz w:val="22"/>
                <w:szCs w:val="22"/>
              </w:rPr>
            </w:pPr>
            <w:r w:rsidRPr="00C33021">
              <w:rPr>
                <w:sz w:val="22"/>
                <w:szCs w:val="22"/>
              </w:rPr>
              <w:t>8000</w:t>
            </w:r>
          </w:p>
        </w:tc>
        <w:tc>
          <w:tcPr>
            <w:tcW w:w="2122" w:type="dxa"/>
            <w:vAlign w:val="center"/>
          </w:tcPr>
          <w:p w:rsidR="00E10F7F" w:rsidRPr="00C33021" w:rsidRDefault="00E10F7F" w:rsidP="004C2A14">
            <w:pPr>
              <w:jc w:val="center"/>
              <w:rPr>
                <w:shd w:val="clear" w:color="auto" w:fill="FFFFFF"/>
              </w:rPr>
            </w:pPr>
            <w:r w:rsidRPr="00C33021">
              <w:rPr>
                <w:shd w:val="clear" w:color="auto" w:fill="FFFFFF"/>
              </w:rPr>
              <w:t>Обеспечение внутреннего правопорядка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E10F7F" w:rsidRPr="00C33021" w:rsidRDefault="00E10F7F" w:rsidP="004C2A14">
            <w:pPr>
              <w:jc w:val="center"/>
              <w:rPr>
                <w:sz w:val="22"/>
                <w:szCs w:val="22"/>
              </w:rPr>
            </w:pPr>
            <w:r w:rsidRPr="00C33021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E10F7F" w:rsidRPr="00AF779A" w:rsidRDefault="00E10F7F" w:rsidP="004C2A1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1235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:ЗУ284</w:t>
            </w:r>
          </w:p>
        </w:tc>
        <w:tc>
          <w:tcPr>
            <w:tcW w:w="1821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1012</w:t>
            </w:r>
          </w:p>
        </w:tc>
        <w:tc>
          <w:tcPr>
            <w:tcW w:w="2122" w:type="dxa"/>
            <w:vAlign w:val="center"/>
          </w:tcPr>
          <w:p w:rsidR="00177449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1204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:ЗУ289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1345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</w:t>
            </w:r>
            <w:r w:rsidRPr="00E86C92">
              <w:rPr>
                <w:sz w:val="22"/>
                <w:szCs w:val="22"/>
              </w:rPr>
              <w:lastRenderedPageBreak/>
              <w:t>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</w:t>
            </w:r>
            <w:r w:rsidRPr="00E86C92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</w:t>
            </w:r>
            <w:r w:rsidRPr="00E86C92">
              <w:rPr>
                <w:sz w:val="22"/>
                <w:szCs w:val="22"/>
              </w:rPr>
              <w:lastRenderedPageBreak/>
              <w:t>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:ЗУ292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4425</w:t>
            </w:r>
          </w:p>
        </w:tc>
        <w:tc>
          <w:tcPr>
            <w:tcW w:w="2122" w:type="dxa"/>
            <w:vAlign w:val="center"/>
          </w:tcPr>
          <w:p w:rsidR="00177449" w:rsidRPr="00E86C92" w:rsidRDefault="00EA5B2D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:ЗУ299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1303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:ЗУ306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1476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1413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:ЗУ309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1424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:ЗУ319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Для индивидуального </w:t>
            </w:r>
            <w:r w:rsidRPr="00E86C92">
              <w:rPr>
                <w:sz w:val="22"/>
                <w:szCs w:val="22"/>
              </w:rPr>
              <w:lastRenderedPageBreak/>
              <w:t>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населенных </w:t>
            </w:r>
            <w:r w:rsidRPr="00E86C92">
              <w:rPr>
                <w:sz w:val="22"/>
                <w:szCs w:val="22"/>
              </w:rPr>
              <w:lastRenderedPageBreak/>
              <w:t>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неразграниченной </w:t>
            </w:r>
            <w:r w:rsidRPr="00E86C92">
              <w:rPr>
                <w:sz w:val="22"/>
                <w:szCs w:val="22"/>
              </w:rPr>
              <w:lastRenderedPageBreak/>
              <w:t>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:ЗУ320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:ЗУ329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1487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1390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39746</w:t>
            </w:r>
          </w:p>
        </w:tc>
        <w:tc>
          <w:tcPr>
            <w:tcW w:w="2122" w:type="dxa"/>
            <w:vAlign w:val="center"/>
          </w:tcPr>
          <w:p w:rsidR="00177449" w:rsidRPr="00E86C92" w:rsidRDefault="000B0D91" w:rsidP="004E2354">
            <w:pPr>
              <w:jc w:val="center"/>
              <w:rPr>
                <w:sz w:val="22"/>
                <w:szCs w:val="22"/>
              </w:rPr>
            </w:pPr>
            <w:r w:rsidRPr="000B0D91">
              <w:rPr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:ЗУ333</w:t>
            </w:r>
          </w:p>
        </w:tc>
        <w:tc>
          <w:tcPr>
            <w:tcW w:w="1821" w:type="dxa"/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AF779A" w:rsidRDefault="00AF779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AF779A" w:rsidRDefault="00177449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:ЗУ334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1184</w:t>
            </w:r>
          </w:p>
        </w:tc>
        <w:tc>
          <w:tcPr>
            <w:tcW w:w="2122" w:type="dxa"/>
            <w:vAlign w:val="center"/>
          </w:tcPr>
          <w:p w:rsidR="00177449" w:rsidRPr="00E86C92" w:rsidRDefault="009F1430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:ЗУ339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1499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1378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1259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1263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1320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:ЗУ348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:ЗУ349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1311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1131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1351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1462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1407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1349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:ЗУ358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1367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:ЗУ359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1235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:ЗУ360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1458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:ЗУ361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:ЗУ362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1447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:ЗУ363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1428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:ЗУ364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1276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:ЗУ365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1281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:ЗУ366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1247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177449" w:rsidRPr="00E86C92" w:rsidTr="0085703F">
        <w:trPr>
          <w:jc w:val="center"/>
        </w:trPr>
        <w:tc>
          <w:tcPr>
            <w:tcW w:w="1973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:ЗУ367</w:t>
            </w:r>
          </w:p>
        </w:tc>
        <w:tc>
          <w:tcPr>
            <w:tcW w:w="1821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25333</w:t>
            </w:r>
          </w:p>
        </w:tc>
        <w:tc>
          <w:tcPr>
            <w:tcW w:w="2122" w:type="dxa"/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177449" w:rsidRPr="00E86C92" w:rsidRDefault="00177449" w:rsidP="004E2354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368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16622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369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6545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370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6670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371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6762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372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6903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373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6940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374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28264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333333"/>
                <w:sz w:val="22"/>
                <w:szCs w:val="22"/>
              </w:rPr>
              <w:br/>
            </w:r>
            <w:r w:rsidRPr="00881B1E">
              <w:rPr>
                <w:bCs/>
                <w:sz w:val="22"/>
                <w:szCs w:val="22"/>
              </w:rPr>
              <w:t>60:27:0120102:5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proofErr w:type="gramStart"/>
            <w:r w:rsidRPr="00E86C92">
              <w:rPr>
                <w:sz w:val="22"/>
                <w:szCs w:val="22"/>
              </w:rPr>
              <w:t>:ЗУ</w:t>
            </w:r>
            <w:proofErr w:type="gramEnd"/>
            <w:r w:rsidRPr="00E86C92">
              <w:rPr>
                <w:sz w:val="22"/>
                <w:szCs w:val="22"/>
              </w:rPr>
              <w:t>375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7270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ЗУ376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7392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ЗУ377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7512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 xml:space="preserve">Улично-дорожная </w:t>
            </w:r>
            <w:r w:rsidRPr="00AC4411">
              <w:rPr>
                <w:sz w:val="22"/>
                <w:szCs w:val="22"/>
              </w:rPr>
              <w:lastRenderedPageBreak/>
              <w:t>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</w:t>
            </w:r>
            <w:r w:rsidRPr="00E86C92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</w:t>
            </w:r>
            <w:r w:rsidRPr="00E86C92">
              <w:rPr>
                <w:sz w:val="22"/>
                <w:szCs w:val="22"/>
              </w:rPr>
              <w:lastRenderedPageBreak/>
              <w:t>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ЗУ378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7658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C4411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ЗУ379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12986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ЗУ380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1216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tcBorders>
              <w:righ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tcBorders>
              <w:left w:val="single" w:sz="4" w:space="0" w:color="auto"/>
            </w:tcBorders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ЗУ381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3000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ЗУ382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3155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ЗУ383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7940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333333"/>
                <w:sz w:val="22"/>
                <w:szCs w:val="22"/>
              </w:rPr>
              <w:br/>
              <w:t>60:27:0120102:5,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bCs/>
                <w:color w:val="333333"/>
                <w:sz w:val="22"/>
                <w:szCs w:val="22"/>
              </w:rPr>
              <w:t>60:27:0120102:6</w:t>
            </w:r>
            <w:r w:rsidRPr="00E86C92">
              <w:rPr>
                <w:sz w:val="22"/>
                <w:szCs w:val="22"/>
              </w:rPr>
              <w:t>,</w:t>
            </w:r>
          </w:p>
          <w:p w:rsidR="009F1430" w:rsidRPr="00E86C92" w:rsidRDefault="009F1430" w:rsidP="009F1430">
            <w:pPr>
              <w:jc w:val="center"/>
              <w:rPr>
                <w:color w:val="333333"/>
                <w:sz w:val="22"/>
                <w:szCs w:val="22"/>
              </w:rPr>
            </w:pPr>
            <w:r w:rsidRPr="00E86C92">
              <w:rPr>
                <w:bCs/>
                <w:color w:val="333333"/>
                <w:sz w:val="22"/>
                <w:szCs w:val="22"/>
              </w:rPr>
              <w:t>60:27:0120102:7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ЗУ384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3196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ЗУ385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2803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ЗУ386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4018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ЗУ387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11058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333333"/>
                <w:sz w:val="22"/>
                <w:szCs w:val="22"/>
              </w:rPr>
              <w:br/>
              <w:t>60:27:0120102:10,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ЗУ388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3288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ЗУ389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5542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ЗУ390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4648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sz w:val="22"/>
                <w:szCs w:val="22"/>
              </w:rPr>
              <w:br/>
            </w:r>
            <w:r w:rsidRPr="00E86C92">
              <w:rPr>
                <w:sz w:val="22"/>
                <w:szCs w:val="22"/>
              </w:rPr>
              <w:t>60:27:0120102:18</w:t>
            </w:r>
            <w:r w:rsidRPr="00E86C92">
              <w:rPr>
                <w:bCs/>
                <w:sz w:val="22"/>
                <w:szCs w:val="22"/>
              </w:rPr>
              <w:t>, 60:27:0120102:19, 60:27:0120102:20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ЗУ391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3066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 xml:space="preserve">Улично-дорожная </w:t>
            </w:r>
            <w:r w:rsidRPr="00A75823">
              <w:rPr>
                <w:sz w:val="22"/>
                <w:szCs w:val="22"/>
              </w:rPr>
              <w:lastRenderedPageBreak/>
              <w:t>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</w:t>
            </w:r>
            <w:r w:rsidRPr="00E86C92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</w:t>
            </w:r>
            <w:r w:rsidRPr="00E86C92">
              <w:rPr>
                <w:sz w:val="22"/>
                <w:szCs w:val="22"/>
              </w:rPr>
              <w:lastRenderedPageBreak/>
              <w:t xml:space="preserve">неразграниченной территории и части земельного участка с КН </w:t>
            </w:r>
            <w:r w:rsidRPr="00E86C92">
              <w:rPr>
                <w:bCs/>
                <w:sz w:val="22"/>
                <w:szCs w:val="22"/>
              </w:rPr>
              <w:br/>
              <w:t xml:space="preserve">60:27:0120201:2, </w:t>
            </w:r>
            <w:r w:rsidRPr="00E86C92">
              <w:rPr>
                <w:sz w:val="22"/>
                <w:szCs w:val="22"/>
              </w:rPr>
              <w:t>60:27:0120201:36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ЗУ392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4045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ЗУ393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4472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</w:r>
            <w:r w:rsidRPr="00E86C92">
              <w:rPr>
                <w:color w:val="000000" w:themeColor="text1"/>
                <w:sz w:val="22"/>
                <w:szCs w:val="22"/>
              </w:rPr>
              <w:t>60:27:0120201:11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00E86C92">
              <w:rPr>
                <w:color w:val="000000" w:themeColor="text1"/>
                <w:sz w:val="22"/>
                <w:szCs w:val="22"/>
              </w:rPr>
              <w:t>60:27:0120201:10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ЗУ394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5932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ЗУ395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2</w:t>
            </w:r>
            <w:r>
              <w:rPr>
                <w:color w:val="000000" w:themeColor="text1"/>
                <w:sz w:val="22"/>
                <w:szCs w:val="22"/>
              </w:rPr>
              <w:t>759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ЗУ396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3668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</w:r>
            <w:r w:rsidRPr="00E86C92">
              <w:rPr>
                <w:color w:val="000000" w:themeColor="text1"/>
                <w:sz w:val="22"/>
                <w:szCs w:val="22"/>
              </w:rPr>
              <w:t>60:27:0120203:23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ЗУ397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4383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ЗУ398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15079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</w:r>
            <w:r w:rsidRPr="00E86C92">
              <w:rPr>
                <w:color w:val="000000" w:themeColor="text1"/>
                <w:sz w:val="22"/>
                <w:szCs w:val="22"/>
              </w:rPr>
              <w:t>60:27:0120201:4,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t xml:space="preserve"> 60:27:0120201:3,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 60:27:0120203:21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ЗУ399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 xml:space="preserve">Выделение из неразграниченной территории и части земельного участка с КН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br/>
              <w:t>60:27:0120202:14</w:t>
            </w:r>
            <w:r w:rsidRPr="00E86C92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E86C92">
              <w:rPr>
                <w:bCs/>
                <w:color w:val="000000" w:themeColor="text1"/>
                <w:sz w:val="22"/>
                <w:szCs w:val="22"/>
              </w:rPr>
              <w:t>60:27:0120202:23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ЗУ400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16759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ЗУ401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13711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  <w:r w:rsidR="00881B1E">
              <w:rPr>
                <w:color w:val="000000" w:themeColor="text1"/>
                <w:sz w:val="22"/>
                <w:szCs w:val="22"/>
              </w:rPr>
              <w:t xml:space="preserve"> </w:t>
            </w:r>
            <w:r w:rsidR="00881B1E" w:rsidRPr="00E86C92">
              <w:rPr>
                <w:color w:val="000000" w:themeColor="text1"/>
                <w:sz w:val="22"/>
                <w:szCs w:val="22"/>
              </w:rPr>
              <w:t>и части земельного участка с КН</w:t>
            </w:r>
          </w:p>
          <w:p w:rsidR="00881B1E" w:rsidRPr="00E86C92" w:rsidRDefault="00881B1E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81B1E">
              <w:rPr>
                <w:color w:val="000000" w:themeColor="text1"/>
                <w:sz w:val="22"/>
                <w:szCs w:val="22"/>
              </w:rPr>
              <w:t xml:space="preserve">60:27:0120203:129, 60:27:0120203:132, </w:t>
            </w:r>
            <w:r w:rsidRPr="00881B1E">
              <w:rPr>
                <w:color w:val="000000" w:themeColor="text1"/>
                <w:sz w:val="22"/>
                <w:szCs w:val="22"/>
              </w:rPr>
              <w:lastRenderedPageBreak/>
              <w:t>60:27:0120203:138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lastRenderedPageBreak/>
              <w:t>ЗУ402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1598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ЗУ403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3757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ЗУ404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3298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ЗУ405</w:t>
            </w:r>
          </w:p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2802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86C92">
              <w:rPr>
                <w:color w:val="000000" w:themeColor="text1"/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ЗУ406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3307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ЗУ407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3064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ЗУ408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3308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ЗУ409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5562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ЗУ410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16799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ЗУ411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3778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ЗУ412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3592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ЗУ413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3271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ЗУ414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3842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ЗУ415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3624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ЗУ416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3748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ЗУ417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4931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ЗУ418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5044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ЗУ419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4694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ЗУ420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>2410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 xml:space="preserve">Улично-дорожная </w:t>
            </w:r>
            <w:r w:rsidRPr="00A75823">
              <w:rPr>
                <w:sz w:val="22"/>
                <w:szCs w:val="22"/>
              </w:rPr>
              <w:lastRenderedPageBreak/>
              <w:t>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Земли </w:t>
            </w:r>
            <w:r w:rsidRPr="00E86C92">
              <w:rPr>
                <w:sz w:val="22"/>
                <w:szCs w:val="22"/>
              </w:rPr>
              <w:lastRenderedPageBreak/>
              <w:t>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lastRenderedPageBreak/>
              <w:t xml:space="preserve">Выделение из </w:t>
            </w:r>
            <w:r w:rsidRPr="00E86C92">
              <w:rPr>
                <w:sz w:val="22"/>
                <w:szCs w:val="22"/>
              </w:rPr>
              <w:lastRenderedPageBreak/>
              <w:t>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ЗУ421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3900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ЗУ422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5483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ЗУ423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5909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ЗУ424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3675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ЗУ425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2276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E86C92" w:rsidTr="0085703F">
        <w:trPr>
          <w:jc w:val="center"/>
        </w:trPr>
        <w:tc>
          <w:tcPr>
            <w:tcW w:w="1973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ЗУ426</w:t>
            </w:r>
          </w:p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1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15009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A75823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D15AAA" w:rsidRPr="00AF779A" w:rsidTr="0085703F">
        <w:trPr>
          <w:jc w:val="center"/>
        </w:trPr>
        <w:tc>
          <w:tcPr>
            <w:tcW w:w="1973" w:type="dxa"/>
            <w:vAlign w:val="center"/>
          </w:tcPr>
          <w:p w:rsidR="00D15AAA" w:rsidRDefault="00D15AAA" w:rsidP="004E2354">
            <w:pPr>
              <w:jc w:val="center"/>
              <w:rPr>
                <w:sz w:val="22"/>
                <w:szCs w:val="22"/>
              </w:rPr>
            </w:pPr>
          </w:p>
          <w:p w:rsidR="00D15AAA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427</w:t>
            </w:r>
          </w:p>
        </w:tc>
        <w:tc>
          <w:tcPr>
            <w:tcW w:w="1821" w:type="dxa"/>
            <w:vAlign w:val="center"/>
          </w:tcPr>
          <w:p w:rsidR="00D15AAA" w:rsidRDefault="00D15AAA" w:rsidP="004E2354">
            <w:pPr>
              <w:jc w:val="center"/>
              <w:rPr>
                <w:sz w:val="22"/>
                <w:szCs w:val="22"/>
              </w:rPr>
            </w:pPr>
          </w:p>
          <w:p w:rsidR="00D15AAA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2122" w:type="dxa"/>
            <w:vAlign w:val="center"/>
          </w:tcPr>
          <w:p w:rsidR="00D15AAA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692" w:type="dxa"/>
            <w:vAlign w:val="center"/>
          </w:tcPr>
          <w:p w:rsidR="00D15AAA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D15AAA" w:rsidRPr="00AF779A" w:rsidRDefault="00D15AA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8229A" w:rsidRPr="00AF779A" w:rsidTr="0085703F">
        <w:trPr>
          <w:trHeight w:val="1275"/>
          <w:jc w:val="center"/>
        </w:trPr>
        <w:tc>
          <w:tcPr>
            <w:tcW w:w="1973" w:type="dxa"/>
            <w:vAlign w:val="center"/>
          </w:tcPr>
          <w:p w:rsidR="0098229A" w:rsidRDefault="0098229A" w:rsidP="004E2354">
            <w:pPr>
              <w:jc w:val="center"/>
              <w:rPr>
                <w:sz w:val="22"/>
                <w:szCs w:val="22"/>
              </w:rPr>
            </w:pPr>
          </w:p>
          <w:p w:rsidR="0098229A" w:rsidRPr="00AF779A" w:rsidRDefault="0098229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428</w:t>
            </w:r>
          </w:p>
        </w:tc>
        <w:tc>
          <w:tcPr>
            <w:tcW w:w="1821" w:type="dxa"/>
            <w:vAlign w:val="center"/>
          </w:tcPr>
          <w:p w:rsidR="0098229A" w:rsidRPr="00AF779A" w:rsidRDefault="0098229A" w:rsidP="004E23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</w:t>
            </w:r>
          </w:p>
        </w:tc>
        <w:tc>
          <w:tcPr>
            <w:tcW w:w="2122" w:type="dxa"/>
            <w:vAlign w:val="center"/>
          </w:tcPr>
          <w:p w:rsidR="0098229A" w:rsidRPr="0098229A" w:rsidRDefault="0098229A" w:rsidP="004E2354">
            <w:pPr>
              <w:jc w:val="center"/>
              <w:rPr>
                <w:sz w:val="22"/>
                <w:szCs w:val="22"/>
              </w:rPr>
            </w:pPr>
            <w:r w:rsidRPr="0098229A">
              <w:rPr>
                <w:shd w:val="clear" w:color="auto" w:fill="FFFFFF"/>
              </w:rPr>
              <w:t>Дошкольное, начальное и среднее общее образование</w:t>
            </w:r>
          </w:p>
        </w:tc>
        <w:tc>
          <w:tcPr>
            <w:tcW w:w="1692" w:type="dxa"/>
            <w:vAlign w:val="center"/>
          </w:tcPr>
          <w:p w:rsidR="0098229A" w:rsidRPr="00AF779A" w:rsidRDefault="0098229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8229A" w:rsidRPr="00AF779A" w:rsidRDefault="0098229A" w:rsidP="004E2354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85703F">
        <w:trPr>
          <w:jc w:val="center"/>
        </w:trPr>
        <w:tc>
          <w:tcPr>
            <w:tcW w:w="1973" w:type="dxa"/>
            <w:vAlign w:val="center"/>
          </w:tcPr>
          <w:p w:rsidR="009F1430" w:rsidRDefault="009F1430" w:rsidP="009F1430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429</w:t>
            </w:r>
          </w:p>
        </w:tc>
        <w:tc>
          <w:tcPr>
            <w:tcW w:w="1821" w:type="dxa"/>
            <w:vAlign w:val="center"/>
          </w:tcPr>
          <w:p w:rsidR="009F1430" w:rsidRPr="00C33021" w:rsidRDefault="009F1430" w:rsidP="009F1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7815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85703F">
        <w:trPr>
          <w:jc w:val="center"/>
        </w:trPr>
        <w:tc>
          <w:tcPr>
            <w:tcW w:w="1973" w:type="dxa"/>
            <w:vAlign w:val="center"/>
          </w:tcPr>
          <w:p w:rsidR="009F1430" w:rsidRDefault="009F1430" w:rsidP="009F1430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430</w:t>
            </w:r>
          </w:p>
        </w:tc>
        <w:tc>
          <w:tcPr>
            <w:tcW w:w="1821" w:type="dxa"/>
            <w:vAlign w:val="center"/>
          </w:tcPr>
          <w:p w:rsidR="009F1430" w:rsidRPr="00C33021" w:rsidRDefault="009F1430" w:rsidP="009F1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7682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9F1430" w:rsidRPr="00AF779A" w:rsidTr="0085703F">
        <w:trPr>
          <w:jc w:val="center"/>
        </w:trPr>
        <w:tc>
          <w:tcPr>
            <w:tcW w:w="1973" w:type="dxa"/>
            <w:vAlign w:val="center"/>
          </w:tcPr>
          <w:p w:rsidR="009F1430" w:rsidRDefault="009F1430" w:rsidP="009F1430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431</w:t>
            </w:r>
          </w:p>
        </w:tc>
        <w:tc>
          <w:tcPr>
            <w:tcW w:w="1821" w:type="dxa"/>
            <w:vAlign w:val="center"/>
          </w:tcPr>
          <w:p w:rsidR="009F1430" w:rsidRPr="00C33021" w:rsidRDefault="009F1430" w:rsidP="009F14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8171</w:t>
            </w:r>
          </w:p>
        </w:tc>
        <w:tc>
          <w:tcPr>
            <w:tcW w:w="2122" w:type="dxa"/>
          </w:tcPr>
          <w:p w:rsidR="009F1430" w:rsidRDefault="009F1430" w:rsidP="009F1430">
            <w:pPr>
              <w:jc w:val="center"/>
            </w:pPr>
            <w:r w:rsidRPr="00F72492">
              <w:rPr>
                <w:sz w:val="22"/>
                <w:szCs w:val="22"/>
              </w:rPr>
              <w:t>Улично-дорожная сеть</w:t>
            </w:r>
          </w:p>
        </w:tc>
        <w:tc>
          <w:tcPr>
            <w:tcW w:w="1692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9F1430" w:rsidRPr="00E86C92" w:rsidRDefault="009F1430" w:rsidP="009F1430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  <w:tr w:rsidR="004869C3" w:rsidRPr="00AF779A" w:rsidTr="0085703F">
        <w:trPr>
          <w:jc w:val="center"/>
        </w:trPr>
        <w:tc>
          <w:tcPr>
            <w:tcW w:w="1973" w:type="dxa"/>
            <w:vAlign w:val="center"/>
          </w:tcPr>
          <w:p w:rsidR="004869C3" w:rsidRDefault="004869C3" w:rsidP="004869C3">
            <w:pPr>
              <w:jc w:val="center"/>
              <w:rPr>
                <w:sz w:val="22"/>
                <w:szCs w:val="22"/>
              </w:rPr>
            </w:pPr>
            <w:r w:rsidRPr="00AF779A">
              <w:rPr>
                <w:sz w:val="22"/>
                <w:szCs w:val="22"/>
              </w:rPr>
              <w:t>:ЗУ</w:t>
            </w:r>
            <w:r>
              <w:rPr>
                <w:sz w:val="22"/>
                <w:szCs w:val="22"/>
              </w:rPr>
              <w:t>432</w:t>
            </w:r>
          </w:p>
        </w:tc>
        <w:tc>
          <w:tcPr>
            <w:tcW w:w="1821" w:type="dxa"/>
            <w:vAlign w:val="center"/>
          </w:tcPr>
          <w:p w:rsidR="004869C3" w:rsidRPr="00C33021" w:rsidRDefault="00AE750F" w:rsidP="004869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2122" w:type="dxa"/>
            <w:vAlign w:val="center"/>
          </w:tcPr>
          <w:p w:rsidR="004869C3" w:rsidRPr="00E86C92" w:rsidRDefault="000B0D91" w:rsidP="00AE750F">
            <w:pPr>
              <w:jc w:val="center"/>
              <w:rPr>
                <w:sz w:val="22"/>
                <w:szCs w:val="22"/>
              </w:rPr>
            </w:pPr>
            <w:r w:rsidRPr="000B0D91">
              <w:rPr>
                <w:sz w:val="22"/>
                <w:szCs w:val="22"/>
              </w:rPr>
              <w:t>Площадки для занятий спортом</w:t>
            </w:r>
          </w:p>
        </w:tc>
        <w:tc>
          <w:tcPr>
            <w:tcW w:w="1692" w:type="dxa"/>
            <w:vAlign w:val="center"/>
          </w:tcPr>
          <w:p w:rsidR="004869C3" w:rsidRPr="00E86C92" w:rsidRDefault="004869C3" w:rsidP="004869C3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Земли населенных пунктов</w:t>
            </w:r>
          </w:p>
        </w:tc>
        <w:tc>
          <w:tcPr>
            <w:tcW w:w="1995" w:type="dxa"/>
            <w:vAlign w:val="center"/>
          </w:tcPr>
          <w:p w:rsidR="004869C3" w:rsidRPr="00E86C92" w:rsidRDefault="004869C3" w:rsidP="004869C3">
            <w:pPr>
              <w:jc w:val="center"/>
              <w:rPr>
                <w:sz w:val="22"/>
                <w:szCs w:val="22"/>
              </w:rPr>
            </w:pPr>
            <w:r w:rsidRPr="00E86C92">
              <w:rPr>
                <w:sz w:val="22"/>
                <w:szCs w:val="22"/>
              </w:rPr>
              <w:t>Выделение из неразграниченной территории</w:t>
            </w:r>
          </w:p>
        </w:tc>
      </w:tr>
    </w:tbl>
    <w:p w:rsidR="00C1547E" w:rsidRDefault="00C1547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  <w:r w:rsidRPr="00CE63BE">
        <w:rPr>
          <w:b/>
          <w:color w:val="000000" w:themeColor="text1"/>
          <w:sz w:val="28"/>
          <w:szCs w:val="28"/>
          <w:lang w:eastAsia="ru-RU" w:bidi="ar-SA"/>
        </w:rPr>
        <w:t>Изменяемые земельные участки</w:t>
      </w:r>
      <w:r>
        <w:rPr>
          <w:b/>
          <w:color w:val="000000" w:themeColor="text1"/>
          <w:sz w:val="28"/>
          <w:szCs w:val="28"/>
          <w:lang w:eastAsia="ru-RU" w:bidi="ar-SA"/>
        </w:rPr>
        <w:t xml:space="preserve"> и их характеристики</w:t>
      </w:r>
    </w:p>
    <w:p w:rsidR="00751D40" w:rsidRPr="00CE63BE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000000" w:themeColor="text1"/>
          <w:sz w:val="28"/>
          <w:szCs w:val="28"/>
          <w:lang w:eastAsia="ru-RU" w:bidi="ar-SA"/>
        </w:rPr>
      </w:pPr>
    </w:p>
    <w:tbl>
      <w:tblPr>
        <w:tblStyle w:val="affffff5"/>
        <w:tblW w:w="0" w:type="auto"/>
        <w:tblLook w:val="04A0" w:firstRow="1" w:lastRow="0" w:firstColumn="1" w:lastColumn="0" w:noHBand="0" w:noVBand="1"/>
      </w:tblPr>
      <w:tblGrid>
        <w:gridCol w:w="2224"/>
        <w:gridCol w:w="1775"/>
        <w:gridCol w:w="2110"/>
        <w:gridCol w:w="1683"/>
        <w:gridCol w:w="2061"/>
      </w:tblGrid>
      <w:tr w:rsidR="00751D40" w:rsidRPr="000E3DFC" w:rsidTr="00881B1E">
        <w:tc>
          <w:tcPr>
            <w:tcW w:w="2224" w:type="dxa"/>
            <w:vAlign w:val="center"/>
          </w:tcPr>
          <w:p w:rsidR="00751D40" w:rsidRPr="00640784" w:rsidRDefault="00751D40" w:rsidP="00881B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51D40">
              <w:rPr>
                <w:bCs/>
                <w:color w:val="333333"/>
                <w:sz w:val="22"/>
                <w:szCs w:val="22"/>
              </w:rPr>
              <w:t>60:27:0120203:92</w:t>
            </w:r>
          </w:p>
        </w:tc>
        <w:tc>
          <w:tcPr>
            <w:tcW w:w="1775" w:type="dxa"/>
            <w:vAlign w:val="center"/>
          </w:tcPr>
          <w:p w:rsidR="00751D40" w:rsidRPr="00751D40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  <w:t>1394</w:t>
            </w:r>
          </w:p>
        </w:tc>
        <w:tc>
          <w:tcPr>
            <w:tcW w:w="2110" w:type="dxa"/>
            <w:vAlign w:val="center"/>
          </w:tcPr>
          <w:p w:rsidR="00751D40" w:rsidRPr="00640784" w:rsidRDefault="00751D40" w:rsidP="00881B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0784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center"/>
          </w:tcPr>
          <w:p w:rsidR="00751D40" w:rsidRPr="00640784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751D40" w:rsidRPr="00640784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  <w:tr w:rsidR="00751D40" w:rsidRPr="000E3DFC" w:rsidTr="00881B1E">
        <w:tc>
          <w:tcPr>
            <w:tcW w:w="2224" w:type="dxa"/>
            <w:vAlign w:val="center"/>
          </w:tcPr>
          <w:p w:rsidR="00751D40" w:rsidRPr="00640784" w:rsidRDefault="00751D40" w:rsidP="00881B1E">
            <w:pPr>
              <w:jc w:val="center"/>
              <w:rPr>
                <w:bCs/>
                <w:color w:val="333333"/>
                <w:sz w:val="22"/>
                <w:szCs w:val="22"/>
              </w:rPr>
            </w:pPr>
            <w:r w:rsidRPr="00751D40">
              <w:rPr>
                <w:bCs/>
                <w:color w:val="333333"/>
                <w:sz w:val="22"/>
                <w:szCs w:val="22"/>
              </w:rPr>
              <w:t>60:27:0120201:71</w:t>
            </w:r>
          </w:p>
        </w:tc>
        <w:tc>
          <w:tcPr>
            <w:tcW w:w="1775" w:type="dxa"/>
            <w:vAlign w:val="center"/>
          </w:tcPr>
          <w:p w:rsidR="00751D40" w:rsidRPr="00751D40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b w:val="0"/>
                <w:i w:val="0"/>
                <w:color w:val="000000" w:themeColor="text1"/>
                <w:sz w:val="22"/>
                <w:szCs w:val="22"/>
                <w:lang w:val="en-US"/>
              </w:rPr>
              <w:t>1428</w:t>
            </w:r>
          </w:p>
        </w:tc>
        <w:tc>
          <w:tcPr>
            <w:tcW w:w="2110" w:type="dxa"/>
            <w:vAlign w:val="center"/>
          </w:tcPr>
          <w:p w:rsidR="00751D40" w:rsidRPr="00640784" w:rsidRDefault="00751D40" w:rsidP="00881B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40784">
              <w:rPr>
                <w:color w:val="333333"/>
                <w:sz w:val="22"/>
                <w:szCs w:val="22"/>
              </w:rPr>
              <w:t>Для индивидуальной жилой застройки</w:t>
            </w:r>
          </w:p>
        </w:tc>
        <w:tc>
          <w:tcPr>
            <w:tcW w:w="1683" w:type="dxa"/>
            <w:tcBorders>
              <w:right w:val="single" w:sz="4" w:space="0" w:color="auto"/>
            </w:tcBorders>
            <w:vAlign w:val="center"/>
          </w:tcPr>
          <w:p w:rsidR="00751D40" w:rsidRPr="00640784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Земли населенных пунктов</w:t>
            </w:r>
          </w:p>
        </w:tc>
        <w:tc>
          <w:tcPr>
            <w:tcW w:w="2061" w:type="dxa"/>
            <w:tcBorders>
              <w:left w:val="single" w:sz="4" w:space="0" w:color="auto"/>
            </w:tcBorders>
            <w:vAlign w:val="center"/>
          </w:tcPr>
          <w:p w:rsidR="00751D40" w:rsidRPr="00640784" w:rsidRDefault="00751D40" w:rsidP="00881B1E">
            <w:pPr>
              <w:pStyle w:val="2"/>
              <w:ind w:firstLine="0"/>
              <w:rPr>
                <w:b w:val="0"/>
                <w:i w:val="0"/>
                <w:color w:val="000000" w:themeColor="text1"/>
                <w:sz w:val="22"/>
                <w:szCs w:val="22"/>
              </w:rPr>
            </w:pP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Перераспределение земельного учас</w:t>
            </w:r>
            <w:r>
              <w:rPr>
                <w:b w:val="0"/>
                <w:i w:val="0"/>
                <w:color w:val="000000" w:themeColor="text1"/>
                <w:sz w:val="22"/>
                <w:szCs w:val="22"/>
              </w:rPr>
              <w:t>т</w:t>
            </w:r>
            <w:r w:rsidRPr="00640784">
              <w:rPr>
                <w:b w:val="0"/>
                <w:i w:val="0"/>
                <w:color w:val="000000" w:themeColor="text1"/>
                <w:sz w:val="22"/>
                <w:szCs w:val="22"/>
              </w:rPr>
              <w:t>ка</w:t>
            </w:r>
          </w:p>
        </w:tc>
      </w:tr>
    </w:tbl>
    <w:p w:rsidR="00751D40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751D40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751D40" w:rsidRDefault="00751D40" w:rsidP="00751D40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p w:rsidR="00751D40" w:rsidRPr="003D0EA7" w:rsidRDefault="00751D40" w:rsidP="00751D4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3D0EA7">
        <w:rPr>
          <w:sz w:val="28"/>
          <w:szCs w:val="28"/>
        </w:rPr>
        <w:t>Информация о земельных участках, подлежащих резервированию и (или) изъятия для государственных и муниципальных нужд и земельных участка отнесенных к территориям общего пользования.</w:t>
      </w:r>
    </w:p>
    <w:p w:rsidR="00751D40" w:rsidRPr="003D0EA7" w:rsidRDefault="00751D40" w:rsidP="00751D40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Земельные участки ЗУ368-426, 429-431, 332 </w:t>
      </w:r>
      <w:r w:rsidRPr="003D0EA7">
        <w:rPr>
          <w:sz w:val="28"/>
          <w:szCs w:val="28"/>
        </w:rPr>
        <w:t xml:space="preserve">будут отнесены к территориям общего пользования. </w:t>
      </w: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 xml:space="preserve">В отношении участков </w:t>
      </w:r>
      <w:r>
        <w:rPr>
          <w:sz w:val="28"/>
          <w:szCs w:val="28"/>
        </w:rPr>
        <w:t>ЗУ193, 428</w:t>
      </w:r>
      <w:r w:rsidRPr="003D0EA7">
        <w:rPr>
          <w:sz w:val="28"/>
          <w:szCs w:val="28"/>
        </w:rPr>
        <w:t xml:space="preserve"> предполагается резервирование для муниципальных нужд.</w:t>
      </w:r>
    </w:p>
    <w:p w:rsidR="00751D40" w:rsidRPr="003D0EA7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1D40" w:rsidRDefault="00751D40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 xml:space="preserve">Предполагается изъятие </w:t>
      </w:r>
      <w:r w:rsidR="00881B1E">
        <w:rPr>
          <w:sz w:val="28"/>
          <w:szCs w:val="28"/>
        </w:rPr>
        <w:t xml:space="preserve">частей </w:t>
      </w:r>
      <w:r w:rsidRPr="003D0EA7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КН</w:t>
      </w:r>
      <w:r w:rsidRPr="00751D40">
        <w:rPr>
          <w:sz w:val="28"/>
          <w:szCs w:val="28"/>
        </w:rPr>
        <w:t>60:27:0120203:92</w:t>
      </w:r>
      <w:r>
        <w:rPr>
          <w:sz w:val="28"/>
          <w:szCs w:val="28"/>
        </w:rPr>
        <w:t>, КН</w:t>
      </w:r>
      <w:r w:rsidRPr="00751D40">
        <w:rPr>
          <w:sz w:val="28"/>
          <w:szCs w:val="28"/>
        </w:rPr>
        <w:t>60:27:0120201:71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для муниципальных нужд (для строительства улично-дорожной сети</w:t>
      </w:r>
      <w:r w:rsidR="00881B1E">
        <w:rPr>
          <w:sz w:val="28"/>
          <w:szCs w:val="28"/>
        </w:rPr>
        <w:t xml:space="preserve"> – разворотной площадки</w:t>
      </w:r>
      <w:r w:rsidRPr="003D0EA7">
        <w:rPr>
          <w:sz w:val="28"/>
          <w:szCs w:val="28"/>
        </w:rPr>
        <w:t>).</w:t>
      </w:r>
    </w:p>
    <w:p w:rsidR="00F41A4D" w:rsidRPr="003D0EA7" w:rsidRDefault="00F41A4D" w:rsidP="00751D40">
      <w:pPr>
        <w:widowControl w:val="0"/>
        <w:tabs>
          <w:tab w:val="center" w:pos="567"/>
          <w:tab w:val="left" w:pos="709"/>
          <w:tab w:val="left" w:pos="993"/>
          <w:tab w:val="center" w:pos="4677"/>
          <w:tab w:val="right" w:pos="935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0EA7">
        <w:rPr>
          <w:sz w:val="28"/>
          <w:szCs w:val="28"/>
        </w:rPr>
        <w:t>Предполагается изъятие земельных участков</w:t>
      </w:r>
      <w:r>
        <w:rPr>
          <w:sz w:val="28"/>
          <w:szCs w:val="28"/>
        </w:rPr>
        <w:t xml:space="preserve"> КН </w:t>
      </w:r>
      <w:r w:rsidRPr="00F41A4D">
        <w:rPr>
          <w:sz w:val="28"/>
          <w:szCs w:val="28"/>
        </w:rPr>
        <w:t>60:27:0120203:129, 60:27:0120203:132, 60:27:0120203:138</w:t>
      </w:r>
      <w:r>
        <w:rPr>
          <w:sz w:val="28"/>
          <w:szCs w:val="28"/>
        </w:rPr>
        <w:t xml:space="preserve">, </w:t>
      </w:r>
      <w:r w:rsidRPr="00F41A4D">
        <w:rPr>
          <w:sz w:val="28"/>
          <w:szCs w:val="28"/>
        </w:rPr>
        <w:t>60:27:0120203:</w:t>
      </w:r>
      <w:proofErr w:type="gramStart"/>
      <w:r w:rsidRPr="00F41A4D">
        <w:rPr>
          <w:sz w:val="28"/>
          <w:szCs w:val="28"/>
        </w:rPr>
        <w:t>160</w:t>
      </w:r>
      <w:r>
        <w:rPr>
          <w:sz w:val="28"/>
          <w:szCs w:val="28"/>
        </w:rPr>
        <w:t xml:space="preserve">,  </w:t>
      </w:r>
      <w:r w:rsidRPr="00F41A4D">
        <w:rPr>
          <w:sz w:val="28"/>
          <w:szCs w:val="28"/>
        </w:rPr>
        <w:t>60</w:t>
      </w:r>
      <w:proofErr w:type="gramEnd"/>
      <w:r w:rsidRPr="00F41A4D">
        <w:rPr>
          <w:sz w:val="28"/>
          <w:szCs w:val="28"/>
        </w:rPr>
        <w:t>:27:0120203:130</w:t>
      </w:r>
      <w:r>
        <w:rPr>
          <w:sz w:val="28"/>
          <w:szCs w:val="28"/>
        </w:rPr>
        <w:t xml:space="preserve">, </w:t>
      </w:r>
      <w:r w:rsidRPr="00F41A4D">
        <w:rPr>
          <w:sz w:val="28"/>
          <w:szCs w:val="28"/>
        </w:rPr>
        <w:t>60:27:0120203:134</w:t>
      </w:r>
      <w:r>
        <w:rPr>
          <w:sz w:val="28"/>
          <w:szCs w:val="28"/>
        </w:rPr>
        <w:t xml:space="preserve"> </w:t>
      </w:r>
      <w:r w:rsidRPr="003D0EA7">
        <w:rPr>
          <w:sz w:val="28"/>
          <w:szCs w:val="28"/>
        </w:rPr>
        <w:t>для муниципальных нужд (для строительства улично-дорожной сети</w:t>
      </w:r>
      <w:r>
        <w:rPr>
          <w:sz w:val="28"/>
          <w:szCs w:val="28"/>
        </w:rPr>
        <w:t xml:space="preserve"> и организации </w:t>
      </w:r>
      <w:proofErr w:type="spellStart"/>
      <w:r>
        <w:rPr>
          <w:sz w:val="28"/>
          <w:szCs w:val="28"/>
        </w:rPr>
        <w:t>рекрационных</w:t>
      </w:r>
      <w:proofErr w:type="spellEnd"/>
      <w:r>
        <w:rPr>
          <w:sz w:val="28"/>
          <w:szCs w:val="28"/>
        </w:rPr>
        <w:t xml:space="preserve"> зон</w:t>
      </w:r>
      <w:r w:rsidRPr="003D0EA7">
        <w:rPr>
          <w:sz w:val="28"/>
          <w:szCs w:val="28"/>
        </w:rPr>
        <w:t>).</w:t>
      </w: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751D40" w:rsidRDefault="00751D40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1B1E" w:rsidRDefault="00881B1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1B1E" w:rsidRDefault="00881B1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1B1E" w:rsidRDefault="00881B1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1B1E" w:rsidRDefault="00881B1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81B1E" w:rsidRDefault="00881B1E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5703F" w:rsidRDefault="0085703F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5703F" w:rsidRDefault="0085703F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85703F" w:rsidRDefault="0085703F" w:rsidP="00A31657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49769B" w:rsidRDefault="000E1161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  <w:r w:rsidRPr="002D5F28">
        <w:rPr>
          <w:b/>
          <w:sz w:val="28"/>
          <w:szCs w:val="28"/>
          <w:lang w:eastAsia="ru-RU" w:bidi="ar-SA"/>
        </w:rPr>
        <w:t>Каталог координат красных линий</w:t>
      </w:r>
    </w:p>
    <w:p w:rsidR="00751D40" w:rsidRPr="002D5F28" w:rsidRDefault="00751D40" w:rsidP="00923735">
      <w:pPr>
        <w:suppressAutoHyphens w:val="0"/>
        <w:spacing w:before="100" w:beforeAutospacing="1"/>
        <w:ind w:firstLine="567"/>
        <w:jc w:val="center"/>
        <w:rPr>
          <w:b/>
          <w:sz w:val="28"/>
          <w:szCs w:val="28"/>
          <w:lang w:eastAsia="ru-RU" w:bidi="ar-SA"/>
        </w:rPr>
      </w:pPr>
    </w:p>
    <w:tbl>
      <w:tblPr>
        <w:tblW w:w="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1155"/>
        <w:gridCol w:w="1425"/>
      </w:tblGrid>
      <w:tr w:rsidR="002D5F28" w:rsidRPr="00D1539D" w:rsidTr="00923735">
        <w:trPr>
          <w:trHeight w:val="300"/>
          <w:jc w:val="center"/>
        </w:trPr>
        <w:tc>
          <w:tcPr>
            <w:tcW w:w="3745" w:type="dxa"/>
            <w:gridSpan w:val="3"/>
            <w:shd w:val="clear" w:color="auto" w:fill="auto"/>
            <w:noWrap/>
            <w:vAlign w:val="bottom"/>
            <w:hideMark/>
          </w:tcPr>
          <w:p w:rsidR="002D5F28" w:rsidRPr="00D1539D" w:rsidRDefault="002D5F28" w:rsidP="002D5F28">
            <w:pPr>
              <w:suppressAutoHyphens w:val="0"/>
              <w:jc w:val="center"/>
              <w:rPr>
                <w:b/>
                <w:lang w:eastAsia="ru-RU" w:bidi="ar-SA"/>
              </w:rPr>
            </w:pPr>
            <w:r w:rsidRPr="00D1539D">
              <w:rPr>
                <w:b/>
                <w:bCs/>
                <w:lang w:eastAsia="ru-RU"/>
              </w:rPr>
              <w:t>Каталог координат</w:t>
            </w:r>
          </w:p>
        </w:tc>
      </w:tr>
      <w:tr w:rsidR="002D5F28" w:rsidRPr="00D1539D" w:rsidTr="00923735">
        <w:trPr>
          <w:trHeight w:val="300"/>
          <w:jc w:val="center"/>
        </w:trPr>
        <w:tc>
          <w:tcPr>
            <w:tcW w:w="1165" w:type="dxa"/>
            <w:shd w:val="clear" w:color="auto" w:fill="auto"/>
            <w:noWrap/>
            <w:vAlign w:val="center"/>
            <w:hideMark/>
          </w:tcPr>
          <w:p w:rsidR="002D5F28" w:rsidRPr="00D1539D" w:rsidRDefault="002D5F28" w:rsidP="002D5F28">
            <w:pPr>
              <w:jc w:val="center"/>
              <w:rPr>
                <w:b/>
                <w:bCs/>
                <w:lang w:eastAsia="ru-RU"/>
              </w:rPr>
            </w:pPr>
            <w:r w:rsidRPr="00D1539D">
              <w:rPr>
                <w:b/>
                <w:bCs/>
                <w:lang w:eastAsia="ru-RU"/>
              </w:rPr>
              <w:t>Имя</w:t>
            </w:r>
            <w:r w:rsidRPr="00D1539D">
              <w:rPr>
                <w:b/>
                <w:bCs/>
                <w:lang w:eastAsia="ru-RU"/>
              </w:rPr>
              <w:br/>
              <w:t>точки</w:t>
            </w:r>
          </w:p>
        </w:tc>
        <w:tc>
          <w:tcPr>
            <w:tcW w:w="1155" w:type="dxa"/>
            <w:shd w:val="clear" w:color="auto" w:fill="auto"/>
            <w:noWrap/>
            <w:vAlign w:val="center"/>
            <w:hideMark/>
          </w:tcPr>
          <w:p w:rsidR="002D5F28" w:rsidRPr="00D1539D" w:rsidRDefault="002D5F28" w:rsidP="002D5F28">
            <w:pPr>
              <w:jc w:val="center"/>
              <w:rPr>
                <w:b/>
                <w:bCs/>
                <w:lang w:eastAsia="ru-RU"/>
              </w:rPr>
            </w:pPr>
            <w:r w:rsidRPr="00D1539D">
              <w:rPr>
                <w:b/>
                <w:bCs/>
                <w:lang w:eastAsia="ru-RU"/>
              </w:rPr>
              <w:t>X, м</w:t>
            </w:r>
          </w:p>
        </w:tc>
        <w:tc>
          <w:tcPr>
            <w:tcW w:w="1425" w:type="dxa"/>
            <w:shd w:val="clear" w:color="auto" w:fill="auto"/>
            <w:noWrap/>
            <w:vAlign w:val="center"/>
            <w:hideMark/>
          </w:tcPr>
          <w:p w:rsidR="002D5F28" w:rsidRPr="00D1539D" w:rsidRDefault="002D5F28" w:rsidP="002D5F28">
            <w:pPr>
              <w:jc w:val="center"/>
              <w:rPr>
                <w:b/>
                <w:bCs/>
                <w:lang w:eastAsia="ru-RU"/>
              </w:rPr>
            </w:pPr>
            <w:r w:rsidRPr="00D1539D">
              <w:rPr>
                <w:b/>
                <w:bCs/>
                <w:lang w:eastAsia="ru-RU"/>
              </w:rPr>
              <w:t>Y, м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504296,70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1270118,02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504389,41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1270257,19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504253,76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1270348,97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504240,51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1270315,48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504217,85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1270056,68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504220,86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1270041,53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504284,82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1270127,33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506621,72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1268231,63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506680,64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1268309,16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506715,89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1268278,93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506659,06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1268204,10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506719,56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1268283,76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506684,32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1268314,00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506791,88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1268455,54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506827,86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1268426,22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506605,78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1268243,70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506626,11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1268270,46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506665,44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1268322,21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506608,36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1268371,17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506598,54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1268378,64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506535,54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1268295,82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506673,93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1268333,38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506604,34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1268386,26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506708,63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1268523,37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506776,37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1268468,18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506451,84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1268357,93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506516,19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1268442,61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506582,87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1268390,93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506519,59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1268307,66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506519,86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1268447,43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506627,71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1268589,30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506693,12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1268536,01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506586,83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1268396,13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506434,96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1268505,57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506368,63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1268418,29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506435,73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1268369,78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506500,39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1268454,86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506504,06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1268459,68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506438,61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1268510,41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506547,95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1268654,29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506612,18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1268601,95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506352,52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1268430,11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506419,15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1268517,82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506355,62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1268567,07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506287,84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1268477,89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506422,82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1268522,65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506532,43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1268666,93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506498,09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1268694,91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506360,20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1268571,19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506446,95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1268736,58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506309,74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1268598,47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506272,98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1268611,91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506273,54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1268618,30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506375,32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1268741,94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506398,60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1268775,97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506305,11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1268593,81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506265,41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1268553,85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506231,36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1268519,58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506179,66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1268557,77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506203,33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1268579,60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506224,73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1268586,22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506230,75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1268603,59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506252,26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1268612,37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506103,58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1268613,96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506018,53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1268676,78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506051,74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1268719,55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506124,89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1268668,37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506102,77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1268691,24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506150,64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1268752,92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506154,34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1268763,37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506146,63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1268793,26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506195,84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1268750,77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506282,49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1268852,45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506180,52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1268935,23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506147,75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1268875,09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506137,53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1268830,02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506124,51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1268813,24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506055,47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1268724,34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506002,43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1268688,66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505934,83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1268738,59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505966,41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1268779,25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506035,34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1268731,03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506039,06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1268735,82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506119,02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1268838,77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506128,87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1268882,22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506171,63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1268960,68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506132,35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1268992,91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505970,13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1268784,05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505918,74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1268750,48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505838,66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1268809,62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505868,36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1268847,86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505950,00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1268790,73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505953,58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1268795,63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506116,84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1269005,55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506039,77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1269068,53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505872,08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1268852,65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505851,95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1268859,34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505773,07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1268914,53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505745,20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1268878,64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505822,57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1268821,50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505855,67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1268864,14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506024,23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1269081,26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505949,87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1269142,17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505776,80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1268919,32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505729,11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1268890,53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505757,06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1268926,52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505674,52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1268991,57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505644,41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1268953,09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505760,78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1268931,31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505934,39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1269154,85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505853,34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1269222,02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505678,10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1268996,46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505628,31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1268964,97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505658,67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1269004,06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505610,99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1269041,62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505589,68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1268993,51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505662,38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1269008,84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505733,63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1269100,58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505658,77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1269158,71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505563,03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1269233,07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505412,97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1269349,62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505315,89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1269218,49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505320,98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1269210,26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505327,41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1269206,78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505381,04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1269222,48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505422,70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1269278,75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505446,39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1269260,35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128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505474,47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1269247,50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505503,18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1269236,24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505552,31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1269218,60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505647,73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1269144,50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505675,03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1269109,32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505621,82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1269040,81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505745,90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1269116,37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505837,91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1269234,84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505758,93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1269296,18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505666,92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1269177,71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505651,13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1269189,98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505743,13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1269308,45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505664,16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1269369,79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505572,15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1269251,32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505556,35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1269263,59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505648,36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1269382,05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505569,38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1269443,39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505477,37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1269324,93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505498,38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1269384,58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505562,99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1269468,02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505539,77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1269494,70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505518,18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1269537,73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505500,18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1269549,92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505419,40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1269445,92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505503,57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1269628,41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505501,09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1269589,78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505465,76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1269553,77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505334,95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1269651,83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505352,57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1269691,01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505382,75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1269678,49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505453,09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1269625,76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505458,77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1269646,98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505451,62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1269539,37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505331,60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1269629,35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505313,77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1269605,23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505301,06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1269577,26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505409,22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1269496,17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505394,14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1269480,81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505292,02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1269557,37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505249,65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1269464,14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505272,97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1269446,66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505307,85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1269446,89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505324,53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1269470,49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505355,61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1269447,19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505361,19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1269447,23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505204,93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1269350,92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174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505249,48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1269318,15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505324,47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1269263,70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505381,29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1269340,45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505271,66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1269422,65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505230,66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1269422,38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505219,99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1269398,89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505486,11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1269368,78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505391,54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1269442,24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505371,65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1269422,49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505340,12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1269421,10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505326,13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1269406,81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505393,19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1269356,52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505409,07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1269377,97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505461,58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1269337,19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505092,58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1269657,98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505064,91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1269665,96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505203,12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1269486,21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505250,82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1269588,25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505170,24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1269693,04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505130,60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1269662,56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505122,32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1269655,32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505261,99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1269606,55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505182,45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1269709,95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505219,60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1269743,68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505224,89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1269748,33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505289,64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1269720,12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505306,37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1269710,47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505285,72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1269657,79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505121,91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1269339,60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504951,07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1269464,45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504966,46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1269492,25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505055,90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1269421,30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505075,27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1269421,31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505129,33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1269350,70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504958,29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1269607,75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505024,50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1269521,64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505085,42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1269442,60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505148,17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1269442,83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505145,86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1269445,84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505193,59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1269465,81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505035,50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1269671,41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505013,95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1269675,40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504963,02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1269612,91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504956,37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1269530,71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504922,81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1269557,56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504944,43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1269590,12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220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504972,77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1269551,34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504950,29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1269504,33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504906,04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1269539,66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504894,45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1269518,72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504939,72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1269485,24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504751,79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1269663,44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504890,16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1269553,93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504875,78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1269533,58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504732,54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1269638,15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504792,68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1269692,29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504857,71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1269709,67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504930,03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1269610,33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504901,74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1269570,28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504812,88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1269640,60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504760,37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1269876,60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504727,83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1269921,57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504691,76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1269969,81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504642,50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1270045,14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504726,18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1270099,84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504775,44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1270024,51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504808,28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1269974,29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504822,61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1269947,81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504836,94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1269925,93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504796,66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1269901,31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504766,62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1269882,45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504853,62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1269936,26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504839,35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1269958,76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504820,83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1269982,50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504738,75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1270108,06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504822,40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1270162,76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504920,93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1270012,09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504879,09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1269984,73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504887,89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1269970,64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504859,36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1269939,82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505052,98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1270062,79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505117,34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1270139,29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505025,50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1270216,53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504942,96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1270286,29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504912,09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1270245,85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504882,57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1270206,62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1270194,31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504915,22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1270178,65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504938,18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1270159,34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505131,24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1270149,05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505039,40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1270226,29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504970,52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1270284,22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266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504952,39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1270298,96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504983,12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1270338,24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505001,79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1270362,36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505029,73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1270338,98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505068,00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1270306,78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505182,73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1270210,26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505163,42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1270187,30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505192,38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1270221,74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505009,93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1270375,87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505032,15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1270403,66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505108,84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1270342,38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505136,18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1270320,53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505190,88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1270276,83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505218,22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1270254,98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504990,93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1270391,54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504888,83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1270469,44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504854,81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1270495,40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504819,06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1270522,67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504788,26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1270546,18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504802,26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1270577,68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504840,78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1270548,59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504910,42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1270495,99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505012,66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1270418,79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504843,96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1270206,50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504760,37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1270276,61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504688,64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1270356,08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504678,09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1270342,89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504652,24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1270334,07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504742,21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1270272,07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504810,13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1270184,10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504721,60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1270126,96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504640,20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1270232,40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504618,80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1270249,87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504592,09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1270269,76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504554,43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1270297,48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504603,15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1270317,37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504634,16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1270328,30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504661,50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1270309,29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504697,66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1270284,31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504731,77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1270261,04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504792,82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1270181,96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504706,38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1270120,98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504666,79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1270090,46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504624,41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1270063,96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504608,87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1270083,70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504572,21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1270131,22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504555,70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1270150,13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504537,77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1270166,86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504513,72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1270184,80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504465,62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1270220,68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504435,99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1270243,11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504477,13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1270274,36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504534,42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1270294,04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504561,07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1270274,22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504609,17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1270238,34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504633,06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1270216,02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504448,65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1270292,30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504401,99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1270276,42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504383,40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1270289,23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504351,78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1270311,02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504372,50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1270340,77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504404,92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1270320,14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504734,26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1270493,34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504775,19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1270578,47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504712,00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1270592,23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504627,45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1270610,65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504568,11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1270622,09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504543,84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1270585,43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504633,01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1270542,45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504571,90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1270344,73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504563,63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1270330,82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504538,09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1270323,21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504467,59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1270298,75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504440,08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1270316,25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504371,48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1270359,91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504395,02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1270394,45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504418,78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1270418,23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504487,21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1270385,39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504541,04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1270359,31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504684,74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1270394,52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504682,20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1270388,89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504663,00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1270364,21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504605,38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1270344,95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504528,26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1270382,53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504428,00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1270430,76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504449,34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1270464,79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504478,01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1270495,48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504508,46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1270481,24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504563,16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1270454,51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504661,91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1270406,26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504692,81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1270407,86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504727,71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1270479,84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358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504626,46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1270528,95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504525,64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1270577,52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504508,19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1270541,53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504492,40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1270504,75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504591,56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1270456,97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505349,85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1270596,07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505350,32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1270737,11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505350,85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1270897,83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505313,37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1270905,79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505300,19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1270774,97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505288,52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1270661,70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505284,29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1270616,96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505260,96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1270625,61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505269,33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1270670,46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505293,56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1270909,20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505230,27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1270923,44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505166,35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1270654,56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505227,93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1270635,31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505148,00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1270660,17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505210,18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1270928,10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505180,96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1270934,88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505119,24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1270668,97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505097,45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1270680,64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505116,43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1270758,33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504908,69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1270826,64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504877,85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1270752,84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505120,72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1270775,87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505137,57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1270844,81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504940,16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1270901,94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504915,65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1270843,30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505080,00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1270788,99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505141,85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1270862,32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505161,29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1270940,26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505129,70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1270948,87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505068,16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1270964,92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504976,50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1270989,01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504947,14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1270918,66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504855,33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1270760,64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504731,12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1270831,12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504762,25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1270906,55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504886,47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1270836,06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504893,39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1270852,82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504784,62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1270914,54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504808,55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1270972,47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504917,31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1270910,75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504924,23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1270927,52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404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504952,66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1270996,38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504827,95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1271026,57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504813,09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1270990,59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505229,58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1270266,81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505250,39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1270293,13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505322,28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1270396,13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505338,98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1270472,19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505075,59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1270525,80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505038,80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1270417,30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505312,06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1269246,93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505191,49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1269336,18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505178,80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1269308,25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505294,20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1269222,81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504864,08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1270223,62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504924,98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1270302,90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504853,61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1270357,74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504740,40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1270443,44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504705,96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1270375,07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504767,71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1270306,58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504793,15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1270282,44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504840,29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1270241,90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504933,41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1270315,93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504981,83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1270379,61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504892,28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1270447,71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504802,73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1270515,81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504781,93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1270532,37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504746,49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1270458,23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504754,31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1270452,13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504963,39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1270028,84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504933,56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1270019,89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504835,42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1270170,25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504863,73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1270189,39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504892,64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1270163,88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504915,88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1270129,51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504927,06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1270136,72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504975,54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1270095,95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505009,09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1270067,37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505033,95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1270044,99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504982,99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1270026,86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504586,17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1270041,86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504563,64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1270072,01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504541,46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1270098,64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504520,60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1270121,11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504510,28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1270128,72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504437,82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1270182,13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504431,33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1270186,92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504413,24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1270199,32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504388,63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1270216,20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504366,06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1270181,80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504389,96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1270165,16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504414,75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1270148,27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504489,12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1270097,60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504500,74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1270086,01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504509,75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1270074,92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504531,34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1270046,72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504551,96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1270019,30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504557,47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1270004,47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504573,15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1269975,15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504581,72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1269958,91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504583,08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1269959,82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504591,46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1269947,37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504579,01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1269939,00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504570,64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1269951,45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504573,51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1269953,38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504564,40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1269971,65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504548,63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1269999,80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504512,23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1270047,50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504494,03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1270071,35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504480,58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1270086,94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504450,79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1270107,34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504357,39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1270171,14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504318,11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1270110,50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504430,45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1270022,79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504520,52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1269904,96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504545,29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1269921,77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504561,75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1269927,39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504608,39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1269898,96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504614,92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1269885,76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504619,59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1269885,38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504644,23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1269835,72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504695,18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1269825,07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504648,22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1269924,59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504610,30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1270000,23</w:t>
            </w:r>
          </w:p>
        </w:tc>
      </w:tr>
      <w:tr w:rsidR="00D1539D" w:rsidRPr="00D1539D" w:rsidTr="00D1539D">
        <w:trPr>
          <w:trHeight w:val="300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504594,54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39D" w:rsidRPr="00D1539D" w:rsidRDefault="00D1539D" w:rsidP="00D1539D">
            <w:pPr>
              <w:jc w:val="center"/>
              <w:rPr>
                <w:bCs/>
                <w:sz w:val="20"/>
                <w:szCs w:val="20"/>
                <w:lang w:eastAsia="ru-RU"/>
              </w:rPr>
            </w:pPr>
            <w:r w:rsidRPr="00D1539D">
              <w:rPr>
                <w:bCs/>
                <w:sz w:val="20"/>
                <w:szCs w:val="20"/>
                <w:lang w:eastAsia="ru-RU"/>
              </w:rPr>
              <w:t>1270029,41</w:t>
            </w:r>
          </w:p>
        </w:tc>
      </w:tr>
    </w:tbl>
    <w:p w:rsidR="007876F3" w:rsidRDefault="007876F3" w:rsidP="0062454C">
      <w:pPr>
        <w:suppressAutoHyphens w:val="0"/>
        <w:spacing w:before="100" w:beforeAutospacing="1"/>
        <w:ind w:firstLine="567"/>
        <w:jc w:val="center"/>
        <w:rPr>
          <w:b/>
          <w:i/>
          <w:color w:val="FF0000"/>
          <w:sz w:val="28"/>
          <w:szCs w:val="28"/>
          <w:lang w:eastAsia="ru-RU" w:bidi="ar-SA"/>
        </w:rPr>
      </w:pPr>
    </w:p>
    <w:p w:rsidR="00233901" w:rsidRPr="005E16C5" w:rsidRDefault="005E16C5" w:rsidP="005E16C5">
      <w:pPr>
        <w:suppressAutoHyphens w:val="0"/>
        <w:spacing w:before="100" w:beforeAutospacing="1"/>
        <w:jc w:val="center"/>
        <w:rPr>
          <w:b/>
          <w:sz w:val="28"/>
          <w:szCs w:val="28"/>
          <w:lang w:eastAsia="ru-RU" w:bidi="ar-SA"/>
        </w:rPr>
      </w:pPr>
      <w:r w:rsidRPr="005E16C5">
        <w:rPr>
          <w:b/>
          <w:sz w:val="28"/>
          <w:szCs w:val="28"/>
          <w:lang w:eastAsia="ru-RU" w:bidi="ar-SA"/>
        </w:rPr>
        <w:t xml:space="preserve">Каталог </w:t>
      </w:r>
      <w:proofErr w:type="gramStart"/>
      <w:r w:rsidRPr="005E16C5">
        <w:rPr>
          <w:b/>
          <w:sz w:val="28"/>
          <w:szCs w:val="28"/>
          <w:lang w:eastAsia="ru-RU" w:bidi="ar-SA"/>
        </w:rPr>
        <w:t>координат</w:t>
      </w:r>
      <w:proofErr w:type="gramEnd"/>
      <w:r w:rsidRPr="005E16C5">
        <w:rPr>
          <w:b/>
          <w:sz w:val="28"/>
          <w:szCs w:val="28"/>
          <w:lang w:eastAsia="ru-RU" w:bidi="ar-SA"/>
        </w:rPr>
        <w:t xml:space="preserve"> образуемых и изменяемых земельных участков</w:t>
      </w:r>
    </w:p>
    <w:tbl>
      <w:tblPr>
        <w:tblW w:w="3640" w:type="dxa"/>
        <w:jc w:val="center"/>
        <w:tblLook w:val="04A0" w:firstRow="1" w:lastRow="0" w:firstColumn="1" w:lastColumn="0" w:noHBand="0" w:noVBand="1"/>
      </w:tblPr>
      <w:tblGrid>
        <w:gridCol w:w="860"/>
        <w:gridCol w:w="1360"/>
        <w:gridCol w:w="1420"/>
      </w:tblGrid>
      <w:tr w:rsidR="00233901" w:rsidRPr="00233901" w:rsidTr="00233901">
        <w:trPr>
          <w:trHeight w:val="27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ru-RU" w:bidi="ar-SA"/>
              </w:rPr>
            </w:pPr>
            <w:proofErr w:type="spellStart"/>
            <w:r w:rsidRPr="00233901">
              <w:rPr>
                <w:b/>
                <w:bCs/>
                <w:color w:val="000000"/>
                <w:sz w:val="22"/>
                <w:szCs w:val="22"/>
                <w:lang w:eastAsia="ru-RU" w:bidi="ar-SA"/>
              </w:rPr>
              <w:t>Геоданные</w:t>
            </w:r>
            <w:proofErr w:type="spellEnd"/>
          </w:p>
        </w:tc>
      </w:tr>
      <w:tr w:rsidR="00233901" w:rsidRPr="00233901" w:rsidTr="00233901">
        <w:trPr>
          <w:trHeight w:val="45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  <w:t>Имя</w:t>
            </w:r>
            <w:r w:rsidRPr="00233901"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  <w:br/>
              <w:t>точки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  <w:t>X, 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b/>
                <w:bCs/>
                <w:color w:val="000000"/>
                <w:sz w:val="18"/>
                <w:szCs w:val="18"/>
                <w:lang w:eastAsia="ru-RU" w:bidi="ar-SA"/>
              </w:rPr>
              <w:t>Y, м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1270293.13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1270327.82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1270296.05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1270266.81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1270293.13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1270220.68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504495.53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1270260.74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1270274.36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1270243.11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1270220.68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506230.75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1268603.59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506252.26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1268612.37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506305.11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1268593.81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1269233.07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1269236.24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1269132.26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505675.03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1269109.32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505654.07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1269152.67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1269158.71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1269132.26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506230.75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1268603.59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506224.73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1268586.22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506265.41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1268553.85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504472.49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1270017.17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504512.23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1270047.5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504494.03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1270071.35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1270041.02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504472.49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1270017.17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504555.7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1270150.13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1270185.5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504578.91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1270198.11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1270206.92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1270166.86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504546.65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1270158.99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504555.7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1270150.13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1270131.22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1270161.74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1270185.5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504555.7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1270150.13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1270140.55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1270131.22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504507.11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1270252.1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504537.02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1270292.16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1270294.04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1270274.36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504495.53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1270260.74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504507.11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1270252.1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504531.16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1270274.22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504537.02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1270292.16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504507.11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1270252.1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1270242.8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504531.16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1270165.16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504413.24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1270199.32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504366.06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1270181.8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1270165.16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504796.66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1269901.31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1269925.93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504822.61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1269947.81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504782.86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1269921.83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504796.66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1269901.31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286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1270114.22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504688.05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1270144.74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1270168.5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1270137.98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1270114.22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1270181.96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1270208.32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1270180.82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1270154.46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1270181.96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290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1270259.9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504697.67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1270284.31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504661.5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1270309.29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1270285.96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1270259.9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1270140.03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1270178.28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504970.36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1270197.59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1270159.34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1270140.03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1270158.97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1270197.22</w:t>
            </w:r>
          </w:p>
        </w:tc>
      </w:tr>
      <w:tr w:rsidR="00233901" w:rsidRPr="00233901" w:rsidTr="00233901">
        <w:trPr>
          <w:trHeight w:val="24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1270216.53</w:t>
            </w:r>
          </w:p>
        </w:tc>
      </w:tr>
      <w:tr w:rsidR="00233901" w:rsidRPr="00233901" w:rsidTr="00233901">
        <w:trPr>
          <w:trHeight w:val="225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505002.54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1270235.84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504970.36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504970.36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505002.54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1270235.84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1270255.15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504970.36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1270187.67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505117.5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1270225.92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1270187.67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1270244.34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505190.88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1270244.34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1270289.56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504864.08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1270263.26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504840.29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504864.08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504901.19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1270321.18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1270357.74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1270318.1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504723.36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1270415.51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504723.36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1270360.5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504723.36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504799.37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1270336.38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1270360.5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1270360.5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1270315.93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504957.62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1270338.63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1270315.93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504814.01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1270461.27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1270429.43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504814.01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1270393.17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1270425.01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504868.07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1270393.17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1270461.27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1270515.81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1270483.97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1270461.27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1270515.81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504746.49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1270458.23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504754.31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1270452.13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1270483.97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1270515.81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504910.42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1270469.44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504910.42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1270424.23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504676.51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1270460.22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504642.76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504625.31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1270440.6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1270424.23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1270492.96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1270528.95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1270545.32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1270509.33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1270492.96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504633.01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504650.46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1270578.44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504616.71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1270594.81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504599.26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1270558.82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504633.01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1270370.61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504661.91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1270385.78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1270370.61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1270385.78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504596.91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1270438.14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504579.46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1270402.15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1270385.78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1270382.53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504545.71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1270418.52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504517.99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1270398.44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1270382.53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1270217.22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1270184.1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1270217.22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1270264.96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504717.19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1270272.07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1270264.96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1270264.96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1270217.22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505029.73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505010.42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1270316.02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505025.66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1270303.16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1270283.86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1270548.59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1270522.67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1270548.59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1270051.46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1270095.95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1270080.79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1270051.46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504574.92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1270570.51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1270622.09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1270585.43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504574.92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1270570.51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1270481.24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504454.44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1270481.24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504444.91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1270370.51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1270358.87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1270385.39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504546.29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1270538.21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1270504.75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504557.81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1270473.34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1270509.33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504546.29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1270606.14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1270652.73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1270661.7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1270606.14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1270652.73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505321.22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1270697.99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1270661.7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505319.28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1270652.73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1270718.7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505221.82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1270757.85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1270718.7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1270693.99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1270718.7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1270693.99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1270868.86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1270916.42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1270868.86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505285.86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1270833.88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505241.92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1270843.43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1270812.48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505297.48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1270748.08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505321.22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1270697.99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1270693.99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1270687.39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1270687.39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1270645.76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1270687.39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505186.53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1270687.39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1270690.99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1270758.33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1270701.3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505015.75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1270701.3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1270787.35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505015.75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505015.75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504953.05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1270770.22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1270828.35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1270858.52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504927.61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1270843.3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1270828.35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1270846.14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1270858.52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1270828.35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505091.5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1270910.38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1270862.32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505151.42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1270901.46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1270910.38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504869.68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1270902.03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1270873.06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1270852.82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1270853.71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504886.47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1270836.06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1270853.71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1270853.71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1270833.42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505057.78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1270927.29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1270935.74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504869.68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1270902.03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504881.64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1270930.99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504845.8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1270951.33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1270858.52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1270846.14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1270858.52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1270907.33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504996.82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1270797.66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504953.05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1270770.22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504934.12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504953.05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1270770.22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1270844.81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505091.5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504860.17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1270963.87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1270988.82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504820.51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1271008.56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1270990.59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504860.17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1270963.87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505113.92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1269487.38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1269474.08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1269474.08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1269511.16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1269528.3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1269474.08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505113.92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1269487.38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1269585.75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506078.2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506171.63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1268960.68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1268992.91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1269020.4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1268821.5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505851.95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505773.07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1268914.53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1268750.48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505878.7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1268780.05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506145.58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1268912.89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1268930.16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1268869.31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1268869.31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506014.46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505992.56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1268812.92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1268784.05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1268838.77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506096.03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1268688.76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506051.74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1268719.55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1268698.22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1268758.92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1268734.38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1268713.63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1268738.59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1268758.92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1268734.38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506035.34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1268731.03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505675.03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1269109.32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1269194.43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1269225.1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1269201.41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506827.86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506791.88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1268455.54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1268431.63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506809.67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1268402.34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506827.86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1268336.11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1268306.74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1268306.74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1268336.11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506719.56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1268283.76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1268306.74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1268278.93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1268309.16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1268283.21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1268254.5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1268278.93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1268254.5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1268283.21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506641.03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1268229.18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1268254.5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1268229.18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506641.03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1268231.63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1268204.1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1268229.18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1268430.11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506374.71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506419.15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506419.15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506374.71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1268567.07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506364.7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506287.84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1268477.89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506342.52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1268451.2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1268451.2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1268422.71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1268422.71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506401.45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1268394.57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506435.73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1268369.78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506434.96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1268476.86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1268451.2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1268451.2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1268476.86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1268422.71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1268451.2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1268422.71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1268418.29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506401.45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1268394.57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1268422.71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1268416.76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506485.72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1268307.66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1268416.76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506494.64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1268416.76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506494.64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1268386.2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1268386.2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506451.84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1268357.93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506485.72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506665.44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1268322.21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506646.5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506665.44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1268322.21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506646.5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506646.5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506570.49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1268269.89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1268243.7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1268371.17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506556.57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1268323.47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506556.57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1268323.47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1268295.82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506570.49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1268269.89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506776.37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506742.46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506722.19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1268469.12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506776.37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506722.19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1268469.12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506736.22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506736.22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506736.22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506673.93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1268333.38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506742.46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1268523.37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506722.19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1268469.12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506742.46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506722.19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1268469.12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506722.19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1268469.12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1268440.91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1268440.91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506659.9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506651.38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1268481.07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1268509.38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1268534.9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506651.38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1268481.07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1268452.76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506651.38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1268481.07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1268452.76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1268452.76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1268449.97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1268449.97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1268421.66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1268534.9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506605.73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1268560.43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1268532.11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1268532.11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1268503.8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1268421.66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1268449.97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506541.18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1268475.49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1268447.43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1268421.66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1268449.97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1268503.8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506541.18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1268475.49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506574.76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1268449.97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1268601.95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506580.07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1268513.36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1268513.36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1268485.04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1268596.1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506580.07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1268654.29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1268599.89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506536.69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1268596.1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506513.8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1268694.91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1268672.93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506513.8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1268513.36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506514.77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1268513.36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1268485.04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1268513.36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506438.61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1268510.41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1268485.04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506496.87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506513.8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1268672.93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506496.87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1268636.99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1268636.99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506360.2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1268595.66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1268595.66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1268636.99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1268583.86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506496.87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506474.63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1268636.99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1268583.86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1268522.65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505817.72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505817.72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505817.72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1269131.23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1269131.23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1269076.44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1269131.23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1269076.44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505678.1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1268996.46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505719.97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1268963.47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1269134.19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1269134.19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505883.37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1269089.17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505859.29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505883.37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1269089.17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1269076.44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1269076.44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1269076.44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505813.45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1268999.14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1268976.63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505813.45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1268999.14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1268954.12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1268976.63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505719.97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1268963.47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1268931.31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1268954.12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505686.76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505644.41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1268953.09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505686.76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1268908.55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505686.76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1268908.55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505674.52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1268908.55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505701.26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1268940.47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1268908.55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1269142.17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1269038.26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1269067.74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1269038.26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1269038.26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1269067.74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1269043.1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1269043.1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1268993.82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1268939.69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1268993.82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505815.52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1268939.69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1268915.05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1268939.69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505815.52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1268915.05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505816.23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1268915.05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505776.8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1268919.32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505816.23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1269033.41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1269033.41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1269033.41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1269038.26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1269038.26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1268939.69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1268939.69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1268915.05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1268915.05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505816.23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1269020.4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505983.87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1268942.27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505983.87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505965.39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1268942.27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505986.2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1268942.27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505965.39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505946.9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505986.2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1268894.66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505986.2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505946.9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1268894.66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1268870.85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1268894.66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1268870.85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1268870.85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1268824.68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1268824.68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506099.45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1268983.16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506078.2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506099.45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1268983.16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506099.45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1268983.16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506043.98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506023.17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1268942.27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506043.98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1268887.94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506043.98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1268942.27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505986.2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1268887.94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1268887.94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505986.2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1268894.66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1268894.66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1268870.85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1268870.85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1268795.63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1268824.68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1268795.63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1268790.73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1268878.64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1268809.62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505878.7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1268780.05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506145.58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1268912.89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1268724.34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506102.77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1268691.24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506118.72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1268711.8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1268785.9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506087.35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1268765.42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1268752.92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1268785.9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1268785.9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1268752.92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1268793.26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506087.35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1268765.42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506118.72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1268711.8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506087.35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1268765.42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1268882.22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506014.46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505992.56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1268812.92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506107.74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1268930.16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506091.43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506069.53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1268761.39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506047.64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1268761.39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1268735.82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1268761.39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1268735.82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1268758.92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1268734.38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1268779.25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1268758.92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1268734.38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1268713.63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1269132.26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505675.03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1269109.32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1269004.06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505610.99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1269041.62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505680.19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505639.4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505621.82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505589.68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1268993.51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505680.19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505639.4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505680.19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1269116.37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1269116.37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1269194.43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1269201.41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1269187.45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1269194.43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1269211.15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1269265.51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1269241.82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1269211.15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1269187.45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1269211.15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1269241.82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1269187.45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1269194.43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1269248.79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1269225.1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1269194.43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1269241.82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1269265.51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505758.93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505740.53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1269241.82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1269241.82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505740.53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1269248.79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1269287.28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1269287.28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1269382.05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1269412.72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1269287.28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1269334.67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1269334.67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1269334.67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505514.18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505514.18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1269348.62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1269419.7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1269412.72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505569.38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1269419.7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505590.47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1269348.62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1269408.27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1269408.27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1269431.97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1269462.64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1269408.27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1269455.67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505514.1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1269462.64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1269431.97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1269455.67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1269445.92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1269462.64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505456.21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1269493.31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1269438.94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1269462.64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505514.1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505456.21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1269493.31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1269462.64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1269523.22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1269349.62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1269270.71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1269270.71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1269270.71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505341.55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505446.39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505446.39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505562.99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1269523.22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1269455.67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505562.99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505341.55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1269206.78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505341.55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1269628.41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1269646.98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505145.86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1269445.84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1269492.25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504989.7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1269436.23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1269492.25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1269427.79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505032.04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1269405.28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504989.7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1269436.23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1269427.79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505055.9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1269421.3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505075.27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1269421.31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505087.99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505032.04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1269405.28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1269427.79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505087.99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1269350.7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505121.91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505087.99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1268668.37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1268678.5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1268629.11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1268629.11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506096.03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1268688.76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1268678.5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1268629.11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506241.97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1268572.5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506265.41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1268553.85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506231.36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506241.97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1268572.5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506224.73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1268586.22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506203.33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506179.66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506309.74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1268598.47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506272.98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1268611.91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506273.54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1268618.3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506296.48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1268619.28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506309.74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1268598.47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1268619.28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506296.48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1268619.28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506337.84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506337.84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1268696.4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1268685.59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1268685.59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1268705.41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1268685.59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505499.84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1269282.14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1268723.67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506422.78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1268756.28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1268705.41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1268723.67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505446.39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505499.84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1269282.14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1269247.59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1268723.67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506379.66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1268747.21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506398.6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1268775.97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506422.78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1268756.28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1268723.67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1270120.72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504782.86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504766.44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1269946.94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504782.86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1268698.22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505059.07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505098.7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1269612.99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505040.77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1269582.52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1269575.89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505059.07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1269558.73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1269513.53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1269513.53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1269513.53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1269588.25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1269597.9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1269597.9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1269591.25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1269536.57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1269470.49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505244.72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505219.99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1269398.89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505244.72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505122.32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1269655.32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1269657.98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1269665.96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1269608.67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505130.6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1269662.56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505122.32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1269655.32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1269608.67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505167.17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1269615.01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1269608.67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1269561.1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1269591.25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505167.17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1269615.01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1269561.1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505185.43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1269591.25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1269561.1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1269669.25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1269693.04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505130.6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1269662.56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505199.37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1269687.96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1269718.43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505219.6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1269743.68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1269709.95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505199.37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1269687.96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1269528.3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505077.35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1269534.95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505064.15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1269552.11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1269362.35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505244.72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505251.94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1269362.35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1269344.35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1269362.35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1269355.85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1269344.35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1269355.85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1269362.35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505251.94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505223.91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1269337.07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1269575.36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1269551.35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1269575.36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1269551.35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1269575.36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1269551.35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1269585.75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1269643.75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1269585.75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1269643.75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505382.75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1269678.49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1269639.72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505361.19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1269460.56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505266.93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505270.83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1269510.75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505266.93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1269446.89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1269470.49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1269478.56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505266.93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1269336.77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1269344.35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1269355.85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505253.94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505258.2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1269311.89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1269280.83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505316.73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1269326.35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1269336.77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1269280.83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1269280.83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505316.73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1269326.35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505346.79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1269366.31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1269344.35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1269336.77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505316.73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1269326.35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1269340.45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505346.79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1269366.31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505316.73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1269326.35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1269317.69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1269388.17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505386.55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505432.88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1269410.13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1269388.17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505371.65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505386.55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505371.65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505340.12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1269421.1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505326.13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505386.55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505432.88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1269410.13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1269357.58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505432.88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1269410.13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505486.11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1269357.58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505338.98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1270472.19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505075.59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1270525.8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505086.17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1270433.01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1270363.79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1270327.82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1270296.05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1270293.13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505086.17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1270433.01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1270417.3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1268354.55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1268354.55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1268407.8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506791.48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1268354.55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506791.48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1268407.8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1268431.63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506809.67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1268402.34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506791.48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1268509.38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1268534.9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1268562.66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1268509.38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1268534.9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506605.73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1268560.43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1268562.66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506639.31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1268534.9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1269144.5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1269158.71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1269233.07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1269144.5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1270363.79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1270296.05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1270327.82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505131.7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504296.7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504253.76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504240.51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1270315.48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504217.85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1270056.68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504220.86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1270041.53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504284.82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1270127.33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504296.7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504880.56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1270155.62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504892.64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1270163.88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1270189.67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1270170.96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1270113.78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504880.56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1270155.62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1270055.52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1270113.78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506509.84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1268262.03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506556.57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1268323.47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506577.41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1268350.86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1268378.72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1268440.91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1268523.37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506672.89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1268509.38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506651.38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1268481.07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1268452.76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506608.35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506540.5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506493.89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1268273.85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506509.84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1268262.03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1268386.2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506494.64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1268414.24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506519.86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1268447.43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506541.18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1268475.49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1268503.8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1268532.11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506605.73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1268560.43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1268601.95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506569.65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1268454.86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506478.58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1268426.16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506410.05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1268335.97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1268324.07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1268385.26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506391.04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1268476.86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506434.96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506438.61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1268510.41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506503.73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1268596.1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506525.65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1268654.29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506513.8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506496.87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1268583.86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506445.05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1268522.65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506419.15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1268517.82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1268488.51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506374.71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506327.49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1268397.15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1268385.26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1268738.59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1268758.92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1268779.25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1268784.05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505992.56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1268812.92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506014.46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1268869.31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1268897.51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1268930.16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506114.58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1268992.91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506099.45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1268983.16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506062.47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506043.98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1268887.94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1268795.63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1268790.73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505918.74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1268750.48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1268718.21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1268706.33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1268777.2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505838.66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1268809.62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1268925.18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505946.9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505965.39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505983.87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1268996.59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1269020.4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1269033.41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505929.72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1268959.49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505910.58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505891.45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1268910.21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1268885.57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505851.95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505822.57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1268821.5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505797.36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1268789.05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1268777.2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1268846.05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1268878.64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505773.07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1268914.53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505776.8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1268919.32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1268944.54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505815.52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1268969.18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505834.65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1268993.82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1269043.1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1269067.74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1269092.39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505930.34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1269142.17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505918.33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1269134.19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505900.85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505883.37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1269089.17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505848.41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1269044.15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1269021.64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505813.45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1268999.14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1268976.63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505778.48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1268954.12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1268931.31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1268908.55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505729.11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1268857.9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505719.88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1268846.05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505618.94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1268920.3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505644.41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1268953.09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1268972.39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505674.52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505678.1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1268996.46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1269018.68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505765.28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1269131.23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505800.24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505817.72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1269176.24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505819.51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1269211.15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505801.1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1269187.45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505782.7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505764.3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1269116.37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505715.82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1269077.64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505680.19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1269004.06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505643.49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1268984.51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505628.31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1268964.97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505602.83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1268932.15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505618.94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1268920.3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505651.13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1269189.98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1269308.45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505758.93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505740.53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505722.13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1269248.79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1269225.1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1269201.41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1269251.32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1269287.28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505593.16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505611.56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1269334.67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505629.96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1269382.05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1269369.79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1269251.32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505280.46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1269218.49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505341.55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505377.26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1269349.62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505499.84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1269282.14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505563.03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1269233.07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1269158.71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505692.84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1269132.26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505733.63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505745.9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1269116.37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505706.41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505651.13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1269189.98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1269251.32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1269294.26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1269357.58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1269340.45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505366.41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1269320.35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505312.06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505294.21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1269182.55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505280.46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1269170.63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1269348.62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505514.18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1269419.7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505569.38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505562.99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1269455.67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1269431.97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505516.78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1269408.27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505486.11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505461.58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505477.37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504605.38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1270344.95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1270349.79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504562.01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1270366.16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1270382.53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1270398.44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504462.85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1270414.71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1270430.76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504418.78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1270418.23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1270385.39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1270365.82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1270344.73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1270504.75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504528.85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1270487.25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504557.81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1270473.34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1270456.97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504625.31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1270440.6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1270424.23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504684.74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1270394.52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504661.91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504596.91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1270438.14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1270465.64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1270481.24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1270585.43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504574.92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1270570.51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504599.26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1270558.82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504633.01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504666.76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504700.51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1270509.71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1270493.34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504660.21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1270512.58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1270528.95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1270545.32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504559.18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1270561.42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1270294.04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504554.43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1270297.48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504592.09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1270269.76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1270249.87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504640.2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1270232.4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504680.9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1270179.68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504701.25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1270153.32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1270120.98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504688.05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1270144.74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1270168.5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504651.39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1270192.26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504633.06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504609.17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1270238.34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504585.12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1270256.28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504537.02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1270292.16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1270294.04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1270184.1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1270217.22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504747.63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1270264.96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1270272.07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504652.24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1270334.07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1270328.3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504661.5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1270309.29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504697.67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504731.77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1270261.04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504752.12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504772.47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1270208.32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1269936.26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1269925.93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504822.61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1269974.29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504791.86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1269999.4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504775.44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1270024.51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1270049.62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504742.6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1270074.73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1270108.05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504755.15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1270082.94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504771.57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1270057.83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504787.99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1270032.72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504804.41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1270007.61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504820.83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1269982.5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504839.35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1269958.76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504853.62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1269936.26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504939.91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1270010.23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504910.15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1270055.52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1270170.96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504822.41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1270162.75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1270112.53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504871.67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1270087.42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1270037.2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504925.07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504939.91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1270010.23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504864.08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504840.29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504817.5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1270262.01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1270282.44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504723.36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1270355.5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504688.64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504717.19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1270234.49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504942.96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1270286.29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1270284.22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1270264.91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1270245.6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1270226.29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505062.36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1270187.67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1270149.05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505094.38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505071.42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1270177.91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1270197.22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505002.54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1270235.84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1270255.15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504962.09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1270269.98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504942.96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1270286.29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505009.93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505031.83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505058.59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1270334.77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1270312.16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1270289.56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505165.63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1270244.34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505144.48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1270242.44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505029.73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1270338.98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1270254.98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1270296.05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1270363.79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1270417.3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505032.1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505081.49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1270364.23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1270342.38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1270320.53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505190.88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1270254.98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504924.98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504901.19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1270321.18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504853.61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1270357.74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504832.07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1270373.55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504779.89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504740.4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1270443.44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504746.49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1270458.23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504754.31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1270452.13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1270429.43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504814.01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504843.86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1270384.03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504873.71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1270361.33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1270338.63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1270315.93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504924.98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504951.98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1270425.01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1270447.71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1270470.41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504832.58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1270515.81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1270522.67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504854.81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504888.83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1270469.44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504923.69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1270442.84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504957.53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1270417.02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504467.59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504448.65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1270292.3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504404.92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1270320.14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504372.5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1270340.77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504371.48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1270359.91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504394.91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504417.66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504440.08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1270316.25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504463.24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1270301.9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504467.59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504762.25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1270906.55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504793.05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504824.68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1270853.71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504886.47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1270836.06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1270852.82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1270873.06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1270893.4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504784.62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1270914.54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1270972.47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1270990.59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504860.17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1270963.87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504895.89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1270943.6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1270927.52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504917.31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1270910.75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504881.64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1270930.99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504845.8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1270951.33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504808.55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1270972.47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1270826.64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1270843.3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1270828.35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505040.91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1270802.11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1270758.33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1270766.73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505059.52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1270777.04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505028.17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1270787.35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504996.82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1270797.66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1270807.97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504934.12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1270818.28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1270826.64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1270907.33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505077.94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1270862.32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1270844.81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505062.19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1270866.62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505021.81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1270878.31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1270694.94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505186.53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1270739.43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505196.88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1270782.99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1270829.14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505218.68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1270874.7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505230.27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1270923.44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1270928.1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505199.59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1270882.44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1270836.28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505177.56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1270787.57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505167.43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1270743.95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505157.2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1270699.86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1270660.17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1270661.7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1270704.93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505297.48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1270748.08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505300.19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1270774.97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505303.14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1270804.29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505306.27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1270835.34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505309.63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1270868.67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1270905.79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1270868.86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505285.86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1270833.88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1270801.81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505279.47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505276.75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1270718.7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1270693.99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505269.33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1270625.61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504860.28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1269577.58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504831.2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1269600.6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1269622.54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504776.94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1269643.54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504751.79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1269663.44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504768.06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1269692.29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504812.88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1269640.6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504841.97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1269617.58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1269594.7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505411.61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1269633.07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505334.95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1269651.83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1269639.72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1269603.74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505423.09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1269585.75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1269567.76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505335.61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1269551.35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1269536.57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1269500.58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505486.11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1269389.46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505432.88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1269410.13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505391.54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505371.53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505394.14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1269480.81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505409.22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1269496.17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505451.62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1269539.37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505465.76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505474.61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505456.21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1269493.31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505437.8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505419.4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1269445.92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505458.89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505498.38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505486.11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505362.74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1269379.36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505326.13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505272.97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1269446.66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505266.93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505274.78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1269420.31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1269402.31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505346.79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1269366.31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505381.29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1269340.45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505393.19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1269356.52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505191.49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505176.54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1269347.06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505214.86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1269439.33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505231.86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505334.27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1269698.59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1269691.01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505334.95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1269651.83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1269633.07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1269629.35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1269577.26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505292.02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505270.83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1269510.75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1269464.14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505230.66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1269422.38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505219.98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1269398.89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505204.93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1269350.92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505223.91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1269337.07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505249.48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1269318.15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505258.2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1269311.89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1269299.6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1269280.83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505324.47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505312.06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1269246.93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1269276.68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505231.68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1269306.43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505191.49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505977.33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506002.43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506035.34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1268731.03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1268735.82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506058.92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1268761.39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506080.81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506102.71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1268817.78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1268838.77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1268848.57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1268882.22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506133.73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1268891.14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506145.58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1268912.89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506158.22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506171.63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1268960.68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1268992.91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506116.84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1269005.55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506078.2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1269037.05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1269068.53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1269081.26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505987.06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1269111.71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505949.87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1269142.17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505934.39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1269154.85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505837.91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1269234.84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505798.42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1269265.51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505758.93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1269296.18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1269308.45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1269369.79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505648.36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1269382.05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1269412.72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505569.38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1269443.39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505562.99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505539.77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1269523.22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505518.18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1269549.92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505501.09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505503.57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1269628.41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505523.28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1269620.24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505528.14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1269582.78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505537.1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1269544.59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505556.51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1269505.91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505604.95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1269450.23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505669.55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1269391.92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505756.36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1269324.83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505866.01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1269237.69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506094.44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1269049.59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506197.12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1268965.66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506147.75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1268875.09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506137.53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1268830.02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1268785.9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506087.35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1268765.42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589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506071.41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1268744.88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1268724.34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506051.74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1268719.55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506035.18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1268698.22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506018.53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1268676.78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505993.41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1268644.44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505977.33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505231.86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1269486.21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1269513.53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1269537.31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1269561.1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505108.96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1269608.67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505064.91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1269665.96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505035.5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1269671.41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505043.85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1269660.55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505062.14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1269636.77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1269612.99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505098.7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1269589.19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505117.01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1269565.42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505153.58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1269517.85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505171.87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1269494.06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1269465.81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1269454.33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505231.86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1269473.15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505167.61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1269696.46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505188.53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1269669.25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505206.82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1269645.47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1269597.9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1269588.25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505275.52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1269588.06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1269606.55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505235.95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1269640.39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505217.66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1269664.18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505199.37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1269687.96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1269709.95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505167.61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1269696.46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506246.8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1268456.94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1643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506340.84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1268580.69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506482.4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1268707.7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1268694.91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506473.59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1268672.93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506452.38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506417.89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506387.47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1268595.66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506360.2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1268571.19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1268567.07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1268537.14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506310.75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1268508.03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506287.84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1268477.89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506262.87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1268445.03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506246.8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1268456.94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1268705.41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1268685.59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506376.09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1268665.25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506353.4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1268642.41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506330.41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1268619.28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506309.74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1268598.47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506305.11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1268593.81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506285.26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1268573.83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506265.41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1268553.85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506231.36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1268519.58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506202.04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1268490.07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506218.29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1268478.04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506462.53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1268723.88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504520.95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1269904.4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1269904.96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504491.11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1269943.31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1269983.05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504430.45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1270022.79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504399.39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1270046.99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504362.35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1270075.69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504318.11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1270110.5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504312.91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504317.4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1270098.37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504423.28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1270015.7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504515.37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1269901.26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504520.95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1269904.4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1672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504296.18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504296.7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1270118.02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504406.06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1270216.2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504366.06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504357.39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1270171.14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504329.92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1270129.01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504318.11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1270110.5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504312.91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504296.18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1270117.23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504658.92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1270020.03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504675.34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1269994.92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504691.76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1269969.81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504709.62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1269946.95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504742.93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1269901.96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504760.37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1269876.6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504744.8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1269865.14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504675.87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1269958.78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1270036.92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1270055.95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1270118.85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504541.63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1270136.85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504533.43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1270144.87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504525.53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1270151.87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504406.06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1270257.19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504253.76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504212.3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1270376.5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504224.9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1270394.73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504325.23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504351.78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1270311.02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504383.4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1270289.23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504465.62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1270220.68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504489.67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1270202.74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1270184.8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504537.77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1270166.86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504546.65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1270158.99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504555.7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1270150.13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1270140.55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504572.21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1270131.22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1694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504590.54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1270107.46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504608.87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1270593.23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504547.68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1270642.77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504325.23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504351.78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1270311.02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504372.5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1270340.77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504371.48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1270359.91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504395.02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1270394.45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504400.71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504418.78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1270418.23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1270430.76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504449.34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1270464.79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504454.44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1270462.39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504478.01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1270495.48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504492.4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1270504.75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1270538.21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504508.19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1270541.53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504525.64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504543.84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1270585.43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504568.11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1270622.09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1270610.65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504672.24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1270600.86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1270592.23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1270584.77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504775.19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1270578.47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1270593.23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1270690.99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505034.6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1270701.3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505003.25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504971.9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1270721.92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1270732.23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504909.2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1270742.53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1270752.84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1270733.52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504684.2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1270983.81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504700.08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1270997.8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1727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1271037.53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504795.83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1271047.21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504839.13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1271046.86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504898.4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1271032.93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504962.14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1271014.44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1271009.11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505174.02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1270959.41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1270957.53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505241.36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1270943.01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1270897.83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505313.37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1270905.79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505293.56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1270916.42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505230.27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1270923.44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505210.18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1270928.1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1270934.88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1270948.87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505098.93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1270956.9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505068.16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1270964.92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1270972.95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1270980.97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504952.66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1270996.38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504920.86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1271004.08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504880.78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1271013.78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1271026.57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504798.36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1271026.81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1271018.69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504712.59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1270981.65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504666.89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1270941.37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504667.1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1270942.84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504681.59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1270977.54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504684.2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1270983.81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504621.28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504632.34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1270887.18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504667.88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1270867.01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1270831.12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504761.91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1270813.65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504793.54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1270795.7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1270778.29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392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1269612.91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1269607.75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504944.43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1269590.12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1269557.56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504906.04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1269539.66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504894.45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1269518.72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1269474.04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504851.36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1269488.4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504872.62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1269529.15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504875.78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1269533.58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1269553.93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1269570.29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504918.05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504948.71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1269633.99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504963.02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1269612.91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504944.43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1269590.12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504972.77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1269551.34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505075.27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1269421.31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1269442.6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505079.36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1269450.29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1269474.08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505042.79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1269497.86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505024.5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1269521.64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505006.21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1269545.43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504987.92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1269569.21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504969.64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1269592.99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504958.29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1269607.75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504944.43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1269590.12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1269642.19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504889.16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504874.27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1269686.91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504861.56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1269704.37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1269709.67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1269716.84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504878.55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1269723.89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504884.02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1269716.39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504933.09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1269649.04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504943.47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1269627.36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504930.03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1269610.33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506776.37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506756.99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1268442.68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506736.22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1268415.35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506715.46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1268388.03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1268360.7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506673.93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1268333.38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506665.44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1268322.21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506646.5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1268297.29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506626.11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1268270.46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506580.12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1268209.95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506596.19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1268198.04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506641.03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1268257.03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1268283.21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1268309.16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506684.32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506701.12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1268336.11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506719.22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1268359.93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506737.44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1268383.9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506755.6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1268407.8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506773.72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1268431.63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506791.88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1268455.54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506803.99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1268471.47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506410.99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1268791.68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506408.78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1268788.97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506400.57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1268778.89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506398.6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1268775.97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506422.78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1268756.28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506446.95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1268736.58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506498.09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1268694.91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506532.43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1268666.93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506547.95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1268654.29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506580.07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1268628.12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506612.18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1268601.95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506627.71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1268589.3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506660.41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1268562.66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506693.12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1268536.01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506708.63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1268523.37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506742.46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1268495.81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506776.37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1268468.18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505835.2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505876.77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1269166.47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505893.64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505853.34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1269222.02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1269251.32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505633.48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505651.13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1269189.98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505572.15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1269251.32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505633.48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1269330.29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505664.16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1269369.79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505743.13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1269308.45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505712.46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1269268.96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505101.27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1270609.02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505114.02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1270707.48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1270750.86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505148.37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505159.64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1270843.06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505170.36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1270889.22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1270934.88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505161.29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1270940.26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505151.42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1270901.46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505141.85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1270862.32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505137.57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1270844.81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505129.02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1270809.81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505120.72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1270775.87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505116.43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1270758.33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505106.97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1270719.61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1270659.2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505101.27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1270609.02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505066.01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505052.27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1270543.12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505015.47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1270422.33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505012.64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1270418.77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504990.93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1270391.54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504981.83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1270379.61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504957.62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1270347.77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504933.41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1270315.93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504924.98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1270302.9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504894.53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1270263.26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504864.08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1270223.62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504843.96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504810.13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1270184.1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504792.82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504757.21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1270154.46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504721.6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504706.38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1270120.98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504666.79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1270063.96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504642.5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1270045.14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504684.34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1270072.49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504738.73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1270108.05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504780.57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1270135.4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504822.41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1270162.75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504834.96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1270170.96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1270189.67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504912.09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1270245.85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504942.96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1270286.29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504952.39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504983.12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1270338.24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505001.79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1270362.36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505009.93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505032.1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1270403.7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1270417.3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505048.86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505075.59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1270525.8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505092.3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1270579.91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505066.01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505369.75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1270575.31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505369.3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1270591.75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505369.1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1270897.24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505369.1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1271011.83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1271016.27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505350.91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1270916.34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1270897.83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1270861.04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1270827.42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1270795.7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1270765.69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1270737.11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1270690.87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1270643.8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505349.85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505369.75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1270575.31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410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1270547.42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1270533.63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505338.98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1270472.19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505322.28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1270396.13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505250.39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1270293.13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862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1270266.81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505218.22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1270254.98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505192.38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1270221.74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505182.73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1270210.26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505163.42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1270187.3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505131.24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1270149.05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505117.34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1270139.29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1270101.04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505052.98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1270062.79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505030.02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1270082.1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1270101.41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738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504984.1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1270120.72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1270140.03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504938.18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1270159.34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504915.22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1270178.65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504897.95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1270194.31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1822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504882.57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1270206.62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504863.53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1270189.67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504892.64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1270163.88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504915.88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1270129.51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504927.06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1270136.72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504975.54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1270095.95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505009.09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505033.95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1270044.99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505036.83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505085.72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1270068.49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505138.51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1270121.75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505265.16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1270282.1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505330.69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1270375.98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1270422.13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505367.75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1270545.32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505351.07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1270547.42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505328.71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505114.02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1270651.57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505119.24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1270668.97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1270660.17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505166.35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1270654.56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505195.11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1270645.76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505227.93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1270635.31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1524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505260.96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1270625.61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505284.29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1270616.96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505317.98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1270606.14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505349.85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1270596.07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505350.31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505328.71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1270580.46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400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504802.26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1270577.68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504788.26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1270546.18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1270532.37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504746.49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1270458.23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504740.4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1270443.44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1270415.51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504705.96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1270375.07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504688.64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1270356.08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504678.09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1270342.89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504652.24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1270334.07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504634.16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1270328.3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1270317.37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504554.43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1270297.48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504534.42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1270294.04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504477.13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1270274.36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504435.99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1270243.11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504401.99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1270276.42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504448.65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1270292.3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1485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504467.59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1270298.75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504538.09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1270323.21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1270330.82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504605.38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1270344.95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504636.26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1270355.6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1270364.21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504682.2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1270388.89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504684.74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1270394.52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504692.81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1270407.86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504710.26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1270443.85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504727.71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1270479.84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504734.26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1270493.34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504751.71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1270529.33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504775.19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1270578.47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504781.82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1270593.23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504817.3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1270674.02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504838.48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1270661.61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429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504829.44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1270701.67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504848.49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1270745.07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1721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504855.33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1270760.64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504870.9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1270798.36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504886.47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1270836.06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504893.39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1270852.82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504905.35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1270881.79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504917.31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1270910.75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504924.23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1270927.52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504938.45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1270961.96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1723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504952.66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1270996.38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504976.46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1270988.84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504961.8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1270953.76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504947.14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1270918.66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504940.16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1270901.94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504927.61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1270871.92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504915.65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1270843.3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504908.69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1270826.64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504893.32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1270789.86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504877.85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1270752.84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504869.51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1270733.52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504850.45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1270689.36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1869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504829.44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1270701.67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505440.98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1269057.85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505488.4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1269122.28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505568.94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1269063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505521.51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1268998.57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432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506146.63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1268793.26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506195.84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1268750.77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506282.49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1268852.45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506180.52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1268935.23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506147.75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1268875.09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506137.53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1268830.02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506124.51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1268813.24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504573.51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1269953.38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1269971.65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1269999.8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504530.43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1270023.65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504512.23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1270047.5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504494.03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1270071.35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504480.55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1270086.97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1887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504470.42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1270093.72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504450.79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1270107.34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504430.97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1270120.75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504406.18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1270137.64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504381.39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1270154.53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1374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504357.39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1270171.14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504366.06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1270181.8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504389.96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1270165.16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504414.75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1270148.27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504439.54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1270131.38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504464.33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1270114.49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504489.12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504509.75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1270074.92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1270046.72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504551.96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1269975.15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:71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504598.63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1269952.2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504610.3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1270000.23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504573.15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1269975.15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504581.72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1269958.91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504583.08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1269959.82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1269947.37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:92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504561.75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1269927.39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504579.01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1269939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504570.64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1269951.45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504573.51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1269953.38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504564.4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1269971.65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504527.09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1269945.62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504545.29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1269921.77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278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504551.96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504586.17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1270041.86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1270072.01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1270046.72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504551.96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lastRenderedPageBreak/>
              <w:t>276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1270098.64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504520.6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1270121.11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504510.28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1270128.72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504489.12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1270097.6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504500.74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1270086.01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504509.75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1270074.92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1270098.64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277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1270072.01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504541.46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1270098.64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504509.75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1270074.92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504531.34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1270046.72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1907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504563.64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1270072.01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3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01" w:rsidRPr="00233901" w:rsidRDefault="00233901" w:rsidP="00233901">
            <w:pPr>
              <w:suppressAutoHyphens w:val="0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394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1270036.92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504615.81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1270030.93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504717.81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1269829.05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504705.65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1269815.74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504700.75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1269813.27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504662.13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1269895.03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504648.22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1269924.59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1799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504624.69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1269970.09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504610.3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1270000.23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504594.54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1270029.41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1270004.47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504551.96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1270019.3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1804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504586.17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1270041.86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504609.8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1270055.95</w:t>
            </w:r>
          </w:p>
        </w:tc>
      </w:tr>
      <w:tr w:rsidR="00233901" w:rsidRPr="00233901" w:rsidTr="00233901">
        <w:trPr>
          <w:trHeight w:val="300"/>
          <w:jc w:val="center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1649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504624.67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901" w:rsidRPr="00233901" w:rsidRDefault="00233901" w:rsidP="00233901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ru-RU" w:bidi="ar-SA"/>
              </w:rPr>
            </w:pPr>
            <w:r w:rsidRPr="00233901">
              <w:rPr>
                <w:color w:val="000000"/>
                <w:sz w:val="18"/>
                <w:szCs w:val="18"/>
                <w:lang w:eastAsia="ru-RU" w:bidi="ar-SA"/>
              </w:rPr>
              <w:t>1270036.92</w:t>
            </w:r>
          </w:p>
        </w:tc>
      </w:tr>
    </w:tbl>
    <w:p w:rsidR="00A31657" w:rsidRDefault="00A31657" w:rsidP="005E16C5">
      <w:pPr>
        <w:suppressAutoHyphens w:val="0"/>
        <w:spacing w:before="100" w:beforeAutospacing="1"/>
        <w:ind w:firstLine="567"/>
        <w:jc w:val="center"/>
        <w:rPr>
          <w:color w:val="FF0000"/>
          <w:sz w:val="28"/>
          <w:szCs w:val="28"/>
          <w:lang w:eastAsia="ru-RU" w:bidi="ar-SA"/>
        </w:rPr>
      </w:pPr>
    </w:p>
    <w:p w:rsidR="00A22C23" w:rsidRDefault="00A22C23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22C23">
        <w:rPr>
          <w:b/>
          <w:color w:val="000000"/>
          <w:sz w:val="28"/>
          <w:szCs w:val="28"/>
          <w:shd w:val="clear" w:color="auto" w:fill="FFFFFF"/>
        </w:rPr>
        <w:t>Сведения о границах территории, в отношении которой разработан проект межевания</w:t>
      </w:r>
    </w:p>
    <w:p w:rsidR="00751D40" w:rsidRDefault="00751D40" w:rsidP="005E16C5">
      <w:pPr>
        <w:suppressAutoHyphens w:val="0"/>
        <w:spacing w:before="100" w:beforeAutospacing="1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3080" w:type="dxa"/>
        <w:jc w:val="center"/>
        <w:tblLook w:val="04A0" w:firstRow="1" w:lastRow="0" w:firstColumn="1" w:lastColumn="0" w:noHBand="0" w:noVBand="1"/>
      </w:tblPr>
      <w:tblGrid>
        <w:gridCol w:w="960"/>
        <w:gridCol w:w="1066"/>
        <w:gridCol w:w="1166"/>
      </w:tblGrid>
      <w:tr w:rsidR="00C7168D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C7168D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№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A52B8B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>
              <w:rPr>
                <w:color w:val="000000"/>
                <w:sz w:val="20"/>
                <w:szCs w:val="20"/>
                <w:lang w:eastAsia="ru-RU" w:bidi="ar-SA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168D" w:rsidRPr="00C7168D" w:rsidRDefault="00C7168D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US" w:eastAsia="ru-RU" w:bidi="ar-SA"/>
              </w:rPr>
            </w:pPr>
            <w:r>
              <w:rPr>
                <w:color w:val="000000"/>
                <w:sz w:val="20"/>
                <w:szCs w:val="20"/>
                <w:lang w:val="en-US" w:eastAsia="ru-RU" w:bidi="ar-SA"/>
              </w:rPr>
              <w:t>Y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506633.50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1268170.43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506790.24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1268376.84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506907.16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1268530.29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506579.34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1268797.94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506565.37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1268809.32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506549.79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1268822.02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506512.33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1268852.54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505925.27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1269331.01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505612.78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1269583.13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505453.60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1269649.12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505315.85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1269706.23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505229.68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1269752.83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505122.32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1269655.33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505013.95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1269675.40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504962.61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1269612.47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504886.26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1269725.98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504773.28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1269695.38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504704.98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1269815.01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504766.62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1269882.45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504859.31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1269939.78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504918.59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1270003.81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505019.92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1270034.33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505208.49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1270132.24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505298.52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1270228.96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505341.14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1270423.72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505464.65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1270988.11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505100.11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1271078.63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504942.28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1271117.82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504883.80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1271132.35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504883.51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1271130.91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504765.25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1271153.08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504747.80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1271148.53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504736.41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1271134.57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504718.36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1271078.32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504685.40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1270986.67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504667.10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1270942.84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504665.08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1270928.67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504659.62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1270917.13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39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504645.60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1270904.30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504637.17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1270894.22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504579.39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1270810.08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504512.73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1270731.53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504480.02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1270695.21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504437.29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1270647.30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504253.07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1270435.46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504195.93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1270352.84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504153.95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1270268.67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504112.39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1270177.96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49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504097.70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1270116.59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504112.46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1270055.23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504146.83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1270018.57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504183.00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1269990.65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504220.86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1270041.53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504284.82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1270127.33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lastRenderedPageBreak/>
              <w:t>55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504436.38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1269992.60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504515.37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1269901.26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504561.75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1269927.39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504608.39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1269898.96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504641.30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1269832.39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504538.52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1269840.03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504476.53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1269834.13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504392.13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1269826.03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504849.90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1269489.48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504861.65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1269480.80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505042.92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1269346.91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505483.85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1269019.67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505610.89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1268926.22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505900.28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1268713.35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506132.23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1268541.72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506240.04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1268461.95</w:t>
            </w:r>
          </w:p>
        </w:tc>
      </w:tr>
      <w:tr w:rsidR="00A24FDF" w:rsidRPr="00A52B8B" w:rsidTr="00A52B8B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71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506633.50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FDF" w:rsidRPr="00A52B8B" w:rsidRDefault="00A24FDF" w:rsidP="00A52B8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 w:bidi="ar-SA"/>
              </w:rPr>
            </w:pPr>
            <w:r w:rsidRPr="00A52B8B">
              <w:rPr>
                <w:color w:val="000000"/>
                <w:sz w:val="20"/>
                <w:szCs w:val="20"/>
                <w:lang w:eastAsia="ru-RU" w:bidi="ar-SA"/>
              </w:rPr>
              <w:t>1268170.43</w:t>
            </w:r>
          </w:p>
        </w:tc>
      </w:tr>
    </w:tbl>
    <w:p w:rsidR="00A22C23" w:rsidRPr="00A22C23" w:rsidRDefault="00A22C23" w:rsidP="00233901">
      <w:pPr>
        <w:suppressAutoHyphens w:val="0"/>
        <w:spacing w:before="100" w:beforeAutospacing="1"/>
        <w:ind w:firstLine="567"/>
        <w:jc w:val="center"/>
        <w:rPr>
          <w:b/>
          <w:color w:val="FF0000"/>
          <w:sz w:val="28"/>
          <w:szCs w:val="28"/>
          <w:lang w:eastAsia="ru-RU" w:bidi="ar-SA"/>
        </w:rPr>
      </w:pPr>
    </w:p>
    <w:sectPr w:rsidR="00A22C23" w:rsidRPr="00A22C23" w:rsidSect="00F420E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FFA" w:rsidRDefault="000E0FFA">
      <w:r>
        <w:separator/>
      </w:r>
    </w:p>
  </w:endnote>
  <w:endnote w:type="continuationSeparator" w:id="0">
    <w:p w:rsidR="000E0FFA" w:rsidRDefault="000E0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Mincho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9070000" w:usb2="00000010" w:usb3="00000000" w:csb0="000A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32" w:rsidRDefault="000E1A3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32" w:rsidRDefault="000E1A32">
    <w:pPr>
      <w:pStyle w:val="afff9"/>
    </w:pPr>
  </w:p>
  <w:p w:rsidR="000E1A32" w:rsidRDefault="000E1A32">
    <w:pPr>
      <w:pStyle w:val="afff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32" w:rsidRDefault="000E1A3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FFA" w:rsidRDefault="000E0FFA">
      <w:r>
        <w:separator/>
      </w:r>
    </w:p>
  </w:footnote>
  <w:footnote w:type="continuationSeparator" w:id="0">
    <w:p w:rsidR="000E0FFA" w:rsidRDefault="000E0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32" w:rsidRDefault="000E1A32">
    <w:pPr>
      <w:pStyle w:val="aff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A32" w:rsidRDefault="000E1A3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StarSymbol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 2" w:hAnsi="Wingdings 2" w:cs="StarSymbol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Aria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8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3544"/>
        </w:tabs>
        <w:ind w:left="4755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0000000A"/>
    <w:multiLevelType w:val="multilevel"/>
    <w:tmpl w:val="0000000A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2858"/>
        </w:tabs>
        <w:ind w:left="1922" w:hanging="504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ascii="Wingdings 2" w:hAnsi="Wingdings 2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tarSymbol"/>
        <w:sz w:val="18"/>
        <w:szCs w:val="1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  <w:rPr>
        <w:rFonts w:ascii="Symbol" w:hAnsi="Symbol" w:cs="StarSymbol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64" w:hanging="1080"/>
      </w:pPr>
      <w:rPr>
        <w:rFonts w:ascii="Symbol" w:hAnsi="Symbol" w:cs="StarSymbol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24" w:hanging="1440"/>
      </w:pPr>
      <w:rPr>
        <w:rFonts w:ascii="Symbol" w:hAnsi="Symbol" w:cs="StarSymbol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084" w:hanging="1800"/>
      </w:pPr>
      <w:rPr>
        <w:rFonts w:ascii="Symbol" w:hAnsi="Symbol" w:cs="StarSymbo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44" w:hanging="21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singleLevel"/>
    <w:tmpl w:val="0000000C"/>
    <w:name w:val="WW8Num32"/>
    <w:lvl w:ilvl="0">
      <w:start w:val="65535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0D"/>
    <w:multiLevelType w:val="multilevel"/>
    <w:tmpl w:val="B70238CC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1301" w:hanging="45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1" w:hanging="72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931" w:hanging="1080"/>
      </w:pPr>
      <w:rPr>
        <w:rFonts w:ascii="Times New Roman" w:hAnsi="Times New Roman" w:cs="Times New Roman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  <w:rPr>
        <w:rFonts w:ascii="Times New Roman" w:hAnsi="Times New Roman" w:cs="Times New Roman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  <w:rPr>
        <w:rFonts w:ascii="Times New Roman" w:hAnsi="Times New Roman" w:cs="Times New Roman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11" w:hanging="2160"/>
      </w:pPr>
      <w:rPr>
        <w:rFonts w:ascii="Times New Roman" w:hAnsi="Times New Roman" w:cs="Times New Roman"/>
        <w:b/>
        <w:i/>
        <w:sz w:val="28"/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38"/>
    <w:lvl w:ilvl="0">
      <w:start w:val="4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375" w:hanging="375"/>
      </w:pPr>
      <w:rPr>
        <w:rFonts w:ascii="Symbol" w:hAnsi="Symbol" w:cs="Symbol"/>
        <w:b/>
        <w:i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Symbol" w:hAnsi="Symbol" w:cs="Symbol"/>
        <w:b/>
        <w:i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Symbol" w:hAnsi="Symbol" w:cs="Symbol"/>
        <w:b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Symbol" w:hAnsi="Symbol" w:cs="Symbol"/>
        <w:b/>
        <w:i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Symbol" w:hAnsi="Symbol" w:cs="Symbol"/>
        <w:b/>
        <w:i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Symbol" w:hAnsi="Symbol" w:cs="Symbol"/>
        <w:b/>
        <w:i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  <w:szCs w:val="28"/>
      </w:rPr>
    </w:lvl>
  </w:abstractNum>
  <w:abstractNum w:abstractNumId="16" w15:restartNumberingAfterBreak="0">
    <w:nsid w:val="00000011"/>
    <w:multiLevelType w:val="singleLevel"/>
    <w:tmpl w:val="00000011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Times New Roman"/>
        <w:color w:val="000000"/>
      </w:rPr>
    </w:lvl>
  </w:abstractNum>
  <w:abstractNum w:abstractNumId="18" w15:restartNumberingAfterBreak="0">
    <w:nsid w:val="00000013"/>
    <w:multiLevelType w:val="singleLevel"/>
    <w:tmpl w:val="00000013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8"/>
        <w:szCs w:val="28"/>
      </w:rPr>
    </w:lvl>
  </w:abstractNum>
  <w:abstractNum w:abstractNumId="19" w15:restartNumberingAfterBreak="0">
    <w:nsid w:val="11703715"/>
    <w:multiLevelType w:val="hybridMultilevel"/>
    <w:tmpl w:val="F4945D9C"/>
    <w:lvl w:ilvl="0" w:tplc="712AD5F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6886551"/>
    <w:multiLevelType w:val="hybridMultilevel"/>
    <w:tmpl w:val="5C14E884"/>
    <w:lvl w:ilvl="0" w:tplc="ABB25856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071527"/>
    <w:rsid w:val="00001EA1"/>
    <w:rsid w:val="00002F24"/>
    <w:rsid w:val="000142D0"/>
    <w:rsid w:val="000216C4"/>
    <w:rsid w:val="0002418C"/>
    <w:rsid w:val="000325C6"/>
    <w:rsid w:val="00040862"/>
    <w:rsid w:val="00056245"/>
    <w:rsid w:val="00067691"/>
    <w:rsid w:val="00071527"/>
    <w:rsid w:val="00080632"/>
    <w:rsid w:val="00092C89"/>
    <w:rsid w:val="000A5E81"/>
    <w:rsid w:val="000B0D91"/>
    <w:rsid w:val="000C26A6"/>
    <w:rsid w:val="000C3650"/>
    <w:rsid w:val="000D225C"/>
    <w:rsid w:val="000D3E9D"/>
    <w:rsid w:val="000E0FFA"/>
    <w:rsid w:val="000E10B0"/>
    <w:rsid w:val="000E1161"/>
    <w:rsid w:val="000E1A32"/>
    <w:rsid w:val="000F2C18"/>
    <w:rsid w:val="00126660"/>
    <w:rsid w:val="00155151"/>
    <w:rsid w:val="0016015E"/>
    <w:rsid w:val="00164511"/>
    <w:rsid w:val="00173702"/>
    <w:rsid w:val="00177449"/>
    <w:rsid w:val="001947A3"/>
    <w:rsid w:val="00197880"/>
    <w:rsid w:val="001C1296"/>
    <w:rsid w:val="001C447D"/>
    <w:rsid w:val="001E5B73"/>
    <w:rsid w:val="00217285"/>
    <w:rsid w:val="00233901"/>
    <w:rsid w:val="00244703"/>
    <w:rsid w:val="00247A34"/>
    <w:rsid w:val="002508A2"/>
    <w:rsid w:val="002657BD"/>
    <w:rsid w:val="00283FEC"/>
    <w:rsid w:val="00297691"/>
    <w:rsid w:val="002C443B"/>
    <w:rsid w:val="002C4B51"/>
    <w:rsid w:val="002D117C"/>
    <w:rsid w:val="002D5F28"/>
    <w:rsid w:val="002F0B96"/>
    <w:rsid w:val="002F387E"/>
    <w:rsid w:val="00303A91"/>
    <w:rsid w:val="003047A0"/>
    <w:rsid w:val="00326A9D"/>
    <w:rsid w:val="00331613"/>
    <w:rsid w:val="00333B2B"/>
    <w:rsid w:val="0037177B"/>
    <w:rsid w:val="00391266"/>
    <w:rsid w:val="003947F7"/>
    <w:rsid w:val="00396EA6"/>
    <w:rsid w:val="003B1958"/>
    <w:rsid w:val="003B473F"/>
    <w:rsid w:val="003C0336"/>
    <w:rsid w:val="003C2090"/>
    <w:rsid w:val="003D47D3"/>
    <w:rsid w:val="003E37E8"/>
    <w:rsid w:val="003F1902"/>
    <w:rsid w:val="003F5185"/>
    <w:rsid w:val="00403236"/>
    <w:rsid w:val="00405DC7"/>
    <w:rsid w:val="00407011"/>
    <w:rsid w:val="004071E6"/>
    <w:rsid w:val="0041005A"/>
    <w:rsid w:val="004171E6"/>
    <w:rsid w:val="004230E8"/>
    <w:rsid w:val="00437899"/>
    <w:rsid w:val="00441524"/>
    <w:rsid w:val="00445034"/>
    <w:rsid w:val="00445507"/>
    <w:rsid w:val="00465675"/>
    <w:rsid w:val="004768BB"/>
    <w:rsid w:val="00477F0C"/>
    <w:rsid w:val="004869C3"/>
    <w:rsid w:val="00487847"/>
    <w:rsid w:val="0049769B"/>
    <w:rsid w:val="004A5E23"/>
    <w:rsid w:val="004C2A14"/>
    <w:rsid w:val="004C5284"/>
    <w:rsid w:val="004D14C1"/>
    <w:rsid w:val="004E2354"/>
    <w:rsid w:val="004E3640"/>
    <w:rsid w:val="004E58D0"/>
    <w:rsid w:val="004F2C1E"/>
    <w:rsid w:val="004F471F"/>
    <w:rsid w:val="00501E2A"/>
    <w:rsid w:val="0051187F"/>
    <w:rsid w:val="00512431"/>
    <w:rsid w:val="005209B5"/>
    <w:rsid w:val="00540086"/>
    <w:rsid w:val="005507C4"/>
    <w:rsid w:val="00561A85"/>
    <w:rsid w:val="0057384A"/>
    <w:rsid w:val="005801CD"/>
    <w:rsid w:val="00584DEC"/>
    <w:rsid w:val="005A1BD8"/>
    <w:rsid w:val="005A1C2A"/>
    <w:rsid w:val="005A59A0"/>
    <w:rsid w:val="005A6424"/>
    <w:rsid w:val="005C13C6"/>
    <w:rsid w:val="005C15FC"/>
    <w:rsid w:val="005C56E3"/>
    <w:rsid w:val="005D1733"/>
    <w:rsid w:val="005D37F9"/>
    <w:rsid w:val="005D7944"/>
    <w:rsid w:val="005E16C5"/>
    <w:rsid w:val="005F7F12"/>
    <w:rsid w:val="00611863"/>
    <w:rsid w:val="0062082C"/>
    <w:rsid w:val="0062454C"/>
    <w:rsid w:val="00626697"/>
    <w:rsid w:val="0063682A"/>
    <w:rsid w:val="00640CB0"/>
    <w:rsid w:val="00641AC8"/>
    <w:rsid w:val="006505EB"/>
    <w:rsid w:val="00656584"/>
    <w:rsid w:val="00661FB5"/>
    <w:rsid w:val="00670513"/>
    <w:rsid w:val="00671510"/>
    <w:rsid w:val="00690F64"/>
    <w:rsid w:val="00694385"/>
    <w:rsid w:val="006A02D7"/>
    <w:rsid w:val="006A48F6"/>
    <w:rsid w:val="006C3041"/>
    <w:rsid w:val="006D77B3"/>
    <w:rsid w:val="006F3107"/>
    <w:rsid w:val="00707EAF"/>
    <w:rsid w:val="00710387"/>
    <w:rsid w:val="0071143B"/>
    <w:rsid w:val="007175A3"/>
    <w:rsid w:val="00725DA8"/>
    <w:rsid w:val="007309E2"/>
    <w:rsid w:val="007411F2"/>
    <w:rsid w:val="00751264"/>
    <w:rsid w:val="00751D40"/>
    <w:rsid w:val="007668FD"/>
    <w:rsid w:val="007876F3"/>
    <w:rsid w:val="00797966"/>
    <w:rsid w:val="007A45A6"/>
    <w:rsid w:val="007C1F42"/>
    <w:rsid w:val="00804445"/>
    <w:rsid w:val="0080466D"/>
    <w:rsid w:val="00814375"/>
    <w:rsid w:val="00815912"/>
    <w:rsid w:val="0082059F"/>
    <w:rsid w:val="008347A8"/>
    <w:rsid w:val="00853DC6"/>
    <w:rsid w:val="0085703F"/>
    <w:rsid w:val="00865B70"/>
    <w:rsid w:val="0086654C"/>
    <w:rsid w:val="008772E5"/>
    <w:rsid w:val="008814E8"/>
    <w:rsid w:val="00881B1E"/>
    <w:rsid w:val="008856D6"/>
    <w:rsid w:val="00890C00"/>
    <w:rsid w:val="00895DE3"/>
    <w:rsid w:val="008A5C78"/>
    <w:rsid w:val="008B52E1"/>
    <w:rsid w:val="008C1CB7"/>
    <w:rsid w:val="008C380B"/>
    <w:rsid w:val="008E4011"/>
    <w:rsid w:val="008F188E"/>
    <w:rsid w:val="008F5488"/>
    <w:rsid w:val="00900005"/>
    <w:rsid w:val="0090539A"/>
    <w:rsid w:val="0091217E"/>
    <w:rsid w:val="00923735"/>
    <w:rsid w:val="00924E21"/>
    <w:rsid w:val="0093023F"/>
    <w:rsid w:val="009335E6"/>
    <w:rsid w:val="00973954"/>
    <w:rsid w:val="0098229A"/>
    <w:rsid w:val="00992CAF"/>
    <w:rsid w:val="009C1E35"/>
    <w:rsid w:val="009C1F84"/>
    <w:rsid w:val="009C6395"/>
    <w:rsid w:val="009D03C4"/>
    <w:rsid w:val="009D26E7"/>
    <w:rsid w:val="009D3078"/>
    <w:rsid w:val="009D4E04"/>
    <w:rsid w:val="009D7574"/>
    <w:rsid w:val="009F1430"/>
    <w:rsid w:val="009F5987"/>
    <w:rsid w:val="009F7CBA"/>
    <w:rsid w:val="00A05D61"/>
    <w:rsid w:val="00A1508B"/>
    <w:rsid w:val="00A2268F"/>
    <w:rsid w:val="00A22C23"/>
    <w:rsid w:val="00A24FDF"/>
    <w:rsid w:val="00A31657"/>
    <w:rsid w:val="00A40B6B"/>
    <w:rsid w:val="00A52B8B"/>
    <w:rsid w:val="00A60565"/>
    <w:rsid w:val="00A9070B"/>
    <w:rsid w:val="00AA2388"/>
    <w:rsid w:val="00AB7A62"/>
    <w:rsid w:val="00AE4CF9"/>
    <w:rsid w:val="00AE750F"/>
    <w:rsid w:val="00AF287B"/>
    <w:rsid w:val="00AF779A"/>
    <w:rsid w:val="00B04CA4"/>
    <w:rsid w:val="00B13FCE"/>
    <w:rsid w:val="00B21ABA"/>
    <w:rsid w:val="00B2396F"/>
    <w:rsid w:val="00B321A7"/>
    <w:rsid w:val="00B34AF7"/>
    <w:rsid w:val="00B50B2F"/>
    <w:rsid w:val="00B9264D"/>
    <w:rsid w:val="00B94392"/>
    <w:rsid w:val="00B963FA"/>
    <w:rsid w:val="00BA1EAC"/>
    <w:rsid w:val="00BA3D24"/>
    <w:rsid w:val="00BC0CD6"/>
    <w:rsid w:val="00BD0852"/>
    <w:rsid w:val="00BD37AA"/>
    <w:rsid w:val="00BF05C6"/>
    <w:rsid w:val="00C1547E"/>
    <w:rsid w:val="00C33021"/>
    <w:rsid w:val="00C3798B"/>
    <w:rsid w:val="00C43C7E"/>
    <w:rsid w:val="00C46B47"/>
    <w:rsid w:val="00C50DFA"/>
    <w:rsid w:val="00C63E05"/>
    <w:rsid w:val="00C642AC"/>
    <w:rsid w:val="00C64EAF"/>
    <w:rsid w:val="00C7168D"/>
    <w:rsid w:val="00C91DD4"/>
    <w:rsid w:val="00CB038E"/>
    <w:rsid w:val="00CB5DE0"/>
    <w:rsid w:val="00CC1D30"/>
    <w:rsid w:val="00CF6C87"/>
    <w:rsid w:val="00D06582"/>
    <w:rsid w:val="00D12BDE"/>
    <w:rsid w:val="00D1539D"/>
    <w:rsid w:val="00D15AAA"/>
    <w:rsid w:val="00D336FA"/>
    <w:rsid w:val="00D45F33"/>
    <w:rsid w:val="00D53B77"/>
    <w:rsid w:val="00D573BF"/>
    <w:rsid w:val="00D62606"/>
    <w:rsid w:val="00D63161"/>
    <w:rsid w:val="00D64867"/>
    <w:rsid w:val="00D673D5"/>
    <w:rsid w:val="00D83218"/>
    <w:rsid w:val="00D90077"/>
    <w:rsid w:val="00DA1494"/>
    <w:rsid w:val="00DA46D1"/>
    <w:rsid w:val="00DA7861"/>
    <w:rsid w:val="00DC2925"/>
    <w:rsid w:val="00DD56DE"/>
    <w:rsid w:val="00DD6991"/>
    <w:rsid w:val="00DE2934"/>
    <w:rsid w:val="00E10F7F"/>
    <w:rsid w:val="00E1126F"/>
    <w:rsid w:val="00E41B49"/>
    <w:rsid w:val="00E45265"/>
    <w:rsid w:val="00E622A2"/>
    <w:rsid w:val="00E86C92"/>
    <w:rsid w:val="00EA5B2D"/>
    <w:rsid w:val="00EB1361"/>
    <w:rsid w:val="00EB5D8A"/>
    <w:rsid w:val="00ED161A"/>
    <w:rsid w:val="00ED5154"/>
    <w:rsid w:val="00ED7C50"/>
    <w:rsid w:val="00EF068A"/>
    <w:rsid w:val="00F01DC3"/>
    <w:rsid w:val="00F03CF9"/>
    <w:rsid w:val="00F0453A"/>
    <w:rsid w:val="00F066C1"/>
    <w:rsid w:val="00F23C28"/>
    <w:rsid w:val="00F264B7"/>
    <w:rsid w:val="00F31085"/>
    <w:rsid w:val="00F41A4D"/>
    <w:rsid w:val="00F420E8"/>
    <w:rsid w:val="00F46D6F"/>
    <w:rsid w:val="00F52D05"/>
    <w:rsid w:val="00F54568"/>
    <w:rsid w:val="00F725E9"/>
    <w:rsid w:val="00F73121"/>
    <w:rsid w:val="00F81A44"/>
    <w:rsid w:val="00F853D5"/>
    <w:rsid w:val="00FA05DF"/>
    <w:rsid w:val="00FB7744"/>
    <w:rsid w:val="00FC6E1A"/>
    <w:rsid w:val="00FE236E"/>
    <w:rsid w:val="00FE73C0"/>
    <w:rsid w:val="00FF0697"/>
    <w:rsid w:val="00FF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FB08EF"/>
  <w15:docId w15:val="{C80A5A8B-B715-4D4A-AC00-9092C972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0E8"/>
    <w:pPr>
      <w:suppressAutoHyphens/>
    </w:pPr>
    <w:rPr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0"/>
    </w:pPr>
    <w:rPr>
      <w:b/>
      <w:bCs/>
      <w:color w:val="000000"/>
      <w:kern w:val="1"/>
      <w:sz w:val="28"/>
      <w:szCs w:val="32"/>
    </w:rPr>
  </w:style>
  <w:style w:type="paragraph" w:styleId="2">
    <w:name w:val="heading 2"/>
    <w:basedOn w:val="a"/>
    <w:next w:val="a"/>
    <w:qFormat/>
    <w:rsid w:val="00F420E8"/>
    <w:pPr>
      <w:keepNext/>
      <w:spacing w:before="240" w:after="60"/>
      <w:ind w:firstLine="709"/>
      <w:jc w:val="center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420E8"/>
    <w:pPr>
      <w:keepNext/>
      <w:tabs>
        <w:tab w:val="num" w:pos="0"/>
      </w:tabs>
      <w:spacing w:before="240" w:after="60"/>
      <w:jc w:val="center"/>
      <w:outlineLvl w:val="2"/>
    </w:pPr>
    <w:rPr>
      <w:b/>
      <w:b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F420E8"/>
    <w:pPr>
      <w:keepNext/>
      <w:spacing w:before="240" w:after="60"/>
      <w:jc w:val="both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"/>
    <w:next w:val="a"/>
    <w:qFormat/>
    <w:rsid w:val="00F420E8"/>
    <w:pPr>
      <w:keepNext/>
      <w:jc w:val="both"/>
      <w:outlineLvl w:val="4"/>
    </w:pPr>
    <w:rPr>
      <w:b/>
      <w:color w:val="000000"/>
      <w:sz w:val="20"/>
      <w:szCs w:val="20"/>
    </w:rPr>
  </w:style>
  <w:style w:type="paragraph" w:styleId="6">
    <w:name w:val="heading 6"/>
    <w:basedOn w:val="a"/>
    <w:next w:val="a"/>
    <w:qFormat/>
    <w:rsid w:val="00F420E8"/>
    <w:pPr>
      <w:spacing w:before="240" w:after="60"/>
      <w:jc w:val="both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qFormat/>
    <w:rsid w:val="00F420E8"/>
    <w:pPr>
      <w:keepNext/>
      <w:widowControl w:val="0"/>
      <w:ind w:firstLine="851"/>
      <w:jc w:val="center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qFormat/>
    <w:rsid w:val="00F420E8"/>
    <w:pPr>
      <w:keepNext/>
      <w:jc w:val="center"/>
      <w:outlineLvl w:val="7"/>
    </w:pPr>
    <w:rPr>
      <w:b/>
      <w:color w:val="000000"/>
      <w:szCs w:val="20"/>
    </w:rPr>
  </w:style>
  <w:style w:type="paragraph" w:styleId="9">
    <w:name w:val="heading 9"/>
    <w:basedOn w:val="a"/>
    <w:next w:val="a"/>
    <w:qFormat/>
    <w:rsid w:val="00F420E8"/>
    <w:pPr>
      <w:widowControl w:val="0"/>
      <w:autoSpaceDE w:val="0"/>
      <w:spacing w:before="240" w:after="60"/>
      <w:ind w:firstLine="709"/>
      <w:jc w:val="both"/>
      <w:outlineLvl w:val="8"/>
    </w:pPr>
    <w:rPr>
      <w:rFonts w:ascii="Cambria" w:hAnsi="Cambria" w:cs="Cambria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420E8"/>
    <w:rPr>
      <w:rFonts w:ascii="Wingdings" w:hAnsi="Wingdings" w:cs="StarSymbol"/>
      <w:sz w:val="18"/>
      <w:szCs w:val="18"/>
    </w:rPr>
  </w:style>
  <w:style w:type="character" w:customStyle="1" w:styleId="WW8Num1z1">
    <w:name w:val="WW8Num1z1"/>
    <w:rsid w:val="00F420E8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F420E8"/>
    <w:rPr>
      <w:rFonts w:ascii="StarSymbol" w:hAnsi="StarSymbol" w:cs="StarSymbol"/>
      <w:sz w:val="18"/>
      <w:szCs w:val="18"/>
    </w:rPr>
  </w:style>
  <w:style w:type="character" w:customStyle="1" w:styleId="WW8Num1z3">
    <w:name w:val="WW8Num1z3"/>
    <w:rsid w:val="00F420E8"/>
  </w:style>
  <w:style w:type="character" w:customStyle="1" w:styleId="WW8Num1z4">
    <w:name w:val="WW8Num1z4"/>
    <w:rsid w:val="00F420E8"/>
  </w:style>
  <w:style w:type="character" w:customStyle="1" w:styleId="WW8Num1z5">
    <w:name w:val="WW8Num1z5"/>
    <w:rsid w:val="00F420E8"/>
  </w:style>
  <w:style w:type="character" w:customStyle="1" w:styleId="WW8Num1z6">
    <w:name w:val="WW8Num1z6"/>
    <w:rsid w:val="00F420E8"/>
  </w:style>
  <w:style w:type="character" w:customStyle="1" w:styleId="WW8Num1z7">
    <w:name w:val="WW8Num1z7"/>
    <w:rsid w:val="00F420E8"/>
  </w:style>
  <w:style w:type="character" w:customStyle="1" w:styleId="WW8Num1z8">
    <w:name w:val="WW8Num1z8"/>
    <w:rsid w:val="00F420E8"/>
  </w:style>
  <w:style w:type="character" w:customStyle="1" w:styleId="WW8Num2z0">
    <w:name w:val="WW8Num2z0"/>
    <w:rsid w:val="00F420E8"/>
    <w:rPr>
      <w:rFonts w:ascii="Arial" w:hAnsi="Arial" w:cs="Arial"/>
    </w:rPr>
  </w:style>
  <w:style w:type="character" w:customStyle="1" w:styleId="WW8Num2z1">
    <w:name w:val="WW8Num2z1"/>
    <w:rsid w:val="00F420E8"/>
    <w:rPr>
      <w:rFonts w:ascii="Courier New" w:hAnsi="Courier New" w:cs="Courier New"/>
    </w:rPr>
  </w:style>
  <w:style w:type="character" w:customStyle="1" w:styleId="WW8Num2z2">
    <w:name w:val="WW8Num2z2"/>
    <w:rsid w:val="00F420E8"/>
    <w:rPr>
      <w:rFonts w:ascii="Wingdings" w:hAnsi="Wingdings" w:cs="Wingdings"/>
    </w:rPr>
  </w:style>
  <w:style w:type="character" w:customStyle="1" w:styleId="WW8Num3z0">
    <w:name w:val="WW8Num3z0"/>
    <w:rsid w:val="00F420E8"/>
    <w:rPr>
      <w:rFonts w:ascii="Symbol" w:hAnsi="Symbol" w:cs="Symbol"/>
    </w:rPr>
  </w:style>
  <w:style w:type="character" w:customStyle="1" w:styleId="WW8Num3z1">
    <w:name w:val="WW8Num3z1"/>
    <w:rsid w:val="00F420E8"/>
    <w:rPr>
      <w:rFonts w:ascii="Courier New" w:hAnsi="Courier New" w:cs="Courier New"/>
    </w:rPr>
  </w:style>
  <w:style w:type="character" w:customStyle="1" w:styleId="WW8Num3z2">
    <w:name w:val="WW8Num3z2"/>
    <w:rsid w:val="00F420E8"/>
    <w:rPr>
      <w:rFonts w:ascii="Wingdings" w:hAnsi="Wingdings" w:cs="Wingdings"/>
    </w:rPr>
  </w:style>
  <w:style w:type="character" w:customStyle="1" w:styleId="WW8Num4z0">
    <w:name w:val="WW8Num4z0"/>
    <w:rsid w:val="00F420E8"/>
    <w:rPr>
      <w:rFonts w:ascii="Symbol" w:hAnsi="Symbol" w:cs="Symbol"/>
    </w:rPr>
  </w:style>
  <w:style w:type="character" w:customStyle="1" w:styleId="WW8Num4z1">
    <w:name w:val="WW8Num4z1"/>
    <w:rsid w:val="00F420E8"/>
    <w:rPr>
      <w:rFonts w:ascii="Courier New" w:hAnsi="Courier New" w:cs="Courier New"/>
    </w:rPr>
  </w:style>
  <w:style w:type="character" w:customStyle="1" w:styleId="WW8Num4z2">
    <w:name w:val="WW8Num4z2"/>
    <w:rsid w:val="00F420E8"/>
    <w:rPr>
      <w:rFonts w:ascii="Wingdings" w:hAnsi="Wingdings" w:cs="Wingdings"/>
    </w:rPr>
  </w:style>
  <w:style w:type="character" w:customStyle="1" w:styleId="WW8Num4z3">
    <w:name w:val="WW8Num4z3"/>
    <w:rsid w:val="00F420E8"/>
  </w:style>
  <w:style w:type="character" w:customStyle="1" w:styleId="WW8Num4z4">
    <w:name w:val="WW8Num4z4"/>
    <w:rsid w:val="00F420E8"/>
  </w:style>
  <w:style w:type="character" w:customStyle="1" w:styleId="WW8Num4z5">
    <w:name w:val="WW8Num4z5"/>
    <w:rsid w:val="00F420E8"/>
  </w:style>
  <w:style w:type="character" w:customStyle="1" w:styleId="WW8Num4z6">
    <w:name w:val="WW8Num4z6"/>
    <w:rsid w:val="00F420E8"/>
  </w:style>
  <w:style w:type="character" w:customStyle="1" w:styleId="WW8Num4z7">
    <w:name w:val="WW8Num4z7"/>
    <w:rsid w:val="00F420E8"/>
  </w:style>
  <w:style w:type="character" w:customStyle="1" w:styleId="WW8Num4z8">
    <w:name w:val="WW8Num4z8"/>
    <w:rsid w:val="00F420E8"/>
  </w:style>
  <w:style w:type="character" w:customStyle="1" w:styleId="WW8Num5z0">
    <w:name w:val="WW8Num5z0"/>
    <w:rsid w:val="00F420E8"/>
    <w:rPr>
      <w:rFonts w:ascii="Times New Roman" w:hAnsi="Times New Roman" w:cs="Times New Roman"/>
    </w:rPr>
  </w:style>
  <w:style w:type="character" w:customStyle="1" w:styleId="WW8Num5z1">
    <w:name w:val="WW8Num5z1"/>
    <w:rsid w:val="00F420E8"/>
    <w:rPr>
      <w:rFonts w:ascii="Courier New" w:hAnsi="Courier New" w:cs="Courier New"/>
    </w:rPr>
  </w:style>
  <w:style w:type="character" w:customStyle="1" w:styleId="WW8Num5z2">
    <w:name w:val="WW8Num5z2"/>
    <w:rsid w:val="00F420E8"/>
    <w:rPr>
      <w:rFonts w:ascii="Wingdings" w:hAnsi="Wingdings" w:cs="Wingdings"/>
    </w:rPr>
  </w:style>
  <w:style w:type="character" w:customStyle="1" w:styleId="WW8Num5z3">
    <w:name w:val="WW8Num5z3"/>
    <w:rsid w:val="00F420E8"/>
    <w:rPr>
      <w:rFonts w:ascii="Symbol" w:hAnsi="Symbol" w:cs="Symbol"/>
    </w:rPr>
  </w:style>
  <w:style w:type="character" w:customStyle="1" w:styleId="WW8Num5z4">
    <w:name w:val="WW8Num5z4"/>
    <w:rsid w:val="00F420E8"/>
  </w:style>
  <w:style w:type="character" w:customStyle="1" w:styleId="WW8Num5z5">
    <w:name w:val="WW8Num5z5"/>
    <w:rsid w:val="00F420E8"/>
  </w:style>
  <w:style w:type="character" w:customStyle="1" w:styleId="WW8Num5z6">
    <w:name w:val="WW8Num5z6"/>
    <w:rsid w:val="00F420E8"/>
  </w:style>
  <w:style w:type="character" w:customStyle="1" w:styleId="WW8Num5z7">
    <w:name w:val="WW8Num5z7"/>
    <w:rsid w:val="00F420E8"/>
  </w:style>
  <w:style w:type="character" w:customStyle="1" w:styleId="WW8Num5z8">
    <w:name w:val="WW8Num5z8"/>
    <w:rsid w:val="00F420E8"/>
  </w:style>
  <w:style w:type="character" w:customStyle="1" w:styleId="WW8Num6z0">
    <w:name w:val="WW8Num6z0"/>
    <w:rsid w:val="00F420E8"/>
    <w:rPr>
      <w:rFonts w:ascii="Arial" w:hAnsi="Arial" w:cs="Arial"/>
    </w:rPr>
  </w:style>
  <w:style w:type="character" w:customStyle="1" w:styleId="WW8Num6z1">
    <w:name w:val="WW8Num6z1"/>
    <w:rsid w:val="00F420E8"/>
    <w:rPr>
      <w:rFonts w:ascii="Courier New" w:hAnsi="Courier New" w:cs="Courier New"/>
    </w:rPr>
  </w:style>
  <w:style w:type="character" w:customStyle="1" w:styleId="WW8Num6z2">
    <w:name w:val="WW8Num6z2"/>
    <w:rsid w:val="00F420E8"/>
    <w:rPr>
      <w:rFonts w:ascii="Wingdings" w:hAnsi="Wingdings" w:cs="Wingdings"/>
    </w:rPr>
  </w:style>
  <w:style w:type="character" w:customStyle="1" w:styleId="WW8Num6z3">
    <w:name w:val="WW8Num6z3"/>
    <w:rsid w:val="00F420E8"/>
    <w:rPr>
      <w:rFonts w:ascii="Symbol" w:hAnsi="Symbol" w:cs="Symbol"/>
    </w:rPr>
  </w:style>
  <w:style w:type="character" w:customStyle="1" w:styleId="WW8Num6z4">
    <w:name w:val="WW8Num6z4"/>
    <w:rsid w:val="00F420E8"/>
  </w:style>
  <w:style w:type="character" w:customStyle="1" w:styleId="WW8Num6z5">
    <w:name w:val="WW8Num6z5"/>
    <w:rsid w:val="00F420E8"/>
  </w:style>
  <w:style w:type="character" w:customStyle="1" w:styleId="WW8Num6z6">
    <w:name w:val="WW8Num6z6"/>
    <w:rsid w:val="00F420E8"/>
  </w:style>
  <w:style w:type="character" w:customStyle="1" w:styleId="WW8Num6z7">
    <w:name w:val="WW8Num6z7"/>
    <w:rsid w:val="00F420E8"/>
  </w:style>
  <w:style w:type="character" w:customStyle="1" w:styleId="WW8Num6z8">
    <w:name w:val="WW8Num6z8"/>
    <w:rsid w:val="00F420E8"/>
  </w:style>
  <w:style w:type="character" w:customStyle="1" w:styleId="WW8Num7z0">
    <w:name w:val="WW8Num7z0"/>
    <w:rsid w:val="00F420E8"/>
    <w:rPr>
      <w:rFonts w:ascii="Symbol" w:hAnsi="Symbol" w:cs="Symbol"/>
    </w:rPr>
  </w:style>
  <w:style w:type="character" w:customStyle="1" w:styleId="WW8Num7z1">
    <w:name w:val="WW8Num7z1"/>
    <w:rsid w:val="00F420E8"/>
    <w:rPr>
      <w:rFonts w:ascii="Courier New" w:hAnsi="Courier New" w:cs="Courier New"/>
    </w:rPr>
  </w:style>
  <w:style w:type="character" w:customStyle="1" w:styleId="WW8Num7z2">
    <w:name w:val="WW8Num7z2"/>
    <w:rsid w:val="00F420E8"/>
    <w:rPr>
      <w:rFonts w:ascii="Wingdings" w:hAnsi="Wingdings" w:cs="Wingdings"/>
    </w:rPr>
  </w:style>
  <w:style w:type="character" w:customStyle="1" w:styleId="WW8Num8z0">
    <w:name w:val="WW8Num8z0"/>
    <w:rsid w:val="00F420E8"/>
    <w:rPr>
      <w:rFonts w:ascii="Times New Roman" w:hAnsi="Times New Roman" w:cs="Times New Roman"/>
    </w:rPr>
  </w:style>
  <w:style w:type="character" w:customStyle="1" w:styleId="WW8Num8z1">
    <w:name w:val="WW8Num8z1"/>
    <w:rsid w:val="00F420E8"/>
    <w:rPr>
      <w:rFonts w:ascii="Courier New" w:hAnsi="Courier New" w:cs="Courier New"/>
    </w:rPr>
  </w:style>
  <w:style w:type="character" w:customStyle="1" w:styleId="WW8Num8z2">
    <w:name w:val="WW8Num8z2"/>
    <w:rsid w:val="00F420E8"/>
    <w:rPr>
      <w:rFonts w:ascii="Wingdings" w:hAnsi="Wingdings" w:cs="Wingdings"/>
    </w:rPr>
  </w:style>
  <w:style w:type="character" w:customStyle="1" w:styleId="WW8Num8z3">
    <w:name w:val="WW8Num8z3"/>
    <w:rsid w:val="00F420E8"/>
    <w:rPr>
      <w:rFonts w:ascii="Symbol" w:hAnsi="Symbol" w:cs="Symbol"/>
    </w:rPr>
  </w:style>
  <w:style w:type="character" w:customStyle="1" w:styleId="WW8Num9z0">
    <w:name w:val="WW8Num9z0"/>
    <w:rsid w:val="00F420E8"/>
    <w:rPr>
      <w:rFonts w:ascii="Times New Roman" w:hAnsi="Times New Roman" w:cs="Times New Roman"/>
    </w:rPr>
  </w:style>
  <w:style w:type="character" w:customStyle="1" w:styleId="WW8Num10z0">
    <w:name w:val="WW8Num10z0"/>
    <w:rsid w:val="00F420E8"/>
    <w:rPr>
      <w:rFonts w:ascii="Symbol" w:hAnsi="Symbol" w:cs="Symbol"/>
    </w:rPr>
  </w:style>
  <w:style w:type="character" w:customStyle="1" w:styleId="WW8Num10z1">
    <w:name w:val="WW8Num10z1"/>
    <w:rsid w:val="00F420E8"/>
    <w:rPr>
      <w:rFonts w:ascii="Courier New" w:hAnsi="Courier New" w:cs="Courier New"/>
    </w:rPr>
  </w:style>
  <w:style w:type="character" w:customStyle="1" w:styleId="WW8Num10z2">
    <w:name w:val="WW8Num10z2"/>
    <w:rsid w:val="00F420E8"/>
    <w:rPr>
      <w:rFonts w:ascii="Wingdings" w:hAnsi="Wingdings" w:cs="Wingdings"/>
    </w:rPr>
  </w:style>
  <w:style w:type="character" w:customStyle="1" w:styleId="WW8Num11z0">
    <w:name w:val="WW8Num11z0"/>
    <w:rsid w:val="00F420E8"/>
    <w:rPr>
      <w:rFonts w:ascii="Times New Roman" w:hAnsi="Times New Roman" w:cs="Times New Roman"/>
    </w:rPr>
  </w:style>
  <w:style w:type="character" w:customStyle="1" w:styleId="WW8Num11z1">
    <w:name w:val="WW8Num11z1"/>
    <w:rsid w:val="00F420E8"/>
    <w:rPr>
      <w:rFonts w:ascii="Courier New" w:hAnsi="Courier New" w:cs="Courier New"/>
    </w:rPr>
  </w:style>
  <w:style w:type="character" w:customStyle="1" w:styleId="WW8Num11z2">
    <w:name w:val="WW8Num11z2"/>
    <w:rsid w:val="00F420E8"/>
    <w:rPr>
      <w:rFonts w:ascii="Wingdings" w:hAnsi="Wingdings" w:cs="Wingdings"/>
    </w:rPr>
  </w:style>
  <w:style w:type="character" w:customStyle="1" w:styleId="WW8Num12z0">
    <w:name w:val="WW8Num12z0"/>
    <w:rsid w:val="00F420E8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F420E8"/>
    <w:rPr>
      <w:rFonts w:ascii="Courier New" w:hAnsi="Courier New" w:cs="Courier New"/>
    </w:rPr>
  </w:style>
  <w:style w:type="character" w:customStyle="1" w:styleId="WW8Num12z2">
    <w:name w:val="WW8Num12z2"/>
    <w:rsid w:val="00F420E8"/>
    <w:rPr>
      <w:rFonts w:ascii="Wingdings" w:hAnsi="Wingdings" w:cs="Wingdings"/>
    </w:rPr>
  </w:style>
  <w:style w:type="character" w:customStyle="1" w:styleId="WW8Num12z3">
    <w:name w:val="WW8Num12z3"/>
    <w:rsid w:val="00F420E8"/>
    <w:rPr>
      <w:rFonts w:ascii="Symbol" w:hAnsi="Symbol" w:cs="Symbol"/>
    </w:rPr>
  </w:style>
  <w:style w:type="character" w:customStyle="1" w:styleId="WW8Num12z4">
    <w:name w:val="WW8Num12z4"/>
    <w:rsid w:val="00F420E8"/>
  </w:style>
  <w:style w:type="character" w:customStyle="1" w:styleId="WW8Num12z5">
    <w:name w:val="WW8Num12z5"/>
    <w:rsid w:val="00F420E8"/>
  </w:style>
  <w:style w:type="character" w:customStyle="1" w:styleId="WW8Num12z6">
    <w:name w:val="WW8Num12z6"/>
    <w:rsid w:val="00F420E8"/>
  </w:style>
  <w:style w:type="character" w:customStyle="1" w:styleId="WW8Num12z7">
    <w:name w:val="WW8Num12z7"/>
    <w:rsid w:val="00F420E8"/>
  </w:style>
  <w:style w:type="character" w:customStyle="1" w:styleId="WW8Num12z8">
    <w:name w:val="WW8Num12z8"/>
    <w:rsid w:val="00F420E8"/>
  </w:style>
  <w:style w:type="character" w:customStyle="1" w:styleId="WW8Num13z0">
    <w:name w:val="WW8Num13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13z1">
    <w:name w:val="WW8Num13z1"/>
    <w:rsid w:val="00F420E8"/>
    <w:rPr>
      <w:rFonts w:ascii="Courier New" w:hAnsi="Courier New" w:cs="Courier New"/>
    </w:rPr>
  </w:style>
  <w:style w:type="character" w:customStyle="1" w:styleId="WW8Num13z2">
    <w:name w:val="WW8Num13z2"/>
    <w:rsid w:val="00F420E8"/>
    <w:rPr>
      <w:rFonts w:ascii="Wingdings" w:hAnsi="Wingdings" w:cs="Wingdings"/>
    </w:rPr>
  </w:style>
  <w:style w:type="character" w:customStyle="1" w:styleId="WW8Num14z0">
    <w:name w:val="WW8Num14z0"/>
    <w:rsid w:val="00F420E8"/>
    <w:rPr>
      <w:rFonts w:ascii="Arial" w:hAnsi="Arial" w:cs="Arial"/>
    </w:rPr>
  </w:style>
  <w:style w:type="character" w:customStyle="1" w:styleId="WW8Num14z1">
    <w:name w:val="WW8Num14z1"/>
    <w:rsid w:val="00F420E8"/>
    <w:rPr>
      <w:rFonts w:ascii="Courier New" w:hAnsi="Courier New" w:cs="Courier New"/>
    </w:rPr>
  </w:style>
  <w:style w:type="character" w:customStyle="1" w:styleId="WW8Num14z2">
    <w:name w:val="WW8Num14z2"/>
    <w:rsid w:val="00F420E8"/>
    <w:rPr>
      <w:rFonts w:ascii="Wingdings" w:hAnsi="Wingdings" w:cs="Wingdings"/>
    </w:rPr>
  </w:style>
  <w:style w:type="character" w:customStyle="1" w:styleId="WW8Num15z0">
    <w:name w:val="WW8Num15z0"/>
    <w:rsid w:val="00F420E8"/>
    <w:rPr>
      <w:rFonts w:ascii="Symbol" w:hAnsi="Symbol" w:cs="Symbol"/>
    </w:rPr>
  </w:style>
  <w:style w:type="character" w:customStyle="1" w:styleId="WW8Num15z1">
    <w:name w:val="WW8Num15z1"/>
    <w:rsid w:val="00F420E8"/>
    <w:rPr>
      <w:rFonts w:ascii="Courier New" w:hAnsi="Courier New" w:cs="Courier New"/>
    </w:rPr>
  </w:style>
  <w:style w:type="character" w:customStyle="1" w:styleId="WW8Num15z2">
    <w:name w:val="WW8Num15z2"/>
    <w:rsid w:val="00F420E8"/>
    <w:rPr>
      <w:rFonts w:ascii="Wingdings" w:hAnsi="Wingdings" w:cs="Wingdings"/>
    </w:rPr>
  </w:style>
  <w:style w:type="character" w:customStyle="1" w:styleId="WW8Num16z0">
    <w:name w:val="WW8Num16z0"/>
    <w:rsid w:val="00F420E8"/>
    <w:rPr>
      <w:rFonts w:ascii="Symbol" w:hAnsi="Symbol" w:cs="Symbol"/>
      <w:sz w:val="24"/>
    </w:rPr>
  </w:style>
  <w:style w:type="character" w:customStyle="1" w:styleId="WW8Num16z1">
    <w:name w:val="WW8Num16z1"/>
    <w:rsid w:val="00F420E8"/>
    <w:rPr>
      <w:rFonts w:ascii="Courier New" w:hAnsi="Courier New" w:cs="Courier New"/>
    </w:rPr>
  </w:style>
  <w:style w:type="character" w:customStyle="1" w:styleId="WW8Num16z2">
    <w:name w:val="WW8Num16z2"/>
    <w:rsid w:val="00F420E8"/>
    <w:rPr>
      <w:rFonts w:ascii="Wingdings" w:hAnsi="Wingdings" w:cs="Wingdings"/>
    </w:rPr>
  </w:style>
  <w:style w:type="character" w:customStyle="1" w:styleId="WW8Num17z0">
    <w:name w:val="WW8Num17z0"/>
    <w:rsid w:val="00F420E8"/>
    <w:rPr>
      <w:rFonts w:ascii="Times New Roman" w:hAnsi="Times New Roman" w:cs="Times New Roman"/>
    </w:rPr>
  </w:style>
  <w:style w:type="character" w:customStyle="1" w:styleId="WW8Num17z1">
    <w:name w:val="WW8Num17z1"/>
    <w:rsid w:val="00F420E8"/>
    <w:rPr>
      <w:rFonts w:ascii="Courier New" w:hAnsi="Courier New" w:cs="Courier New"/>
    </w:rPr>
  </w:style>
  <w:style w:type="character" w:customStyle="1" w:styleId="WW8Num17z2">
    <w:name w:val="WW8Num17z2"/>
    <w:rsid w:val="00F420E8"/>
    <w:rPr>
      <w:rFonts w:ascii="Wingdings" w:hAnsi="Wingdings" w:cs="Wingdings"/>
    </w:rPr>
  </w:style>
  <w:style w:type="character" w:customStyle="1" w:styleId="WW8Num17z3">
    <w:name w:val="WW8Num17z3"/>
    <w:rsid w:val="00F420E8"/>
    <w:rPr>
      <w:rFonts w:ascii="Symbol" w:hAnsi="Symbol" w:cs="Symbol"/>
    </w:rPr>
  </w:style>
  <w:style w:type="character" w:customStyle="1" w:styleId="WW8Num18z0">
    <w:name w:val="WW8Num18z0"/>
    <w:rsid w:val="00F420E8"/>
    <w:rPr>
      <w:rFonts w:ascii="Symbol" w:hAnsi="Symbol" w:cs="Symbol"/>
    </w:rPr>
  </w:style>
  <w:style w:type="character" w:customStyle="1" w:styleId="WW8Num18z1">
    <w:name w:val="WW8Num18z1"/>
    <w:rsid w:val="00F420E8"/>
    <w:rPr>
      <w:rFonts w:ascii="Courier New" w:hAnsi="Courier New" w:cs="Courier New"/>
    </w:rPr>
  </w:style>
  <w:style w:type="character" w:customStyle="1" w:styleId="WW8Num18z2">
    <w:name w:val="WW8Num18z2"/>
    <w:rsid w:val="00F420E8"/>
    <w:rPr>
      <w:rFonts w:ascii="Wingdings" w:hAnsi="Wingdings" w:cs="Wingdings"/>
    </w:rPr>
  </w:style>
  <w:style w:type="character" w:customStyle="1" w:styleId="WW8Num19z0">
    <w:name w:val="WW8Num19z0"/>
    <w:rsid w:val="00F420E8"/>
    <w:rPr>
      <w:rFonts w:ascii="Symbol" w:hAnsi="Symbol" w:cs="Times New Roman"/>
      <w:color w:val="000000"/>
    </w:rPr>
  </w:style>
  <w:style w:type="character" w:customStyle="1" w:styleId="WW8Num20z0">
    <w:name w:val="WW8Num20z0"/>
    <w:rsid w:val="00F420E8"/>
    <w:rPr>
      <w:rFonts w:ascii="Symbol" w:eastAsia="TimesNewRomanPSMT" w:hAnsi="Symbol" w:cs="Symbol"/>
      <w:sz w:val="28"/>
      <w:szCs w:val="28"/>
    </w:rPr>
  </w:style>
  <w:style w:type="character" w:customStyle="1" w:styleId="WW8Num20z1">
    <w:name w:val="WW8Num20z1"/>
    <w:rsid w:val="00F420E8"/>
    <w:rPr>
      <w:rFonts w:ascii="Courier New" w:hAnsi="Courier New" w:cs="Courier New"/>
    </w:rPr>
  </w:style>
  <w:style w:type="character" w:customStyle="1" w:styleId="WW8Num20z2">
    <w:name w:val="WW8Num20z2"/>
    <w:rsid w:val="00F420E8"/>
    <w:rPr>
      <w:rFonts w:ascii="Wingdings" w:hAnsi="Wingdings" w:cs="Wingdings"/>
    </w:rPr>
  </w:style>
  <w:style w:type="character" w:customStyle="1" w:styleId="WW8Num21z0">
    <w:name w:val="WW8Num21z0"/>
    <w:rsid w:val="00F420E8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F420E8"/>
    <w:rPr>
      <w:rFonts w:ascii="Symbol" w:hAnsi="Symbol" w:cs="Symbol"/>
    </w:rPr>
  </w:style>
  <w:style w:type="character" w:customStyle="1" w:styleId="WW8Num22z1">
    <w:name w:val="WW8Num22z1"/>
    <w:rsid w:val="00F420E8"/>
    <w:rPr>
      <w:rFonts w:ascii="Courier New" w:hAnsi="Courier New" w:cs="Courier New"/>
    </w:rPr>
  </w:style>
  <w:style w:type="character" w:customStyle="1" w:styleId="WW8Num22z2">
    <w:name w:val="WW8Num22z2"/>
    <w:rsid w:val="00F420E8"/>
    <w:rPr>
      <w:rFonts w:ascii="Wingdings" w:hAnsi="Wingdings" w:cs="Wingdings"/>
    </w:rPr>
  </w:style>
  <w:style w:type="character" w:customStyle="1" w:styleId="WW8Num22z3">
    <w:name w:val="WW8Num22z3"/>
    <w:rsid w:val="00F420E8"/>
  </w:style>
  <w:style w:type="character" w:customStyle="1" w:styleId="WW8Num22z4">
    <w:name w:val="WW8Num22z4"/>
    <w:rsid w:val="00F420E8"/>
  </w:style>
  <w:style w:type="character" w:customStyle="1" w:styleId="WW8Num22z5">
    <w:name w:val="WW8Num22z5"/>
    <w:rsid w:val="00F420E8"/>
  </w:style>
  <w:style w:type="character" w:customStyle="1" w:styleId="WW8Num22z6">
    <w:name w:val="WW8Num22z6"/>
    <w:rsid w:val="00F420E8"/>
  </w:style>
  <w:style w:type="character" w:customStyle="1" w:styleId="WW8Num22z7">
    <w:name w:val="WW8Num22z7"/>
    <w:rsid w:val="00F420E8"/>
  </w:style>
  <w:style w:type="character" w:customStyle="1" w:styleId="WW8Num22z8">
    <w:name w:val="WW8Num22z8"/>
    <w:rsid w:val="00F420E8"/>
  </w:style>
  <w:style w:type="character" w:customStyle="1" w:styleId="WW8Num23z0">
    <w:name w:val="WW8Num23z0"/>
    <w:rsid w:val="00F420E8"/>
    <w:rPr>
      <w:rFonts w:ascii="Arial" w:hAnsi="Arial" w:cs="Arial"/>
    </w:rPr>
  </w:style>
  <w:style w:type="character" w:customStyle="1" w:styleId="WW8Num23z1">
    <w:name w:val="WW8Num23z1"/>
    <w:rsid w:val="00F420E8"/>
    <w:rPr>
      <w:rFonts w:ascii="Courier New" w:hAnsi="Courier New" w:cs="Courier New"/>
    </w:rPr>
  </w:style>
  <w:style w:type="character" w:customStyle="1" w:styleId="WW8Num23z2">
    <w:name w:val="WW8Num23z2"/>
    <w:rsid w:val="00F420E8"/>
    <w:rPr>
      <w:rFonts w:ascii="Wingdings" w:hAnsi="Wingdings" w:cs="Wingdings"/>
    </w:rPr>
  </w:style>
  <w:style w:type="character" w:customStyle="1" w:styleId="WW8Num24z0">
    <w:name w:val="WW8Num24z0"/>
    <w:rsid w:val="00F420E8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420E8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F420E8"/>
    <w:rPr>
      <w:rFonts w:ascii="Symbol" w:hAnsi="Symbol" w:cs="StarSymbol"/>
      <w:sz w:val="18"/>
      <w:szCs w:val="18"/>
    </w:rPr>
  </w:style>
  <w:style w:type="character" w:customStyle="1" w:styleId="WW8Num26z0">
    <w:name w:val="WW8Num26z0"/>
    <w:rsid w:val="00F420E8"/>
    <w:rPr>
      <w:rFonts w:ascii="Symbol" w:hAnsi="Symbol" w:cs="Symbol"/>
    </w:rPr>
  </w:style>
  <w:style w:type="character" w:customStyle="1" w:styleId="WW8Num26z1">
    <w:name w:val="WW8Num26z1"/>
    <w:rsid w:val="00F420E8"/>
    <w:rPr>
      <w:rFonts w:ascii="Times New Roman" w:eastAsia="Times New Roman" w:hAnsi="Times New Roman" w:cs="Times New Roman"/>
    </w:rPr>
  </w:style>
  <w:style w:type="character" w:customStyle="1" w:styleId="WW8Num26z2">
    <w:name w:val="WW8Num26z2"/>
    <w:rsid w:val="00F420E8"/>
    <w:rPr>
      <w:rFonts w:ascii="Wingdings" w:hAnsi="Wingdings" w:cs="Wingdings"/>
    </w:rPr>
  </w:style>
  <w:style w:type="character" w:customStyle="1" w:styleId="WW8Num27z0">
    <w:name w:val="WW8Num27z0"/>
    <w:rsid w:val="00F420E8"/>
    <w:rPr>
      <w:rFonts w:ascii="Times New Roman" w:hAnsi="Times New Roman" w:cs="Times New Roman"/>
    </w:rPr>
  </w:style>
  <w:style w:type="character" w:customStyle="1" w:styleId="WW8Num27z1">
    <w:name w:val="WW8Num27z1"/>
    <w:rsid w:val="00F420E8"/>
    <w:rPr>
      <w:rFonts w:ascii="Courier New" w:hAnsi="Courier New" w:cs="Courier New"/>
    </w:rPr>
  </w:style>
  <w:style w:type="character" w:customStyle="1" w:styleId="WW8Num27z2">
    <w:name w:val="WW8Num27z2"/>
    <w:rsid w:val="00F420E8"/>
    <w:rPr>
      <w:rFonts w:ascii="Wingdings" w:hAnsi="Wingdings" w:cs="Wingdings"/>
    </w:rPr>
  </w:style>
  <w:style w:type="character" w:customStyle="1" w:styleId="WW8Num27z3">
    <w:name w:val="WW8Num27z3"/>
    <w:rsid w:val="00F420E8"/>
    <w:rPr>
      <w:rFonts w:ascii="Symbol" w:hAnsi="Symbol" w:cs="Symbol"/>
    </w:rPr>
  </w:style>
  <w:style w:type="character" w:customStyle="1" w:styleId="WW8Num28z0">
    <w:name w:val="WW8Num28z0"/>
    <w:rsid w:val="00F420E8"/>
    <w:rPr>
      <w:rFonts w:ascii="Times New Roman" w:hAnsi="Times New Roman" w:cs="Times New Roman"/>
    </w:rPr>
  </w:style>
  <w:style w:type="character" w:customStyle="1" w:styleId="WW8Num28z1">
    <w:name w:val="WW8Num28z1"/>
    <w:rsid w:val="00F420E8"/>
    <w:rPr>
      <w:rFonts w:ascii="Courier New" w:hAnsi="Courier New" w:cs="Courier New"/>
    </w:rPr>
  </w:style>
  <w:style w:type="character" w:customStyle="1" w:styleId="WW8Num28z2">
    <w:name w:val="WW8Num28z2"/>
    <w:rsid w:val="00F420E8"/>
    <w:rPr>
      <w:rFonts w:ascii="Wingdings" w:hAnsi="Wingdings" w:cs="Wingdings"/>
    </w:rPr>
  </w:style>
  <w:style w:type="character" w:customStyle="1" w:styleId="WW8Num29z0">
    <w:name w:val="WW8Num29z0"/>
    <w:rsid w:val="00F420E8"/>
    <w:rPr>
      <w:rFonts w:ascii="Times New Roman" w:hAnsi="Times New Roman" w:cs="Times New Roman"/>
    </w:rPr>
  </w:style>
  <w:style w:type="character" w:customStyle="1" w:styleId="WW8Num29z1">
    <w:name w:val="WW8Num29z1"/>
    <w:rsid w:val="00F420E8"/>
    <w:rPr>
      <w:rFonts w:ascii="Courier New" w:hAnsi="Courier New" w:cs="Courier New"/>
    </w:rPr>
  </w:style>
  <w:style w:type="character" w:customStyle="1" w:styleId="WW8Num29z2">
    <w:name w:val="WW8Num29z2"/>
    <w:rsid w:val="00F420E8"/>
    <w:rPr>
      <w:rFonts w:ascii="Wingdings" w:hAnsi="Wingdings" w:cs="Wingdings" w:hint="default"/>
    </w:rPr>
  </w:style>
  <w:style w:type="character" w:customStyle="1" w:styleId="WW8Num30z0">
    <w:name w:val="WW8Num30z0"/>
    <w:rsid w:val="00F420E8"/>
    <w:rPr>
      <w:rFonts w:ascii="Times New Roman" w:hAnsi="Times New Roman" w:cs="Times New Roman"/>
    </w:rPr>
  </w:style>
  <w:style w:type="character" w:customStyle="1" w:styleId="WW8Num30z1">
    <w:name w:val="WW8Num30z1"/>
    <w:rsid w:val="00F420E8"/>
    <w:rPr>
      <w:rFonts w:ascii="Courier New" w:hAnsi="Courier New" w:cs="Courier New"/>
    </w:rPr>
  </w:style>
  <w:style w:type="character" w:customStyle="1" w:styleId="WW8Num30z2">
    <w:name w:val="WW8Num30z2"/>
    <w:rsid w:val="00F420E8"/>
  </w:style>
  <w:style w:type="character" w:customStyle="1" w:styleId="WW8Num30z3">
    <w:name w:val="WW8Num30z3"/>
    <w:rsid w:val="00F420E8"/>
    <w:rPr>
      <w:rFonts w:ascii="Symbol" w:hAnsi="Symbol" w:cs="Symbol"/>
    </w:rPr>
  </w:style>
  <w:style w:type="character" w:customStyle="1" w:styleId="WW8Num30z4">
    <w:name w:val="WW8Num30z4"/>
    <w:rsid w:val="00F420E8"/>
  </w:style>
  <w:style w:type="character" w:customStyle="1" w:styleId="WW8Num30z5">
    <w:name w:val="WW8Num30z5"/>
    <w:rsid w:val="00F420E8"/>
  </w:style>
  <w:style w:type="character" w:customStyle="1" w:styleId="WW8Num30z6">
    <w:name w:val="WW8Num30z6"/>
    <w:rsid w:val="00F420E8"/>
  </w:style>
  <w:style w:type="character" w:customStyle="1" w:styleId="WW8Num30z7">
    <w:name w:val="WW8Num30z7"/>
    <w:rsid w:val="00F420E8"/>
  </w:style>
  <w:style w:type="character" w:customStyle="1" w:styleId="WW8Num30z8">
    <w:name w:val="WW8Num30z8"/>
    <w:rsid w:val="00F420E8"/>
  </w:style>
  <w:style w:type="character" w:customStyle="1" w:styleId="WW8Num31z0">
    <w:name w:val="WW8Num31z0"/>
    <w:rsid w:val="00F420E8"/>
    <w:rPr>
      <w:rFonts w:ascii="Times New Roman" w:hAnsi="Times New Roman" w:cs="Times New Roman"/>
    </w:rPr>
  </w:style>
  <w:style w:type="character" w:customStyle="1" w:styleId="WW8Num31z1">
    <w:name w:val="WW8Num31z1"/>
    <w:rsid w:val="00F420E8"/>
    <w:rPr>
      <w:rFonts w:ascii="Courier New" w:hAnsi="Courier New" w:cs="Courier New"/>
    </w:rPr>
  </w:style>
  <w:style w:type="character" w:customStyle="1" w:styleId="WW8Num31z2">
    <w:name w:val="WW8Num31z2"/>
    <w:rsid w:val="00F420E8"/>
    <w:rPr>
      <w:rFonts w:ascii="Wingdings" w:hAnsi="Wingdings" w:cs="Wingdings"/>
    </w:rPr>
  </w:style>
  <w:style w:type="character" w:customStyle="1" w:styleId="WW8Num31z3">
    <w:name w:val="WW8Num31z3"/>
    <w:rsid w:val="00F420E8"/>
    <w:rPr>
      <w:rFonts w:ascii="Symbol" w:hAnsi="Symbol" w:cs="Symbol"/>
    </w:rPr>
  </w:style>
  <w:style w:type="character" w:customStyle="1" w:styleId="WW8Num31z4">
    <w:name w:val="WW8Num31z4"/>
    <w:rsid w:val="00F420E8"/>
  </w:style>
  <w:style w:type="character" w:customStyle="1" w:styleId="WW8Num31z5">
    <w:name w:val="WW8Num31z5"/>
    <w:rsid w:val="00F420E8"/>
  </w:style>
  <w:style w:type="character" w:customStyle="1" w:styleId="WW8Num31z6">
    <w:name w:val="WW8Num31z6"/>
    <w:rsid w:val="00F420E8"/>
  </w:style>
  <w:style w:type="character" w:customStyle="1" w:styleId="WW8Num31z7">
    <w:name w:val="WW8Num31z7"/>
    <w:rsid w:val="00F420E8"/>
  </w:style>
  <w:style w:type="character" w:customStyle="1" w:styleId="WW8Num31z8">
    <w:name w:val="WW8Num31z8"/>
    <w:rsid w:val="00F420E8"/>
  </w:style>
  <w:style w:type="character" w:customStyle="1" w:styleId="WW8Num32z0">
    <w:name w:val="WW8Num32z0"/>
    <w:rsid w:val="00F420E8"/>
    <w:rPr>
      <w:rFonts w:ascii="Times New Roman" w:hAnsi="Times New Roman" w:cs="Times New Roman"/>
    </w:rPr>
  </w:style>
  <w:style w:type="character" w:customStyle="1" w:styleId="WW8Num32z1">
    <w:name w:val="WW8Num32z1"/>
    <w:rsid w:val="00F420E8"/>
    <w:rPr>
      <w:rFonts w:ascii="Courier New" w:hAnsi="Courier New" w:cs="Courier New"/>
    </w:rPr>
  </w:style>
  <w:style w:type="character" w:customStyle="1" w:styleId="WW8Num32z2">
    <w:name w:val="WW8Num32z2"/>
    <w:rsid w:val="00F420E8"/>
    <w:rPr>
      <w:rFonts w:ascii="Wingdings" w:hAnsi="Wingdings" w:cs="Wingdings"/>
    </w:rPr>
  </w:style>
  <w:style w:type="character" w:customStyle="1" w:styleId="WW8Num32z3">
    <w:name w:val="WW8Num32z3"/>
    <w:rsid w:val="00F420E8"/>
    <w:rPr>
      <w:rFonts w:ascii="Symbol" w:hAnsi="Symbol" w:cs="Symbol" w:hint="default"/>
    </w:rPr>
  </w:style>
  <w:style w:type="character" w:customStyle="1" w:styleId="WW8Num33z0">
    <w:name w:val="WW8Num33z0"/>
    <w:rsid w:val="00F420E8"/>
    <w:rPr>
      <w:rFonts w:ascii="Times New Roman" w:hAnsi="Times New Roman" w:cs="Times New Roman"/>
      <w:b/>
      <w:i/>
      <w:sz w:val="28"/>
      <w:szCs w:val="28"/>
    </w:rPr>
  </w:style>
  <w:style w:type="character" w:customStyle="1" w:styleId="WW8Num34z0">
    <w:name w:val="WW8Num34z0"/>
    <w:rsid w:val="00F420E8"/>
    <w:rPr>
      <w:rFonts w:ascii="Symbol" w:hAnsi="Symbol" w:cs="Symbol"/>
    </w:rPr>
  </w:style>
  <w:style w:type="character" w:customStyle="1" w:styleId="WW8Num34z1">
    <w:name w:val="WW8Num34z1"/>
    <w:rsid w:val="00F420E8"/>
    <w:rPr>
      <w:rFonts w:ascii="Courier New" w:hAnsi="Courier New" w:cs="Courier New"/>
    </w:rPr>
  </w:style>
  <w:style w:type="character" w:customStyle="1" w:styleId="WW8Num34z2">
    <w:name w:val="WW8Num34z2"/>
    <w:rsid w:val="00F420E8"/>
    <w:rPr>
      <w:rFonts w:ascii="Wingdings" w:hAnsi="Wingdings" w:cs="Wingdings" w:hint="default"/>
    </w:rPr>
  </w:style>
  <w:style w:type="character" w:customStyle="1" w:styleId="WW8Num35z0">
    <w:name w:val="WW8Num35z0"/>
    <w:rsid w:val="00F420E8"/>
    <w:rPr>
      <w:rFonts w:ascii="Symbol" w:hAnsi="Symbol" w:cs="Symbol"/>
    </w:rPr>
  </w:style>
  <w:style w:type="character" w:customStyle="1" w:styleId="WW8Num35z1">
    <w:name w:val="WW8Num35z1"/>
    <w:rsid w:val="00F420E8"/>
  </w:style>
  <w:style w:type="character" w:customStyle="1" w:styleId="WW8Num35z2">
    <w:name w:val="WW8Num35z2"/>
    <w:rsid w:val="00F420E8"/>
  </w:style>
  <w:style w:type="character" w:customStyle="1" w:styleId="WW8Num35z3">
    <w:name w:val="WW8Num35z3"/>
    <w:rsid w:val="00F420E8"/>
  </w:style>
  <w:style w:type="character" w:customStyle="1" w:styleId="WW8Num35z4">
    <w:name w:val="WW8Num35z4"/>
    <w:rsid w:val="00F420E8"/>
  </w:style>
  <w:style w:type="character" w:customStyle="1" w:styleId="WW8Num35z5">
    <w:name w:val="WW8Num35z5"/>
    <w:rsid w:val="00F420E8"/>
  </w:style>
  <w:style w:type="character" w:customStyle="1" w:styleId="WW8Num35z6">
    <w:name w:val="WW8Num35z6"/>
    <w:rsid w:val="00F420E8"/>
  </w:style>
  <w:style w:type="character" w:customStyle="1" w:styleId="WW8Num35z7">
    <w:name w:val="WW8Num35z7"/>
    <w:rsid w:val="00F420E8"/>
  </w:style>
  <w:style w:type="character" w:customStyle="1" w:styleId="WW8Num35z8">
    <w:name w:val="WW8Num35z8"/>
    <w:rsid w:val="00F420E8"/>
  </w:style>
  <w:style w:type="character" w:customStyle="1" w:styleId="WW8Num36z0">
    <w:name w:val="WW8Num36z0"/>
    <w:rsid w:val="00F420E8"/>
    <w:rPr>
      <w:rFonts w:ascii="Symbol" w:hAnsi="Symbol" w:cs="Symbol"/>
    </w:rPr>
  </w:style>
  <w:style w:type="character" w:customStyle="1" w:styleId="WW8Num36z1">
    <w:name w:val="WW8Num36z1"/>
    <w:rsid w:val="00F420E8"/>
    <w:rPr>
      <w:rFonts w:ascii="Courier New" w:hAnsi="Courier New" w:cs="Courier New"/>
    </w:rPr>
  </w:style>
  <w:style w:type="character" w:customStyle="1" w:styleId="WW8Num36z2">
    <w:name w:val="WW8Num36z2"/>
    <w:rsid w:val="00F420E8"/>
    <w:rPr>
      <w:rFonts w:ascii="Wingdings" w:hAnsi="Wingdings" w:cs="Wingdings" w:hint="default"/>
    </w:rPr>
  </w:style>
  <w:style w:type="character" w:customStyle="1" w:styleId="WW8Num37z0">
    <w:name w:val="WW8Num37z0"/>
    <w:rsid w:val="00F420E8"/>
    <w:rPr>
      <w:rFonts w:ascii="Symbol" w:hAnsi="Symbol" w:cs="Symbol"/>
    </w:rPr>
  </w:style>
  <w:style w:type="character" w:customStyle="1" w:styleId="WW8Num37z1">
    <w:name w:val="WW8Num37z1"/>
    <w:rsid w:val="00F420E8"/>
  </w:style>
  <w:style w:type="character" w:customStyle="1" w:styleId="WW8Num37z2">
    <w:name w:val="WW8Num37z2"/>
    <w:rsid w:val="00F420E8"/>
  </w:style>
  <w:style w:type="character" w:customStyle="1" w:styleId="WW8Num37z3">
    <w:name w:val="WW8Num37z3"/>
    <w:rsid w:val="00F420E8"/>
  </w:style>
  <w:style w:type="character" w:customStyle="1" w:styleId="WW8Num37z4">
    <w:name w:val="WW8Num37z4"/>
    <w:rsid w:val="00F420E8"/>
  </w:style>
  <w:style w:type="character" w:customStyle="1" w:styleId="WW8Num37z5">
    <w:name w:val="WW8Num37z5"/>
    <w:rsid w:val="00F420E8"/>
  </w:style>
  <w:style w:type="character" w:customStyle="1" w:styleId="WW8Num37z6">
    <w:name w:val="WW8Num37z6"/>
    <w:rsid w:val="00F420E8"/>
  </w:style>
  <w:style w:type="character" w:customStyle="1" w:styleId="WW8Num37z7">
    <w:name w:val="WW8Num37z7"/>
    <w:rsid w:val="00F420E8"/>
  </w:style>
  <w:style w:type="character" w:customStyle="1" w:styleId="WW8Num37z8">
    <w:name w:val="WW8Num37z8"/>
    <w:rsid w:val="00F420E8"/>
  </w:style>
  <w:style w:type="character" w:customStyle="1" w:styleId="WW8Num38z0">
    <w:name w:val="WW8Num38z0"/>
    <w:rsid w:val="00F420E8"/>
    <w:rPr>
      <w:rFonts w:ascii="Symbol" w:hAnsi="Symbol" w:cs="Symbol"/>
      <w:b/>
      <w:i/>
      <w:sz w:val="28"/>
      <w:szCs w:val="28"/>
    </w:rPr>
  </w:style>
  <w:style w:type="character" w:customStyle="1" w:styleId="WW8Num39z0">
    <w:name w:val="WW8Num39z0"/>
    <w:rsid w:val="00F420E8"/>
    <w:rPr>
      <w:rFonts w:ascii="Symbol" w:eastAsia="TimesNewRomanPSMT" w:hAnsi="Symbol" w:cs="Symbol"/>
      <w:sz w:val="24"/>
      <w:szCs w:val="28"/>
    </w:rPr>
  </w:style>
  <w:style w:type="character" w:customStyle="1" w:styleId="WW8Num39z1">
    <w:name w:val="WW8Num39z1"/>
    <w:rsid w:val="00F420E8"/>
    <w:rPr>
      <w:rFonts w:ascii="Courier New" w:hAnsi="Courier New" w:cs="Courier New"/>
      <w:sz w:val="20"/>
    </w:rPr>
  </w:style>
  <w:style w:type="character" w:customStyle="1" w:styleId="WW8Num39z2">
    <w:name w:val="WW8Num39z2"/>
    <w:rsid w:val="00F420E8"/>
    <w:rPr>
      <w:rFonts w:ascii="Wingdings" w:hAnsi="Wingdings" w:cs="Wingdings"/>
      <w:sz w:val="20"/>
    </w:rPr>
  </w:style>
  <w:style w:type="character" w:customStyle="1" w:styleId="WW8Num39z3">
    <w:name w:val="WW8Num39z3"/>
    <w:rsid w:val="00F420E8"/>
    <w:rPr>
      <w:rFonts w:ascii="Symbol" w:hAnsi="Symbol" w:cs="Symbol" w:hint="default"/>
    </w:rPr>
  </w:style>
  <w:style w:type="character" w:customStyle="1" w:styleId="WW8Num40z0">
    <w:name w:val="WW8Num40z0"/>
    <w:rsid w:val="00F420E8"/>
    <w:rPr>
      <w:rFonts w:ascii="Symbol" w:hAnsi="Symbol" w:cs="Symbol"/>
      <w:sz w:val="24"/>
    </w:rPr>
  </w:style>
  <w:style w:type="character" w:customStyle="1" w:styleId="WW8Num40z1">
    <w:name w:val="WW8Num40z1"/>
    <w:rsid w:val="00F420E8"/>
    <w:rPr>
      <w:rFonts w:ascii="Courier New" w:hAnsi="Courier New" w:cs="Courier New"/>
    </w:rPr>
  </w:style>
  <w:style w:type="character" w:customStyle="1" w:styleId="WW8Num40z2">
    <w:name w:val="WW8Num40z2"/>
    <w:rsid w:val="00F420E8"/>
    <w:rPr>
      <w:rFonts w:ascii="Wingdings" w:hAnsi="Wingdings" w:cs="Wingdings"/>
    </w:rPr>
  </w:style>
  <w:style w:type="character" w:customStyle="1" w:styleId="WW8Num41z0">
    <w:name w:val="WW8Num41z0"/>
    <w:rsid w:val="00F420E8"/>
    <w:rPr>
      <w:rFonts w:ascii="Symbol" w:hAnsi="Symbol" w:cs="Times New Roman"/>
    </w:rPr>
  </w:style>
  <w:style w:type="character" w:customStyle="1" w:styleId="WW8Num41z1">
    <w:name w:val="WW8Num41z1"/>
    <w:rsid w:val="00F420E8"/>
    <w:rPr>
      <w:rFonts w:ascii="Courier New" w:hAnsi="Courier New" w:cs="Courier New" w:hint="default"/>
    </w:rPr>
  </w:style>
  <w:style w:type="character" w:customStyle="1" w:styleId="WW8Num41z2">
    <w:name w:val="WW8Num41z2"/>
    <w:rsid w:val="00F420E8"/>
    <w:rPr>
      <w:rFonts w:ascii="Wingdings" w:hAnsi="Wingdings" w:cs="Wingdings" w:hint="default"/>
    </w:rPr>
  </w:style>
  <w:style w:type="character" w:customStyle="1" w:styleId="WW8Num42z0">
    <w:name w:val="WW8Num42z0"/>
    <w:rsid w:val="00F420E8"/>
    <w:rPr>
      <w:rFonts w:ascii="Symbol" w:hAnsi="Symbol" w:cs="Times New Roman"/>
    </w:rPr>
  </w:style>
  <w:style w:type="character" w:customStyle="1" w:styleId="WW8Num42z1">
    <w:name w:val="WW8Num42z1"/>
    <w:rsid w:val="00F420E8"/>
    <w:rPr>
      <w:rFonts w:ascii="Courier New" w:hAnsi="Courier New" w:cs="Courier New" w:hint="default"/>
    </w:rPr>
  </w:style>
  <w:style w:type="character" w:customStyle="1" w:styleId="WW8Num42z2">
    <w:name w:val="WW8Num42z2"/>
    <w:rsid w:val="00F420E8"/>
    <w:rPr>
      <w:rFonts w:ascii="Wingdings" w:hAnsi="Wingdings" w:cs="Wingdings" w:hint="default"/>
    </w:rPr>
  </w:style>
  <w:style w:type="character" w:customStyle="1" w:styleId="WW8Num43z0">
    <w:name w:val="WW8Num43z0"/>
    <w:rsid w:val="00F420E8"/>
    <w:rPr>
      <w:rFonts w:ascii="Symbol" w:hAnsi="Symbol" w:cs="Times New Roman"/>
      <w:color w:val="000000"/>
    </w:rPr>
  </w:style>
  <w:style w:type="character" w:customStyle="1" w:styleId="WW8Num43z1">
    <w:name w:val="WW8Num43z1"/>
    <w:rsid w:val="00F420E8"/>
    <w:rPr>
      <w:rFonts w:ascii="Courier New" w:hAnsi="Courier New" w:cs="Courier New"/>
    </w:rPr>
  </w:style>
  <w:style w:type="character" w:customStyle="1" w:styleId="WW8Num43z2">
    <w:name w:val="WW8Num43z2"/>
    <w:rsid w:val="00F420E8"/>
    <w:rPr>
      <w:rFonts w:ascii="Wingdings" w:hAnsi="Wingdings" w:cs="Wingdings"/>
    </w:rPr>
  </w:style>
  <w:style w:type="character" w:customStyle="1" w:styleId="WW8Num43z3">
    <w:name w:val="WW8Num43z3"/>
    <w:rsid w:val="00F420E8"/>
  </w:style>
  <w:style w:type="character" w:customStyle="1" w:styleId="WW8Num43z4">
    <w:name w:val="WW8Num43z4"/>
    <w:rsid w:val="00F420E8"/>
  </w:style>
  <w:style w:type="character" w:customStyle="1" w:styleId="WW8Num43z5">
    <w:name w:val="WW8Num43z5"/>
    <w:rsid w:val="00F420E8"/>
  </w:style>
  <w:style w:type="character" w:customStyle="1" w:styleId="WW8Num43z6">
    <w:name w:val="WW8Num43z6"/>
    <w:rsid w:val="00F420E8"/>
  </w:style>
  <w:style w:type="character" w:customStyle="1" w:styleId="WW8Num43z7">
    <w:name w:val="WW8Num43z7"/>
    <w:rsid w:val="00F420E8"/>
  </w:style>
  <w:style w:type="character" w:customStyle="1" w:styleId="WW8Num43z8">
    <w:name w:val="WW8Num43z8"/>
    <w:rsid w:val="00F420E8"/>
  </w:style>
  <w:style w:type="character" w:customStyle="1" w:styleId="WW8Num44z0">
    <w:name w:val="WW8Num44z0"/>
    <w:rsid w:val="00F420E8"/>
    <w:rPr>
      <w:rFonts w:ascii="Symbol" w:eastAsia="TimesNewRomanPSMT" w:hAnsi="Symbol" w:cs="Times New Roman"/>
      <w:color w:val="000000"/>
      <w:sz w:val="28"/>
      <w:szCs w:val="28"/>
    </w:rPr>
  </w:style>
  <w:style w:type="character" w:customStyle="1" w:styleId="WW8Num44z1">
    <w:name w:val="WW8Num44z1"/>
    <w:rsid w:val="00F420E8"/>
    <w:rPr>
      <w:rFonts w:ascii="Courier New" w:hAnsi="Courier New" w:cs="Courier New" w:hint="default"/>
    </w:rPr>
  </w:style>
  <w:style w:type="character" w:customStyle="1" w:styleId="WW8Num44z2">
    <w:name w:val="WW8Num44z2"/>
    <w:rsid w:val="00F420E8"/>
    <w:rPr>
      <w:rFonts w:ascii="Wingdings" w:hAnsi="Wingdings" w:cs="Wingdings" w:hint="default"/>
    </w:rPr>
  </w:style>
  <w:style w:type="character" w:customStyle="1" w:styleId="WW8Num44z3">
    <w:name w:val="WW8Num44z3"/>
    <w:rsid w:val="00F420E8"/>
    <w:rPr>
      <w:rFonts w:ascii="Symbol" w:hAnsi="Symbol" w:cs="Symbol" w:hint="default"/>
    </w:rPr>
  </w:style>
  <w:style w:type="character" w:customStyle="1" w:styleId="WW8Num45z0">
    <w:name w:val="WW8Num45z0"/>
    <w:rsid w:val="00F420E8"/>
    <w:rPr>
      <w:rFonts w:ascii="Symbol" w:hAnsi="Symbol" w:cs="Symbol"/>
    </w:rPr>
  </w:style>
  <w:style w:type="character" w:customStyle="1" w:styleId="WW8Num45z1">
    <w:name w:val="WW8Num45z1"/>
    <w:rsid w:val="00F420E8"/>
    <w:rPr>
      <w:rFonts w:ascii="Courier New" w:hAnsi="Courier New" w:cs="Courier New" w:hint="default"/>
    </w:rPr>
  </w:style>
  <w:style w:type="character" w:customStyle="1" w:styleId="WW8Num45z2">
    <w:name w:val="WW8Num45z2"/>
    <w:rsid w:val="00F420E8"/>
    <w:rPr>
      <w:rFonts w:ascii="Wingdings" w:hAnsi="Wingdings" w:cs="Wingdings" w:hint="default"/>
    </w:rPr>
  </w:style>
  <w:style w:type="character" w:customStyle="1" w:styleId="WW8Num46z0">
    <w:name w:val="WW8Num46z0"/>
    <w:rsid w:val="00F420E8"/>
    <w:rPr>
      <w:rFonts w:ascii="Symbol" w:hAnsi="Symbol" w:cs="Symbol"/>
    </w:rPr>
  </w:style>
  <w:style w:type="character" w:customStyle="1" w:styleId="40">
    <w:name w:val="Основной шрифт абзаца4"/>
    <w:rsid w:val="00F420E8"/>
  </w:style>
  <w:style w:type="character" w:customStyle="1" w:styleId="10">
    <w:name w:val="Заголовок 1 Знак"/>
    <w:basedOn w:val="40"/>
    <w:rsid w:val="00F420E8"/>
    <w:rPr>
      <w:rFonts w:ascii="Times New Roman" w:eastAsia="Times New Roman" w:hAnsi="Times New Roman" w:cs="Times New Roman"/>
      <w:b/>
      <w:bCs/>
      <w:color w:val="000000"/>
      <w:kern w:val="1"/>
      <w:sz w:val="28"/>
      <w:szCs w:val="32"/>
    </w:rPr>
  </w:style>
  <w:style w:type="character" w:customStyle="1" w:styleId="20">
    <w:name w:val="Заголовок 2 Знак"/>
    <w:basedOn w:val="40"/>
    <w:rsid w:val="00F420E8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41">
    <w:name w:val="Заголовок 4 Знак"/>
    <w:basedOn w:val="40"/>
    <w:rsid w:val="00F420E8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40"/>
    <w:rsid w:val="00F420E8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customStyle="1" w:styleId="60">
    <w:name w:val="Заголовок 6 Знак"/>
    <w:basedOn w:val="40"/>
    <w:rsid w:val="00F420E8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70">
    <w:name w:val="Заголовок 7 Знак"/>
    <w:basedOn w:val="40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40"/>
    <w:rsid w:val="00F420E8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90">
    <w:name w:val="Заголовок 9 Знак"/>
    <w:basedOn w:val="40"/>
    <w:rsid w:val="00F420E8"/>
    <w:rPr>
      <w:rFonts w:ascii="Cambria" w:eastAsia="Times New Roman" w:hAnsi="Cambria" w:cs="Times New Roman"/>
      <w:color w:val="000000"/>
    </w:rPr>
  </w:style>
  <w:style w:type="character" w:customStyle="1" w:styleId="a3">
    <w:name w:val="Нижний колонтитул Знак"/>
    <w:basedOn w:val="40"/>
    <w:rsid w:val="00F420E8"/>
    <w:rPr>
      <w:rFonts w:ascii="Calibri" w:eastAsia="Calibri" w:hAnsi="Calibri" w:cs="Times New Roman"/>
      <w:sz w:val="24"/>
      <w:szCs w:val="24"/>
    </w:rPr>
  </w:style>
  <w:style w:type="character" w:styleId="a4">
    <w:name w:val="Hyperlink"/>
    <w:basedOn w:val="40"/>
    <w:uiPriority w:val="99"/>
    <w:rsid w:val="00F420E8"/>
    <w:rPr>
      <w:color w:val="0000FF" w:themeColor="hyperlink"/>
      <w:u w:val="single"/>
    </w:rPr>
  </w:style>
  <w:style w:type="character" w:customStyle="1" w:styleId="a5">
    <w:name w:val="Верхний колонтитул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Текст выноски Знак"/>
    <w:basedOn w:val="40"/>
    <w:rsid w:val="00F420E8"/>
    <w:rPr>
      <w:rFonts w:ascii="Tahoma" w:eastAsia="Times New Roman" w:hAnsi="Tahoma" w:cs="Tahoma"/>
      <w:sz w:val="16"/>
      <w:szCs w:val="16"/>
    </w:rPr>
  </w:style>
  <w:style w:type="character" w:customStyle="1" w:styleId="x-phmenubutton">
    <w:name w:val="x-ph__menu__button"/>
    <w:basedOn w:val="40"/>
    <w:rsid w:val="00F420E8"/>
  </w:style>
  <w:style w:type="character" w:customStyle="1" w:styleId="WW8Num47z0">
    <w:name w:val="WW8Num47z0"/>
    <w:rsid w:val="00F420E8"/>
    <w:rPr>
      <w:rFonts w:ascii="Times New Roman" w:hAnsi="Times New Roman" w:cs="Times New Roman"/>
    </w:rPr>
  </w:style>
  <w:style w:type="character" w:customStyle="1" w:styleId="WW8Num48z0">
    <w:name w:val="WW8Num48z0"/>
    <w:rsid w:val="00F420E8"/>
    <w:rPr>
      <w:rFonts w:ascii="Symbol" w:hAnsi="Symbol" w:cs="Symbol"/>
    </w:rPr>
  </w:style>
  <w:style w:type="character" w:customStyle="1" w:styleId="WW8Num48z1">
    <w:name w:val="WW8Num48z1"/>
    <w:rsid w:val="00F420E8"/>
    <w:rPr>
      <w:rFonts w:ascii="Wingdings 2" w:hAnsi="Wingdings 2" w:cs="StarSymbol"/>
      <w:sz w:val="18"/>
      <w:szCs w:val="18"/>
    </w:rPr>
  </w:style>
  <w:style w:type="character" w:customStyle="1" w:styleId="WW8Num48z2">
    <w:name w:val="WW8Num48z2"/>
    <w:rsid w:val="00F420E8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F420E8"/>
    <w:rPr>
      <w:rFonts w:ascii="Symbol" w:hAnsi="Symbol" w:cs="Symbol"/>
    </w:rPr>
  </w:style>
  <w:style w:type="character" w:customStyle="1" w:styleId="WW8Num49z1">
    <w:name w:val="WW8Num49z1"/>
    <w:rsid w:val="00F420E8"/>
    <w:rPr>
      <w:rFonts w:ascii="Wingdings 2" w:hAnsi="Wingdings 2" w:cs="StarSymbol"/>
      <w:sz w:val="18"/>
      <w:szCs w:val="18"/>
    </w:rPr>
  </w:style>
  <w:style w:type="character" w:customStyle="1" w:styleId="WW8Num49z2">
    <w:name w:val="WW8Num49z2"/>
    <w:rsid w:val="00F420E8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F420E8"/>
    <w:rPr>
      <w:rFonts w:ascii="Symbol" w:hAnsi="Symbol" w:cs="Symbol"/>
    </w:rPr>
  </w:style>
  <w:style w:type="character" w:customStyle="1" w:styleId="WW8Num51z1">
    <w:name w:val="WW8Num51z1"/>
    <w:rsid w:val="00F420E8"/>
    <w:rPr>
      <w:rFonts w:ascii="Times New Roman" w:eastAsia="Times New Roman" w:hAnsi="Times New Roman" w:cs="Times New Roman"/>
    </w:rPr>
  </w:style>
  <w:style w:type="character" w:customStyle="1" w:styleId="21">
    <w:name w:val="Основной шрифт абзаца2"/>
    <w:rsid w:val="00F420E8"/>
  </w:style>
  <w:style w:type="character" w:customStyle="1" w:styleId="WW8Num24z2">
    <w:name w:val="WW8Num24z2"/>
    <w:rsid w:val="00F420E8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420E8"/>
    <w:rPr>
      <w:rFonts w:ascii="Wingdings 2" w:hAnsi="Wingdings 2" w:cs="StarSymbol"/>
      <w:sz w:val="18"/>
      <w:szCs w:val="18"/>
    </w:rPr>
  </w:style>
  <w:style w:type="character" w:customStyle="1" w:styleId="WW8Num25z2">
    <w:name w:val="WW8Num25z2"/>
    <w:rsid w:val="00F420E8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F420E8"/>
    <w:rPr>
      <w:rFonts w:ascii="Symbol" w:hAnsi="Symbol" w:cs="Symbol"/>
    </w:rPr>
  </w:style>
  <w:style w:type="character" w:customStyle="1" w:styleId="WW8Num52z0">
    <w:name w:val="WW8Num52z0"/>
    <w:rsid w:val="00F420E8"/>
    <w:rPr>
      <w:rFonts w:ascii="Times New Roman" w:hAnsi="Times New Roman" w:cs="Times New Roman"/>
    </w:rPr>
  </w:style>
  <w:style w:type="character" w:customStyle="1" w:styleId="WW8Num53z0">
    <w:name w:val="WW8Num53z0"/>
    <w:rsid w:val="00F420E8"/>
    <w:rPr>
      <w:rFonts w:ascii="Times New Roman" w:hAnsi="Times New Roman" w:cs="Times New Roman"/>
    </w:rPr>
  </w:style>
  <w:style w:type="character" w:customStyle="1" w:styleId="WW8Num54z0">
    <w:name w:val="WW8Num54z0"/>
    <w:rsid w:val="00F420E8"/>
    <w:rPr>
      <w:rFonts w:ascii="Symbol" w:hAnsi="Symbol" w:cs="Symbol"/>
    </w:rPr>
  </w:style>
  <w:style w:type="character" w:customStyle="1" w:styleId="WW8Num55z0">
    <w:name w:val="WW8Num55z0"/>
    <w:rsid w:val="00F420E8"/>
    <w:rPr>
      <w:rFonts w:ascii="Times New Roman" w:hAnsi="Times New Roman" w:cs="Times New Roman"/>
    </w:rPr>
  </w:style>
  <w:style w:type="character" w:customStyle="1" w:styleId="WW8Num56z0">
    <w:name w:val="WW8Num56z0"/>
    <w:rsid w:val="00F420E8"/>
    <w:rPr>
      <w:rFonts w:ascii="Arial" w:hAnsi="Arial" w:cs="Arial"/>
    </w:rPr>
  </w:style>
  <w:style w:type="character" w:customStyle="1" w:styleId="WW8Num57z0">
    <w:name w:val="WW8Num57z0"/>
    <w:rsid w:val="00F420E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F420E8"/>
  </w:style>
  <w:style w:type="character" w:customStyle="1" w:styleId="WW-Absatz-Standardschriftart">
    <w:name w:val="WW-Absatz-Standardschriftart"/>
    <w:rsid w:val="00F420E8"/>
  </w:style>
  <w:style w:type="character" w:customStyle="1" w:styleId="WW-Absatz-Standardschriftart1">
    <w:name w:val="WW-Absatz-Standardschriftart1"/>
    <w:rsid w:val="00F420E8"/>
  </w:style>
  <w:style w:type="character" w:customStyle="1" w:styleId="WW-Absatz-Standardschriftart11">
    <w:name w:val="WW-Absatz-Standardschriftart11"/>
    <w:rsid w:val="00F420E8"/>
  </w:style>
  <w:style w:type="character" w:customStyle="1" w:styleId="WW8Num18z3">
    <w:name w:val="WW8Num18z3"/>
    <w:rsid w:val="00F420E8"/>
    <w:rPr>
      <w:rFonts w:ascii="Symbol" w:hAnsi="Symbol" w:cs="Symbol"/>
    </w:rPr>
  </w:style>
  <w:style w:type="character" w:customStyle="1" w:styleId="WW8Num18z4">
    <w:name w:val="WW8Num18z4"/>
    <w:rsid w:val="00F420E8"/>
    <w:rPr>
      <w:rFonts w:ascii="Courier New" w:hAnsi="Courier New" w:cs="Courier New"/>
    </w:rPr>
  </w:style>
  <w:style w:type="character" w:customStyle="1" w:styleId="WW-Absatz-Standardschriftart111">
    <w:name w:val="WW-Absatz-Standardschriftart111"/>
    <w:rsid w:val="00F420E8"/>
  </w:style>
  <w:style w:type="character" w:customStyle="1" w:styleId="WW8Num2z3">
    <w:name w:val="WW8Num2z3"/>
    <w:rsid w:val="00F420E8"/>
    <w:rPr>
      <w:rFonts w:ascii="Symbol" w:hAnsi="Symbol" w:cs="Symbol"/>
    </w:rPr>
  </w:style>
  <w:style w:type="character" w:customStyle="1" w:styleId="WW8Num14z3">
    <w:name w:val="WW8Num14z3"/>
    <w:rsid w:val="00F420E8"/>
    <w:rPr>
      <w:rFonts w:ascii="Symbol" w:hAnsi="Symbol" w:cs="Symbol"/>
    </w:rPr>
  </w:style>
  <w:style w:type="character" w:customStyle="1" w:styleId="WW8Num16z3">
    <w:name w:val="WW8Num16z3"/>
    <w:rsid w:val="00F420E8"/>
    <w:rPr>
      <w:rFonts w:ascii="Symbol" w:hAnsi="Symbol" w:cs="Symbol"/>
    </w:rPr>
  </w:style>
  <w:style w:type="character" w:customStyle="1" w:styleId="WW8Num19z1">
    <w:name w:val="WW8Num19z1"/>
    <w:rsid w:val="00F420E8"/>
    <w:rPr>
      <w:rFonts w:ascii="Times New Roman" w:hAnsi="Times New Roman" w:cs="Times New Roman"/>
      <w:color w:val="000000"/>
    </w:rPr>
  </w:style>
  <w:style w:type="character" w:customStyle="1" w:styleId="WW8Num19z2">
    <w:name w:val="WW8Num19z2"/>
    <w:rsid w:val="00F420E8"/>
    <w:rPr>
      <w:rFonts w:ascii="Wingdings" w:hAnsi="Wingdings" w:cs="Wingdings"/>
    </w:rPr>
  </w:style>
  <w:style w:type="character" w:customStyle="1" w:styleId="WW8Num19z3">
    <w:name w:val="WW8Num19z3"/>
    <w:rsid w:val="00F420E8"/>
    <w:rPr>
      <w:rFonts w:ascii="Symbol" w:hAnsi="Symbol" w:cs="Symbol"/>
    </w:rPr>
  </w:style>
  <w:style w:type="character" w:customStyle="1" w:styleId="WW8Num19z4">
    <w:name w:val="WW8Num19z4"/>
    <w:rsid w:val="00F420E8"/>
    <w:rPr>
      <w:rFonts w:ascii="Courier New" w:hAnsi="Courier New" w:cs="Courier New"/>
    </w:rPr>
  </w:style>
  <w:style w:type="character" w:customStyle="1" w:styleId="WW8Num21z1">
    <w:name w:val="WW8Num21z1"/>
    <w:rsid w:val="00F420E8"/>
    <w:rPr>
      <w:rFonts w:ascii="Courier New" w:hAnsi="Courier New" w:cs="Courier New"/>
    </w:rPr>
  </w:style>
  <w:style w:type="character" w:customStyle="1" w:styleId="WW8Num21z2">
    <w:name w:val="WW8Num21z2"/>
    <w:rsid w:val="00F420E8"/>
    <w:rPr>
      <w:rFonts w:ascii="Wingdings" w:hAnsi="Wingdings" w:cs="Wingdings"/>
    </w:rPr>
  </w:style>
  <w:style w:type="character" w:customStyle="1" w:styleId="WW8Num21z3">
    <w:name w:val="WW8Num21z3"/>
    <w:rsid w:val="00F420E8"/>
    <w:rPr>
      <w:rFonts w:ascii="Symbol" w:hAnsi="Symbol" w:cs="Symbol"/>
    </w:rPr>
  </w:style>
  <w:style w:type="character" w:customStyle="1" w:styleId="WW8Num23z3">
    <w:name w:val="WW8Num23z3"/>
    <w:rsid w:val="00F420E8"/>
    <w:rPr>
      <w:rFonts w:ascii="Symbol" w:hAnsi="Symbol" w:cs="Symbol"/>
    </w:rPr>
  </w:style>
  <w:style w:type="character" w:customStyle="1" w:styleId="WW8NumSt1z0">
    <w:name w:val="WW8NumSt1z0"/>
    <w:rsid w:val="00F420E8"/>
    <w:rPr>
      <w:rFonts w:ascii="Times New Roman" w:hAnsi="Times New Roman" w:cs="Times New Roman"/>
    </w:rPr>
  </w:style>
  <w:style w:type="character" w:customStyle="1" w:styleId="WW8NumSt2z0">
    <w:name w:val="WW8NumSt2z0"/>
    <w:rsid w:val="00F420E8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F420E8"/>
  </w:style>
  <w:style w:type="character" w:styleId="a7">
    <w:name w:val="page number"/>
    <w:basedOn w:val="11"/>
    <w:rsid w:val="00F420E8"/>
  </w:style>
  <w:style w:type="character" w:customStyle="1" w:styleId="a8">
    <w:name w:val="Символ сноски"/>
    <w:rsid w:val="00F420E8"/>
    <w:rPr>
      <w:vertAlign w:val="superscript"/>
    </w:rPr>
  </w:style>
  <w:style w:type="character" w:customStyle="1" w:styleId="a9">
    <w:name w:val="название таблицы Знак"/>
    <w:rsid w:val="00F420E8"/>
    <w:rPr>
      <w:rFonts w:ascii="Arial" w:hAnsi="Arial" w:cs="Arial"/>
      <w:b/>
      <w:bCs/>
      <w:sz w:val="22"/>
      <w:lang w:val="ru-RU" w:eastAsia="ar-SA" w:bidi="ar-SA"/>
    </w:rPr>
  </w:style>
  <w:style w:type="character" w:customStyle="1" w:styleId="aa">
    <w:name w:val="Источни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b">
    <w:name w:val="рисунок Знак"/>
    <w:rsid w:val="00F420E8"/>
    <w:rPr>
      <w:rFonts w:ascii="Arial" w:hAnsi="Arial" w:cs="Arial"/>
      <w:i/>
      <w:lang w:val="ru-RU" w:eastAsia="ar-SA" w:bidi="ar-SA"/>
    </w:rPr>
  </w:style>
  <w:style w:type="character" w:customStyle="1" w:styleId="ac">
    <w:name w:val="Цветовое выделение"/>
    <w:rsid w:val="00F420E8"/>
    <w:rPr>
      <w:b/>
      <w:bCs/>
      <w:color w:val="000080"/>
      <w:sz w:val="20"/>
      <w:szCs w:val="20"/>
    </w:rPr>
  </w:style>
  <w:style w:type="character" w:customStyle="1" w:styleId="ad">
    <w:name w:val="Название Знак"/>
    <w:rsid w:val="00F420E8"/>
    <w:rPr>
      <w:b/>
      <w:bCs/>
      <w:sz w:val="24"/>
      <w:szCs w:val="24"/>
      <w:lang w:val="ru-RU" w:eastAsia="ar-SA" w:bidi="ar-SA"/>
    </w:rPr>
  </w:style>
  <w:style w:type="character" w:customStyle="1" w:styleId="ae">
    <w:name w:val="сноска Знак"/>
    <w:basedOn w:val="ad"/>
    <w:rsid w:val="00F420E8"/>
    <w:rPr>
      <w:b/>
      <w:bCs/>
      <w:sz w:val="24"/>
      <w:szCs w:val="24"/>
      <w:lang w:val="ru-RU" w:eastAsia="ar-SA" w:bidi="ar-SA"/>
    </w:rPr>
  </w:style>
  <w:style w:type="character" w:customStyle="1" w:styleId="-1">
    <w:name w:val="Список-1 Знак"/>
    <w:rsid w:val="00F420E8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2">
    <w:name w:val="Знак сноски1"/>
    <w:rsid w:val="00F420E8"/>
    <w:rPr>
      <w:vertAlign w:val="superscript"/>
    </w:rPr>
  </w:style>
  <w:style w:type="character" w:customStyle="1" w:styleId="af">
    <w:name w:val="Маркеры списка"/>
    <w:rsid w:val="00F420E8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  <w:rsid w:val="00F420E8"/>
  </w:style>
  <w:style w:type="character" w:customStyle="1" w:styleId="af1">
    <w:name w:val="Символы концевой сноски"/>
    <w:rsid w:val="00F420E8"/>
    <w:rPr>
      <w:vertAlign w:val="superscript"/>
    </w:rPr>
  </w:style>
  <w:style w:type="character" w:customStyle="1" w:styleId="WW-">
    <w:name w:val="WW-Символы концевой сноски"/>
    <w:rsid w:val="00F420E8"/>
  </w:style>
  <w:style w:type="character" w:customStyle="1" w:styleId="13">
    <w:name w:val="Знак концевой сноски1"/>
    <w:rsid w:val="00F420E8"/>
    <w:rPr>
      <w:vertAlign w:val="superscript"/>
    </w:rPr>
  </w:style>
  <w:style w:type="character" w:customStyle="1" w:styleId="af2">
    <w:name w:val="Буквица"/>
    <w:rsid w:val="00F420E8"/>
  </w:style>
  <w:style w:type="character" w:customStyle="1" w:styleId="af3">
    <w:name w:val="Исходный текст"/>
    <w:rsid w:val="00F420E8"/>
    <w:rPr>
      <w:rFonts w:ascii="Courier New" w:eastAsia="Courier New" w:hAnsi="Courier New" w:cs="Courier New"/>
    </w:rPr>
  </w:style>
  <w:style w:type="character" w:customStyle="1" w:styleId="af4">
    <w:name w:val="Основной элемент указателя"/>
    <w:rsid w:val="00F420E8"/>
    <w:rPr>
      <w:b/>
      <w:bCs/>
    </w:rPr>
  </w:style>
  <w:style w:type="character" w:customStyle="1" w:styleId="af5">
    <w:name w:val="Основной текст Знак"/>
    <w:basedOn w:val="40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Название Знак1"/>
    <w:basedOn w:val="40"/>
    <w:rsid w:val="00F420E8"/>
    <w:rPr>
      <w:rFonts w:ascii="Arial" w:eastAsia="MS Mincho" w:hAnsi="Arial" w:cs="Times New Roman"/>
      <w:color w:val="000000"/>
      <w:sz w:val="28"/>
      <w:szCs w:val="28"/>
    </w:rPr>
  </w:style>
  <w:style w:type="character" w:customStyle="1" w:styleId="af6">
    <w:name w:val="Подзаголовок Знак"/>
    <w:basedOn w:val="40"/>
    <w:rsid w:val="00F420E8"/>
    <w:rPr>
      <w:rFonts w:ascii="Arial" w:eastAsia="MS Mincho" w:hAnsi="Arial" w:cs="Times New Roman"/>
      <w:i/>
      <w:iCs/>
      <w:color w:val="000000"/>
      <w:sz w:val="28"/>
      <w:szCs w:val="28"/>
    </w:rPr>
  </w:style>
  <w:style w:type="character" w:customStyle="1" w:styleId="af7">
    <w:name w:val="Основной текст с отступом Знак"/>
    <w:basedOn w:val="40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f8">
    <w:name w:val="Текст сноски Знак"/>
    <w:basedOn w:val="40"/>
    <w:rsid w:val="00F420E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nsPlusNormal">
    <w:name w:val="ConsPlusNormal Знак"/>
    <w:rsid w:val="00F420E8"/>
    <w:rPr>
      <w:rFonts w:ascii="Arial" w:eastAsia="Arial" w:hAnsi="Arial" w:cs="Arial"/>
      <w:color w:val="202020"/>
      <w:sz w:val="24"/>
      <w:szCs w:val="24"/>
    </w:rPr>
  </w:style>
  <w:style w:type="character" w:customStyle="1" w:styleId="ConsPlusTitle">
    <w:name w:val="ConsPlusTitle Знак"/>
    <w:rsid w:val="00F420E8"/>
    <w:rPr>
      <w:rFonts w:ascii="Arial" w:eastAsia="Arial" w:hAnsi="Arial" w:cs="Times New Roman"/>
      <w:b/>
      <w:bCs/>
      <w:color w:val="000000"/>
      <w:sz w:val="20"/>
      <w:szCs w:val="20"/>
    </w:rPr>
  </w:style>
  <w:style w:type="character" w:customStyle="1" w:styleId="22">
    <w:name w:val="Основной текст с отступом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af9">
    <w:name w:val="Без интервала Знак"/>
    <w:rsid w:val="00F420E8"/>
    <w:rPr>
      <w:rFonts w:ascii="Calibri" w:eastAsia="Times New Roman" w:hAnsi="Calibri" w:cs="Times New Roman"/>
      <w:color w:val="202020"/>
    </w:rPr>
  </w:style>
  <w:style w:type="character" w:customStyle="1" w:styleId="FootnoteCharacters">
    <w:name w:val="Footnote Characters"/>
    <w:rsid w:val="00F420E8"/>
    <w:rPr>
      <w:vertAlign w:val="superscript"/>
    </w:rPr>
  </w:style>
  <w:style w:type="character" w:customStyle="1" w:styleId="23">
    <w:name w:val="Основной текст 2 Знак"/>
    <w:basedOn w:val="40"/>
    <w:rsid w:val="00F420E8"/>
    <w:rPr>
      <w:rFonts w:ascii="Arial" w:eastAsia="Times New Roman" w:hAnsi="Arial" w:cs="Times New Roman"/>
      <w:color w:val="000000"/>
      <w:sz w:val="26"/>
      <w:szCs w:val="26"/>
    </w:rPr>
  </w:style>
  <w:style w:type="character" w:customStyle="1" w:styleId="31">
    <w:name w:val="Основной текст 3 Знак"/>
    <w:basedOn w:val="40"/>
    <w:rsid w:val="00F420E8"/>
    <w:rPr>
      <w:rFonts w:ascii="Times New Roman" w:eastAsia="Times New Roman" w:hAnsi="Times New Roman" w:cs="Times New Roman"/>
      <w:sz w:val="16"/>
      <w:szCs w:val="16"/>
    </w:rPr>
  </w:style>
  <w:style w:type="character" w:styleId="afa">
    <w:name w:val="line number"/>
    <w:basedOn w:val="40"/>
    <w:rsid w:val="00F420E8"/>
  </w:style>
  <w:style w:type="character" w:customStyle="1" w:styleId="32">
    <w:name w:val="Основной текст с отступом 3 Знак"/>
    <w:basedOn w:val="40"/>
    <w:rsid w:val="00F420E8"/>
    <w:rPr>
      <w:rFonts w:ascii="Arial" w:eastAsia="Times New Roman" w:hAnsi="Arial" w:cs="Times New Roman"/>
      <w:color w:val="000000"/>
      <w:sz w:val="16"/>
      <w:szCs w:val="16"/>
    </w:rPr>
  </w:style>
  <w:style w:type="character" w:customStyle="1" w:styleId="afb">
    <w:name w:val="Схема документа Знак"/>
    <w:basedOn w:val="40"/>
    <w:rsid w:val="00F420E8"/>
    <w:rPr>
      <w:rFonts w:ascii="Tahoma" w:eastAsia="Times New Roman" w:hAnsi="Tahoma" w:cs="Times New Roman"/>
      <w:color w:val="000000"/>
      <w:sz w:val="20"/>
      <w:szCs w:val="20"/>
      <w:shd w:val="clear" w:color="auto" w:fill="000080"/>
    </w:rPr>
  </w:style>
  <w:style w:type="character" w:customStyle="1" w:styleId="afc">
    <w:name w:val="А_табл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9z1">
    <w:name w:val="WW8Num9z1"/>
    <w:rsid w:val="00F420E8"/>
    <w:rPr>
      <w:rFonts w:ascii="Courier New" w:hAnsi="Courier New" w:cs="Courier New"/>
    </w:rPr>
  </w:style>
  <w:style w:type="character" w:customStyle="1" w:styleId="WW8Num9z2">
    <w:name w:val="WW8Num9z2"/>
    <w:rsid w:val="00F420E8"/>
    <w:rPr>
      <w:rFonts w:ascii="Wingdings" w:hAnsi="Wingdings" w:cs="Wingdings"/>
    </w:rPr>
  </w:style>
  <w:style w:type="character" w:customStyle="1" w:styleId="WW8Num11z3">
    <w:name w:val="WW8Num11z3"/>
    <w:rsid w:val="00F420E8"/>
    <w:rPr>
      <w:rFonts w:ascii="Symbol" w:hAnsi="Symbol" w:cs="Symbol"/>
    </w:rPr>
  </w:style>
  <w:style w:type="character" w:customStyle="1" w:styleId="WW8Num24z3">
    <w:name w:val="WW8Num24z3"/>
    <w:rsid w:val="00F420E8"/>
    <w:rPr>
      <w:rFonts w:ascii="Symbol" w:hAnsi="Symbol" w:cs="Symbol"/>
    </w:rPr>
  </w:style>
  <w:style w:type="character" w:customStyle="1" w:styleId="WW8Num25z3">
    <w:name w:val="WW8Num25z3"/>
    <w:rsid w:val="00F420E8"/>
    <w:rPr>
      <w:rFonts w:ascii="Symbol" w:hAnsi="Symbol" w:cs="Symbol"/>
    </w:rPr>
  </w:style>
  <w:style w:type="character" w:customStyle="1" w:styleId="WW8Num28z3">
    <w:name w:val="WW8Num28z3"/>
    <w:rsid w:val="00F420E8"/>
    <w:rPr>
      <w:rFonts w:ascii="Symbol" w:hAnsi="Symbol" w:cs="Symbol"/>
    </w:rPr>
  </w:style>
  <w:style w:type="character" w:customStyle="1" w:styleId="WW8Num29z3">
    <w:name w:val="WW8Num29z3"/>
    <w:rsid w:val="00F420E8"/>
    <w:rPr>
      <w:rFonts w:ascii="Symbol" w:hAnsi="Symbol" w:cs="Symbol"/>
    </w:rPr>
  </w:style>
  <w:style w:type="character" w:customStyle="1" w:styleId="WW8Num33z1">
    <w:name w:val="WW8Num33z1"/>
    <w:rsid w:val="00F420E8"/>
    <w:rPr>
      <w:rFonts w:ascii="Courier New" w:hAnsi="Courier New" w:cs="Courier New"/>
    </w:rPr>
  </w:style>
  <w:style w:type="character" w:customStyle="1" w:styleId="WW8Num33z2">
    <w:name w:val="WW8Num33z2"/>
    <w:rsid w:val="00F420E8"/>
    <w:rPr>
      <w:rFonts w:ascii="Wingdings" w:hAnsi="Wingdings" w:cs="Wingdings"/>
    </w:rPr>
  </w:style>
  <w:style w:type="character" w:customStyle="1" w:styleId="WW8NumSt9z0">
    <w:name w:val="WW8NumSt9z0"/>
    <w:rsid w:val="00F420E8"/>
    <w:rPr>
      <w:rFonts w:ascii="Times New Roman" w:hAnsi="Times New Roman" w:cs="Times New Roman"/>
    </w:rPr>
  </w:style>
  <w:style w:type="character" w:customStyle="1" w:styleId="WW8NumSt11z0">
    <w:name w:val="WW8NumSt11z0"/>
    <w:rsid w:val="00F420E8"/>
    <w:rPr>
      <w:rFonts w:ascii="Times New Roman" w:hAnsi="Times New Roman" w:cs="Times New Roman"/>
    </w:rPr>
  </w:style>
  <w:style w:type="character" w:customStyle="1" w:styleId="WW8NumSt14z0">
    <w:name w:val="WW8NumSt14z0"/>
    <w:rsid w:val="00F420E8"/>
    <w:rPr>
      <w:rFonts w:ascii="Times New Roman" w:hAnsi="Times New Roman" w:cs="Times New Roman"/>
    </w:rPr>
  </w:style>
  <w:style w:type="character" w:styleId="afd">
    <w:name w:val="Strong"/>
    <w:qFormat/>
    <w:rsid w:val="00F420E8"/>
    <w:rPr>
      <w:b/>
      <w:bCs/>
    </w:rPr>
  </w:style>
  <w:style w:type="character" w:customStyle="1" w:styleId="15">
    <w:name w:val="Знак примечания1"/>
    <w:rsid w:val="00F420E8"/>
    <w:rPr>
      <w:sz w:val="16"/>
      <w:szCs w:val="16"/>
    </w:rPr>
  </w:style>
  <w:style w:type="character" w:customStyle="1" w:styleId="WW8Num7z3">
    <w:name w:val="WW8Num7z3"/>
    <w:rsid w:val="00F420E8"/>
    <w:rPr>
      <w:rFonts w:ascii="Symbol" w:hAnsi="Symbol" w:cs="Symbol"/>
    </w:rPr>
  </w:style>
  <w:style w:type="character" w:customStyle="1" w:styleId="WW8Num34z3">
    <w:name w:val="WW8Num34z3"/>
    <w:rsid w:val="00F420E8"/>
    <w:rPr>
      <w:rFonts w:ascii="Symbol" w:hAnsi="Symbol" w:cs="Symbol"/>
    </w:rPr>
  </w:style>
  <w:style w:type="character" w:customStyle="1" w:styleId="WW8Num36z3">
    <w:name w:val="WW8Num36z3"/>
    <w:rsid w:val="00F420E8"/>
    <w:rPr>
      <w:rFonts w:ascii="Symbol" w:hAnsi="Symbol" w:cs="Symbol"/>
    </w:rPr>
  </w:style>
  <w:style w:type="character" w:customStyle="1" w:styleId="WW8Num38z1">
    <w:name w:val="WW8Num38z1"/>
    <w:rsid w:val="00F420E8"/>
    <w:rPr>
      <w:rFonts w:ascii="Courier New" w:hAnsi="Courier New" w:cs="Courier New"/>
    </w:rPr>
  </w:style>
  <w:style w:type="character" w:customStyle="1" w:styleId="WW8Num38z2">
    <w:name w:val="WW8Num38z2"/>
    <w:rsid w:val="00F420E8"/>
    <w:rPr>
      <w:rFonts w:ascii="Wingdings" w:hAnsi="Wingdings" w:cs="Wingdings"/>
    </w:rPr>
  </w:style>
  <w:style w:type="character" w:customStyle="1" w:styleId="WW8Num40z3">
    <w:name w:val="WW8Num40z3"/>
    <w:rsid w:val="00F420E8"/>
    <w:rPr>
      <w:rFonts w:ascii="Symbol" w:hAnsi="Symbol" w:cs="Symbol"/>
    </w:rPr>
  </w:style>
  <w:style w:type="character" w:customStyle="1" w:styleId="afe">
    <w:name w:val="Текст Знак"/>
    <w:basedOn w:val="40"/>
    <w:rsid w:val="00F420E8"/>
    <w:rPr>
      <w:rFonts w:ascii="Courier New" w:eastAsia="Times New Roman" w:hAnsi="Courier New" w:cs="Times New Roman"/>
      <w:sz w:val="20"/>
      <w:szCs w:val="20"/>
    </w:rPr>
  </w:style>
  <w:style w:type="character" w:customStyle="1" w:styleId="FontStyle16">
    <w:name w:val="Font Style16"/>
    <w:rsid w:val="00F420E8"/>
    <w:rPr>
      <w:rFonts w:ascii="Times New Roman" w:hAnsi="Times New Roman" w:cs="Times New Roman"/>
      <w:sz w:val="22"/>
      <w:szCs w:val="22"/>
    </w:rPr>
  </w:style>
  <w:style w:type="character" w:customStyle="1" w:styleId="rvts24">
    <w:name w:val="rvts24"/>
    <w:rsid w:val="00F420E8"/>
    <w:rPr>
      <w:rFonts w:ascii="Times New Roman" w:hAnsi="Times New Roman" w:cs="Times New Roman" w:hint="default"/>
      <w:sz w:val="24"/>
      <w:szCs w:val="24"/>
    </w:rPr>
  </w:style>
  <w:style w:type="character" w:customStyle="1" w:styleId="rvts21">
    <w:name w:val="rvts21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F420E8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120">
    <w:name w:val="осн.текст 12 Знак Знак"/>
    <w:rsid w:val="00F420E8"/>
    <w:rPr>
      <w:rFonts w:ascii="Arial" w:eastAsia="Times New Roman" w:hAnsi="Arial" w:cs="Times New Roman"/>
      <w:sz w:val="24"/>
      <w:szCs w:val="20"/>
    </w:rPr>
  </w:style>
  <w:style w:type="character" w:customStyle="1" w:styleId="aff">
    <w:name w:val="Цитата Знак"/>
    <w:rsid w:val="00F420E8"/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f0">
    <w:name w:val="основной текст Знак Знак Знак"/>
    <w:rsid w:val="00F420E8"/>
    <w:rPr>
      <w:rFonts w:ascii="Arial" w:hAnsi="Arial" w:cs="Arial"/>
      <w:sz w:val="28"/>
      <w:lang w:val="ru-RU" w:eastAsia="ar-SA" w:bidi="ar-SA"/>
    </w:rPr>
  </w:style>
  <w:style w:type="character" w:customStyle="1" w:styleId="aff1">
    <w:name w:val="Основной текст Знак Знак"/>
    <w:rsid w:val="00F420E8"/>
    <w:rPr>
      <w:b/>
      <w:sz w:val="28"/>
      <w:lang w:val="ru-RU" w:eastAsia="ar-SA" w:bidi="ar-SA"/>
    </w:rPr>
  </w:style>
  <w:style w:type="character" w:customStyle="1" w:styleId="HTML">
    <w:name w:val="Стандартный HTML Знак"/>
    <w:basedOn w:val="40"/>
    <w:rsid w:val="00F420E8"/>
    <w:rPr>
      <w:rFonts w:ascii="Courier New" w:eastAsia="Times New Roman" w:hAnsi="Courier New" w:cs="Times New Roman"/>
      <w:color w:val="000000"/>
      <w:sz w:val="20"/>
      <w:szCs w:val="20"/>
    </w:rPr>
  </w:style>
  <w:style w:type="character" w:customStyle="1" w:styleId="Iiiaeuiue">
    <w:name w:val="Ii?iaeuiue Знак"/>
    <w:rsid w:val="00F420E8"/>
    <w:rPr>
      <w:rFonts w:ascii="Baltica" w:hAnsi="Baltica" w:cs="Baltica"/>
      <w:sz w:val="24"/>
      <w:lang w:val="ru-RU" w:eastAsia="ar-SA" w:bidi="ar-SA"/>
    </w:rPr>
  </w:style>
  <w:style w:type="character" w:customStyle="1" w:styleId="aff2">
    <w:name w:val="А_текст Знак"/>
    <w:rsid w:val="00F420E8"/>
    <w:rPr>
      <w:rFonts w:ascii="Times New Roman" w:eastAsia="Times New Roman" w:hAnsi="Times New Roman" w:cs="Times New Roman"/>
      <w:sz w:val="28"/>
      <w:szCs w:val="24"/>
    </w:rPr>
  </w:style>
  <w:style w:type="character" w:customStyle="1" w:styleId="aff3">
    <w:name w:val="А_текст_жирный"/>
    <w:rsid w:val="00F420E8"/>
    <w:rPr>
      <w:b/>
      <w:sz w:val="28"/>
      <w:szCs w:val="24"/>
      <w:lang w:val="ru-RU" w:eastAsia="ar-SA" w:bidi="ar-SA"/>
    </w:rPr>
  </w:style>
  <w:style w:type="character" w:customStyle="1" w:styleId="FontStyle80">
    <w:name w:val="Font Style80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79">
    <w:name w:val="Font Style7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3">
    <w:name w:val="Font Style83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4">
    <w:name w:val="Font Style84"/>
    <w:rsid w:val="00F420E8"/>
    <w:rPr>
      <w:rFonts w:ascii="Times New Roman" w:hAnsi="Times New Roman" w:cs="Times New Roman"/>
      <w:b/>
      <w:bCs/>
      <w:smallCaps/>
      <w:spacing w:val="10"/>
      <w:sz w:val="24"/>
      <w:szCs w:val="24"/>
    </w:rPr>
  </w:style>
  <w:style w:type="character" w:customStyle="1" w:styleId="FontStyle85">
    <w:name w:val="Font Style8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86">
    <w:name w:val="Font Style8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74">
    <w:name w:val="Font Style74"/>
    <w:rsid w:val="00F420E8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75">
    <w:name w:val="Font Style75"/>
    <w:rsid w:val="00F420E8"/>
    <w:rPr>
      <w:rFonts w:ascii="Times New Roman" w:hAnsi="Times New Roman" w:cs="Times New Roman"/>
      <w:b/>
      <w:bCs/>
      <w:sz w:val="26"/>
      <w:szCs w:val="26"/>
    </w:rPr>
  </w:style>
  <w:style w:type="character" w:customStyle="1" w:styleId="WW-Absatz-Standardschriftart1111">
    <w:name w:val="WW-Absatz-Standardschriftart1111"/>
    <w:rsid w:val="00F420E8"/>
  </w:style>
  <w:style w:type="character" w:customStyle="1" w:styleId="WW-Absatz-Standardschriftart11111">
    <w:name w:val="WW-Absatz-Standardschriftart11111"/>
    <w:rsid w:val="00F420E8"/>
  </w:style>
  <w:style w:type="character" w:customStyle="1" w:styleId="WW-Absatz-Standardschriftart111111">
    <w:name w:val="WW-Absatz-Standardschriftart111111"/>
    <w:rsid w:val="00F420E8"/>
  </w:style>
  <w:style w:type="character" w:customStyle="1" w:styleId="WW-Absatz-Standardschriftart1111111">
    <w:name w:val="WW-Absatz-Standardschriftart1111111"/>
    <w:rsid w:val="00F420E8"/>
  </w:style>
  <w:style w:type="character" w:customStyle="1" w:styleId="WW-Absatz-Standardschriftart11111111">
    <w:name w:val="WW-Absatz-Standardschriftart11111111"/>
    <w:rsid w:val="00F420E8"/>
  </w:style>
  <w:style w:type="character" w:customStyle="1" w:styleId="WW-Absatz-Standardschriftart111111111">
    <w:name w:val="WW-Absatz-Standardschriftart111111111"/>
    <w:rsid w:val="00F420E8"/>
  </w:style>
  <w:style w:type="character" w:customStyle="1" w:styleId="WW8NumSt3z0">
    <w:name w:val="WW8NumSt3z0"/>
    <w:rsid w:val="00F420E8"/>
    <w:rPr>
      <w:rFonts w:ascii="Times New Roman" w:hAnsi="Times New Roman" w:cs="Times New Roman"/>
    </w:rPr>
  </w:style>
  <w:style w:type="character" w:customStyle="1" w:styleId="FontStyle28">
    <w:name w:val="Font Style28"/>
    <w:rsid w:val="00F420E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27">
    <w:name w:val="Font Style27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4">
    <w:name w:val="Стиль колонтикулов Знак"/>
    <w:rsid w:val="00F420E8"/>
    <w:rPr>
      <w:rFonts w:ascii="Arial" w:eastAsia="Times New Roman" w:hAnsi="Arial" w:cs="Times New Roman"/>
      <w:i/>
      <w:iCs/>
      <w:color w:val="000000"/>
      <w:sz w:val="24"/>
      <w:szCs w:val="26"/>
    </w:rPr>
  </w:style>
  <w:style w:type="character" w:customStyle="1" w:styleId="FontStyle43">
    <w:name w:val="Font Style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apple-style-span">
    <w:name w:val="apple-style-span"/>
    <w:basedOn w:val="40"/>
    <w:rsid w:val="00F420E8"/>
  </w:style>
  <w:style w:type="character" w:customStyle="1" w:styleId="apple-converted-space">
    <w:name w:val="apple-converted-space"/>
    <w:basedOn w:val="40"/>
    <w:rsid w:val="00F420E8"/>
  </w:style>
  <w:style w:type="character" w:customStyle="1" w:styleId="Normal">
    <w:name w:val="Normal Знак Знак"/>
    <w:rsid w:val="00F420E8"/>
    <w:rPr>
      <w:rFonts w:ascii="Times New Roman" w:eastAsia="Times New Roman" w:hAnsi="Times New Roman" w:cs="Times New Roman"/>
      <w:szCs w:val="20"/>
    </w:rPr>
  </w:style>
  <w:style w:type="character" w:customStyle="1" w:styleId="FontStyle15">
    <w:name w:val="Font Style15"/>
    <w:rsid w:val="00F420E8"/>
    <w:rPr>
      <w:rFonts w:ascii="Bookman Old Style" w:hAnsi="Bookman Old Style" w:cs="Bookman Old Style"/>
      <w:sz w:val="24"/>
      <w:szCs w:val="24"/>
    </w:rPr>
  </w:style>
  <w:style w:type="character" w:customStyle="1" w:styleId="text">
    <w:name w:val="text"/>
    <w:basedOn w:val="40"/>
    <w:rsid w:val="00F420E8"/>
  </w:style>
  <w:style w:type="character" w:customStyle="1" w:styleId="FontStyle13">
    <w:name w:val="Font Style13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F420E8"/>
    <w:rPr>
      <w:rFonts w:ascii="Arial" w:hAnsi="Arial" w:cs="Arial"/>
      <w:sz w:val="26"/>
      <w:szCs w:val="26"/>
    </w:rPr>
  </w:style>
  <w:style w:type="character" w:customStyle="1" w:styleId="FontStyle114">
    <w:name w:val="Font Style114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38">
    <w:name w:val="Font Style138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45">
    <w:name w:val="Font Style145"/>
    <w:rsid w:val="00F420E8"/>
    <w:rPr>
      <w:rFonts w:ascii="Times New Roman" w:hAnsi="Times New Roman" w:cs="Times New Roman"/>
      <w:sz w:val="18"/>
      <w:szCs w:val="18"/>
    </w:rPr>
  </w:style>
  <w:style w:type="character" w:customStyle="1" w:styleId="FontStyle155">
    <w:name w:val="Font Style155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0">
    <w:name w:val="Font Style160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161">
    <w:name w:val="Font Style161"/>
    <w:rsid w:val="00F420E8"/>
    <w:rPr>
      <w:rFonts w:ascii="Times New Roman" w:hAnsi="Times New Roman" w:cs="Times New Roman"/>
      <w:sz w:val="24"/>
      <w:szCs w:val="24"/>
    </w:rPr>
  </w:style>
  <w:style w:type="character" w:customStyle="1" w:styleId="FontStyle163">
    <w:name w:val="Font Style16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64">
    <w:name w:val="Font Style16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51">
    <w:name w:val="Font Style151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2">
    <w:name w:val="Font Style152"/>
    <w:rsid w:val="00F420E8"/>
    <w:rPr>
      <w:rFonts w:ascii="Trebuchet MS" w:hAnsi="Trebuchet MS" w:cs="Trebuchet MS"/>
      <w:sz w:val="24"/>
      <w:szCs w:val="24"/>
    </w:rPr>
  </w:style>
  <w:style w:type="character" w:customStyle="1" w:styleId="FontStyle153">
    <w:name w:val="Font Style153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54">
    <w:name w:val="Font Style154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13">
    <w:name w:val="Font Style113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65">
    <w:name w:val="Font Style165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7">
    <w:name w:val="Font Style117"/>
    <w:rsid w:val="00F420E8"/>
    <w:rPr>
      <w:rFonts w:ascii="Arial" w:hAnsi="Arial" w:cs="Arial"/>
      <w:b/>
      <w:bCs/>
      <w:sz w:val="20"/>
      <w:szCs w:val="20"/>
    </w:rPr>
  </w:style>
  <w:style w:type="character" w:customStyle="1" w:styleId="FontStyle166">
    <w:name w:val="Font Style166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5">
    <w:name w:val="Font Style125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8">
    <w:name w:val="Font Style168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162">
    <w:name w:val="Font Style162"/>
    <w:rsid w:val="00F420E8"/>
    <w:rPr>
      <w:rFonts w:ascii="Times New Roman" w:hAnsi="Times New Roman" w:cs="Times New Roman"/>
      <w:i/>
      <w:iCs/>
      <w:spacing w:val="30"/>
      <w:sz w:val="16"/>
      <w:szCs w:val="16"/>
    </w:rPr>
  </w:style>
  <w:style w:type="character" w:customStyle="1" w:styleId="FontStyle122">
    <w:name w:val="Font Style122"/>
    <w:rsid w:val="00F420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3">
    <w:name w:val="Font Style123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124">
    <w:name w:val="Font Style124"/>
    <w:rsid w:val="00F420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26">
    <w:name w:val="Font Style126"/>
    <w:rsid w:val="00F420E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27">
    <w:name w:val="Font Style127"/>
    <w:rsid w:val="00F420E8"/>
    <w:rPr>
      <w:rFonts w:ascii="Times New Roman" w:hAnsi="Times New Roman" w:cs="Times New Roman"/>
      <w:sz w:val="26"/>
      <w:szCs w:val="26"/>
    </w:rPr>
  </w:style>
  <w:style w:type="character" w:customStyle="1" w:styleId="FontStyle128">
    <w:name w:val="Font Style128"/>
    <w:rsid w:val="00F420E8"/>
    <w:rPr>
      <w:rFonts w:ascii="Arial" w:hAnsi="Arial" w:cs="Arial"/>
      <w:b/>
      <w:bCs/>
      <w:sz w:val="10"/>
      <w:szCs w:val="10"/>
    </w:rPr>
  </w:style>
  <w:style w:type="character" w:customStyle="1" w:styleId="FontStyle129">
    <w:name w:val="Font Style129"/>
    <w:rsid w:val="00F420E8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30">
    <w:name w:val="Font Style130"/>
    <w:rsid w:val="00F420E8"/>
    <w:rPr>
      <w:rFonts w:ascii="Candara" w:hAnsi="Candara" w:cs="Candara"/>
      <w:i/>
      <w:iCs/>
      <w:spacing w:val="-10"/>
      <w:sz w:val="24"/>
      <w:szCs w:val="24"/>
    </w:rPr>
  </w:style>
  <w:style w:type="character" w:customStyle="1" w:styleId="FontStyle131">
    <w:name w:val="Font Style131"/>
    <w:rsid w:val="00F420E8"/>
    <w:rPr>
      <w:rFonts w:ascii="Microsoft Sans Serif" w:hAnsi="Microsoft Sans Serif" w:cs="Microsoft Sans Serif"/>
      <w:b/>
      <w:bCs/>
      <w:spacing w:val="-10"/>
      <w:sz w:val="12"/>
      <w:szCs w:val="12"/>
    </w:rPr>
  </w:style>
  <w:style w:type="character" w:customStyle="1" w:styleId="FontStyle132">
    <w:name w:val="Font Style132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33">
    <w:name w:val="Font Style13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4">
    <w:name w:val="Font Style134"/>
    <w:rsid w:val="00F420E8"/>
    <w:rPr>
      <w:rFonts w:ascii="Arial" w:hAnsi="Arial" w:cs="Arial"/>
      <w:b/>
      <w:bCs/>
      <w:sz w:val="24"/>
      <w:szCs w:val="24"/>
    </w:rPr>
  </w:style>
  <w:style w:type="character" w:customStyle="1" w:styleId="FontStyle139">
    <w:name w:val="Font Style139"/>
    <w:rsid w:val="00F420E8"/>
    <w:rPr>
      <w:rFonts w:ascii="Arial" w:hAnsi="Arial" w:cs="Arial"/>
      <w:sz w:val="14"/>
      <w:szCs w:val="14"/>
    </w:rPr>
  </w:style>
  <w:style w:type="character" w:customStyle="1" w:styleId="FontStyle146">
    <w:name w:val="Font Style146"/>
    <w:rsid w:val="00F420E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3">
    <w:name w:val="Font Style143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15">
    <w:name w:val="Font Style115"/>
    <w:rsid w:val="00F420E8"/>
    <w:rPr>
      <w:rFonts w:ascii="Arial" w:hAnsi="Arial" w:cs="Arial"/>
      <w:b/>
      <w:bCs/>
      <w:sz w:val="32"/>
      <w:szCs w:val="32"/>
    </w:rPr>
  </w:style>
  <w:style w:type="character" w:customStyle="1" w:styleId="FontStyle116">
    <w:name w:val="Font Style116"/>
    <w:rsid w:val="00F420E8"/>
    <w:rPr>
      <w:rFonts w:ascii="Arial" w:hAnsi="Arial" w:cs="Arial"/>
      <w:sz w:val="26"/>
      <w:szCs w:val="26"/>
    </w:rPr>
  </w:style>
  <w:style w:type="character" w:customStyle="1" w:styleId="FontStyle118">
    <w:name w:val="Font Style118"/>
    <w:rsid w:val="00F420E8"/>
    <w:rPr>
      <w:rFonts w:ascii="Arial" w:hAnsi="Arial" w:cs="Arial"/>
      <w:sz w:val="18"/>
      <w:szCs w:val="18"/>
    </w:rPr>
  </w:style>
  <w:style w:type="character" w:customStyle="1" w:styleId="FontStyle119">
    <w:name w:val="Font Style119"/>
    <w:rsid w:val="00F420E8"/>
    <w:rPr>
      <w:rFonts w:ascii="Arial" w:hAnsi="Arial" w:cs="Arial"/>
      <w:sz w:val="14"/>
      <w:szCs w:val="14"/>
    </w:rPr>
  </w:style>
  <w:style w:type="character" w:customStyle="1" w:styleId="FontStyle120">
    <w:name w:val="Font Style120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21">
    <w:name w:val="Font Style121"/>
    <w:rsid w:val="00F420E8"/>
    <w:rPr>
      <w:rFonts w:ascii="Arial" w:hAnsi="Arial" w:cs="Arial"/>
      <w:sz w:val="12"/>
      <w:szCs w:val="12"/>
    </w:rPr>
  </w:style>
  <w:style w:type="character" w:customStyle="1" w:styleId="FontStyle141">
    <w:name w:val="Font Style141"/>
    <w:rsid w:val="00F420E8"/>
    <w:rPr>
      <w:rFonts w:ascii="Candara" w:hAnsi="Candara" w:cs="Candara"/>
      <w:sz w:val="16"/>
      <w:szCs w:val="16"/>
    </w:rPr>
  </w:style>
  <w:style w:type="character" w:customStyle="1" w:styleId="FontStyle135">
    <w:name w:val="Font Style135"/>
    <w:rsid w:val="00F420E8"/>
    <w:rPr>
      <w:rFonts w:ascii="Arial" w:hAnsi="Arial" w:cs="Arial"/>
      <w:sz w:val="28"/>
      <w:szCs w:val="28"/>
    </w:rPr>
  </w:style>
  <w:style w:type="character" w:customStyle="1" w:styleId="FontStyle136">
    <w:name w:val="Font Style136"/>
    <w:rsid w:val="00F420E8"/>
    <w:rPr>
      <w:rFonts w:ascii="Arial" w:hAnsi="Arial" w:cs="Arial"/>
      <w:b/>
      <w:bCs/>
      <w:spacing w:val="80"/>
      <w:sz w:val="24"/>
      <w:szCs w:val="24"/>
    </w:rPr>
  </w:style>
  <w:style w:type="character" w:customStyle="1" w:styleId="FontStyle137">
    <w:name w:val="Font Style137"/>
    <w:rsid w:val="00F420E8"/>
    <w:rPr>
      <w:rFonts w:ascii="Arial" w:hAnsi="Arial" w:cs="Arial"/>
      <w:b/>
      <w:bCs/>
      <w:sz w:val="14"/>
      <w:szCs w:val="14"/>
    </w:rPr>
  </w:style>
  <w:style w:type="character" w:customStyle="1" w:styleId="FontStyle140">
    <w:name w:val="Font Style140"/>
    <w:rsid w:val="00F420E8"/>
    <w:rPr>
      <w:rFonts w:ascii="Arial" w:hAnsi="Arial" w:cs="Arial"/>
      <w:sz w:val="12"/>
      <w:szCs w:val="12"/>
    </w:rPr>
  </w:style>
  <w:style w:type="character" w:customStyle="1" w:styleId="FontStyle142">
    <w:name w:val="Font Style142"/>
    <w:rsid w:val="00F420E8"/>
    <w:rPr>
      <w:rFonts w:ascii="Arial" w:hAnsi="Arial" w:cs="Arial"/>
      <w:spacing w:val="10"/>
      <w:sz w:val="12"/>
      <w:szCs w:val="12"/>
    </w:rPr>
  </w:style>
  <w:style w:type="character" w:styleId="aff5">
    <w:name w:val="Emphasis"/>
    <w:qFormat/>
    <w:rsid w:val="00F420E8"/>
    <w:rPr>
      <w:rFonts w:ascii="Calibri" w:hAnsi="Calibri" w:cs="Calibri"/>
      <w:b/>
      <w:i/>
      <w:iCs/>
    </w:rPr>
  </w:style>
  <w:style w:type="character" w:customStyle="1" w:styleId="24">
    <w:name w:val="Цитата 2 Знак"/>
    <w:basedOn w:val="40"/>
    <w:rsid w:val="00F420E8"/>
    <w:rPr>
      <w:rFonts w:ascii="Calibri" w:eastAsia="Times New Roman" w:hAnsi="Calibri" w:cs="Times New Roman"/>
      <w:i/>
      <w:sz w:val="24"/>
      <w:szCs w:val="24"/>
      <w:lang w:val="en-US" w:eastAsia="en-US" w:bidi="en-US"/>
    </w:rPr>
  </w:style>
  <w:style w:type="character" w:customStyle="1" w:styleId="aff6">
    <w:name w:val="Выделенная цитата Знак"/>
    <w:basedOn w:val="40"/>
    <w:rsid w:val="00F420E8"/>
    <w:rPr>
      <w:rFonts w:ascii="Calibri" w:eastAsia="Times New Roman" w:hAnsi="Calibri" w:cs="Times New Roman"/>
      <w:b/>
      <w:i/>
      <w:sz w:val="24"/>
      <w:lang w:val="en-US" w:eastAsia="en-US" w:bidi="en-US"/>
    </w:rPr>
  </w:style>
  <w:style w:type="character" w:styleId="aff7">
    <w:name w:val="Subtle Emphasis"/>
    <w:qFormat/>
    <w:rsid w:val="00F420E8"/>
    <w:rPr>
      <w:i/>
      <w:color w:val="5A5A5A"/>
    </w:rPr>
  </w:style>
  <w:style w:type="character" w:styleId="aff8">
    <w:name w:val="Intense Emphasis"/>
    <w:qFormat/>
    <w:rsid w:val="00F420E8"/>
    <w:rPr>
      <w:b/>
      <w:i/>
      <w:sz w:val="24"/>
      <w:szCs w:val="24"/>
      <w:u w:val="single"/>
    </w:rPr>
  </w:style>
  <w:style w:type="character" w:styleId="aff9">
    <w:name w:val="Subtle Reference"/>
    <w:qFormat/>
    <w:rsid w:val="00F420E8"/>
    <w:rPr>
      <w:sz w:val="24"/>
      <w:szCs w:val="24"/>
      <w:u w:val="single"/>
    </w:rPr>
  </w:style>
  <w:style w:type="character" w:styleId="affa">
    <w:name w:val="Intense Reference"/>
    <w:qFormat/>
    <w:rsid w:val="00F420E8"/>
    <w:rPr>
      <w:b/>
      <w:sz w:val="24"/>
      <w:u w:val="single"/>
    </w:rPr>
  </w:style>
  <w:style w:type="character" w:styleId="affb">
    <w:name w:val="Book Title"/>
    <w:qFormat/>
    <w:rsid w:val="00F420E8"/>
    <w:rPr>
      <w:rFonts w:ascii="Cambria" w:eastAsia="Times New Roman" w:hAnsi="Cambria" w:cs="Cambria"/>
      <w:b/>
      <w:i/>
      <w:sz w:val="24"/>
      <w:szCs w:val="24"/>
    </w:rPr>
  </w:style>
  <w:style w:type="character" w:customStyle="1" w:styleId="FontStyle40">
    <w:name w:val="Font Style40"/>
    <w:rsid w:val="00F420E8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rsid w:val="00F420E8"/>
    <w:rPr>
      <w:rFonts w:ascii="Trebuchet MS" w:hAnsi="Trebuchet MS" w:cs="Trebuchet MS"/>
      <w:sz w:val="14"/>
      <w:szCs w:val="14"/>
    </w:rPr>
  </w:style>
  <w:style w:type="character" w:customStyle="1" w:styleId="FontStyle46">
    <w:name w:val="Font Style46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47">
    <w:name w:val="Font Style47"/>
    <w:rsid w:val="00F420E8"/>
    <w:rPr>
      <w:rFonts w:ascii="Trebuchet MS" w:hAnsi="Trebuchet MS" w:cs="Trebuchet MS"/>
      <w:b/>
      <w:bCs/>
      <w:sz w:val="16"/>
      <w:szCs w:val="16"/>
    </w:rPr>
  </w:style>
  <w:style w:type="character" w:customStyle="1" w:styleId="FontStyle51">
    <w:name w:val="Font Style51"/>
    <w:rsid w:val="00F420E8"/>
    <w:rPr>
      <w:rFonts w:ascii="Trebuchet MS" w:hAnsi="Trebuchet MS" w:cs="Trebuchet MS"/>
      <w:sz w:val="14"/>
      <w:szCs w:val="14"/>
    </w:rPr>
  </w:style>
  <w:style w:type="character" w:customStyle="1" w:styleId="FontStyle52">
    <w:name w:val="Font Style52"/>
    <w:rsid w:val="00F420E8"/>
    <w:rPr>
      <w:rFonts w:ascii="Trebuchet MS" w:hAnsi="Trebuchet MS" w:cs="Trebuchet MS"/>
      <w:sz w:val="16"/>
      <w:szCs w:val="16"/>
    </w:rPr>
  </w:style>
  <w:style w:type="character" w:customStyle="1" w:styleId="FontStyle71">
    <w:name w:val="Font Style71"/>
    <w:rsid w:val="00F420E8"/>
    <w:rPr>
      <w:rFonts w:ascii="Trebuchet MS" w:hAnsi="Trebuchet MS" w:cs="Trebuchet MS"/>
      <w:spacing w:val="-10"/>
      <w:sz w:val="14"/>
      <w:szCs w:val="14"/>
    </w:rPr>
  </w:style>
  <w:style w:type="character" w:customStyle="1" w:styleId="FontStyle48">
    <w:name w:val="Font Style48"/>
    <w:rsid w:val="00F420E8"/>
    <w:rPr>
      <w:rFonts w:ascii="Arial Unicode MS" w:hAnsi="Arial Unicode MS" w:cs="Arial Unicode MS"/>
      <w:sz w:val="80"/>
      <w:szCs w:val="80"/>
    </w:rPr>
  </w:style>
  <w:style w:type="character" w:customStyle="1" w:styleId="FontStyle49">
    <w:name w:val="Font Style49"/>
    <w:rsid w:val="00F420E8"/>
    <w:rPr>
      <w:rFonts w:ascii="Consolas" w:hAnsi="Consolas" w:cs="Consolas"/>
      <w:sz w:val="92"/>
      <w:szCs w:val="92"/>
    </w:rPr>
  </w:style>
  <w:style w:type="character" w:customStyle="1" w:styleId="FontStyle53">
    <w:name w:val="Font Style53"/>
    <w:rsid w:val="00F420E8"/>
    <w:rPr>
      <w:rFonts w:ascii="Trebuchet MS" w:hAnsi="Trebuchet MS" w:cs="Trebuchet MS"/>
      <w:sz w:val="14"/>
      <w:szCs w:val="14"/>
    </w:rPr>
  </w:style>
  <w:style w:type="character" w:customStyle="1" w:styleId="FontStyle59">
    <w:name w:val="Font Style59"/>
    <w:rsid w:val="00F420E8"/>
    <w:rPr>
      <w:rFonts w:ascii="Trebuchet MS" w:hAnsi="Trebuchet MS" w:cs="Trebuchet MS"/>
      <w:smallCaps/>
      <w:sz w:val="18"/>
      <w:szCs w:val="18"/>
    </w:rPr>
  </w:style>
  <w:style w:type="character" w:customStyle="1" w:styleId="FontStyle60">
    <w:name w:val="Font Style60"/>
    <w:rsid w:val="00F420E8"/>
    <w:rPr>
      <w:rFonts w:ascii="Consolas" w:hAnsi="Consolas" w:cs="Consolas"/>
      <w:sz w:val="56"/>
      <w:szCs w:val="56"/>
    </w:rPr>
  </w:style>
  <w:style w:type="character" w:customStyle="1" w:styleId="FontStyle68">
    <w:name w:val="Font Style68"/>
    <w:rsid w:val="00F420E8"/>
    <w:rPr>
      <w:rFonts w:ascii="Trebuchet MS" w:hAnsi="Trebuchet MS" w:cs="Trebuchet MS"/>
      <w:sz w:val="32"/>
      <w:szCs w:val="32"/>
    </w:rPr>
  </w:style>
  <w:style w:type="character" w:customStyle="1" w:styleId="FontStyle69">
    <w:name w:val="Font Style69"/>
    <w:rsid w:val="00F420E8"/>
    <w:rPr>
      <w:rFonts w:ascii="Trebuchet MS" w:hAnsi="Trebuchet MS" w:cs="Trebuchet MS"/>
      <w:b/>
      <w:bCs/>
      <w:sz w:val="14"/>
      <w:szCs w:val="14"/>
    </w:rPr>
  </w:style>
  <w:style w:type="character" w:customStyle="1" w:styleId="FontStyle31">
    <w:name w:val="Font Style31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33">
    <w:name w:val="Font Style33"/>
    <w:rsid w:val="00F420E8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2">
    <w:name w:val="Font Style22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3">
    <w:name w:val="Font Style23"/>
    <w:rsid w:val="00F420E8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24">
    <w:name w:val="Font Style24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6">
    <w:name w:val="Font Style26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25">
    <w:name w:val="Font Style25"/>
    <w:rsid w:val="00F420E8"/>
    <w:rPr>
      <w:rFonts w:ascii="Trebuchet MS" w:hAnsi="Trebuchet MS" w:cs="Trebuchet MS"/>
      <w:sz w:val="20"/>
      <w:szCs w:val="20"/>
    </w:rPr>
  </w:style>
  <w:style w:type="character" w:customStyle="1" w:styleId="FontStyle21">
    <w:name w:val="Font Style21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29">
    <w:name w:val="Font Style29"/>
    <w:rsid w:val="00F420E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30">
    <w:name w:val="Font Style3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6">
    <w:name w:val="Font Style36"/>
    <w:rsid w:val="00F420E8"/>
    <w:rPr>
      <w:rFonts w:ascii="Times New Roman" w:hAnsi="Times New Roman" w:cs="Times New Roman"/>
      <w:spacing w:val="20"/>
      <w:sz w:val="20"/>
      <w:szCs w:val="20"/>
    </w:rPr>
  </w:style>
  <w:style w:type="character" w:customStyle="1" w:styleId="FontStyle44">
    <w:name w:val="Font Style44"/>
    <w:rsid w:val="00F420E8"/>
    <w:rPr>
      <w:rFonts w:ascii="Garamond" w:hAnsi="Garamond" w:cs="Garamond"/>
      <w:b/>
      <w:bCs/>
      <w:spacing w:val="-10"/>
      <w:sz w:val="32"/>
      <w:szCs w:val="32"/>
    </w:rPr>
  </w:style>
  <w:style w:type="character" w:customStyle="1" w:styleId="FontStyle32">
    <w:name w:val="Font Style32"/>
    <w:rsid w:val="00F420E8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HTML0">
    <w:name w:val="HTML Cite"/>
    <w:rsid w:val="00F420E8"/>
    <w:rPr>
      <w:i/>
      <w:iCs/>
    </w:rPr>
  </w:style>
  <w:style w:type="character" w:customStyle="1" w:styleId="0">
    <w:name w:val="КК0 Знак"/>
    <w:rsid w:val="00F420E8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92">
    <w:name w:val="Font Style92"/>
    <w:rsid w:val="00F420E8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98">
    <w:name w:val="Font Style98"/>
    <w:rsid w:val="00F420E8"/>
    <w:rPr>
      <w:rFonts w:ascii="Times New Roman" w:hAnsi="Times New Roman" w:cs="Times New Roman"/>
      <w:sz w:val="14"/>
      <w:szCs w:val="14"/>
    </w:rPr>
  </w:style>
  <w:style w:type="character" w:customStyle="1" w:styleId="FontStyle103">
    <w:name w:val="Font Style103"/>
    <w:rsid w:val="00F420E8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87">
    <w:name w:val="Font Style87"/>
    <w:rsid w:val="00F420E8"/>
    <w:rPr>
      <w:rFonts w:ascii="Candara" w:hAnsi="Candara" w:cs="Candara"/>
      <w:b/>
      <w:bCs/>
      <w:spacing w:val="-10"/>
      <w:sz w:val="18"/>
      <w:szCs w:val="18"/>
    </w:rPr>
  </w:style>
  <w:style w:type="character" w:customStyle="1" w:styleId="FontStyle89">
    <w:name w:val="Font Style89"/>
    <w:rsid w:val="00F420E8"/>
    <w:rPr>
      <w:rFonts w:ascii="Times New Roman" w:hAnsi="Times New Roman" w:cs="Times New Roman"/>
      <w:sz w:val="16"/>
      <w:szCs w:val="16"/>
    </w:rPr>
  </w:style>
  <w:style w:type="character" w:customStyle="1" w:styleId="FontStyle90">
    <w:name w:val="Font Style90"/>
    <w:rsid w:val="00F420E8"/>
    <w:rPr>
      <w:rFonts w:ascii="Garamond" w:hAnsi="Garamond" w:cs="Garamond"/>
      <w:b/>
      <w:bCs/>
      <w:i/>
      <w:iCs/>
      <w:spacing w:val="-10"/>
      <w:sz w:val="18"/>
      <w:szCs w:val="18"/>
    </w:rPr>
  </w:style>
  <w:style w:type="character" w:customStyle="1" w:styleId="FontStyle96">
    <w:name w:val="Font Style96"/>
    <w:rsid w:val="00F420E8"/>
    <w:rPr>
      <w:rFonts w:ascii="Times New Roman" w:hAnsi="Times New Roman" w:cs="Times New Roman"/>
      <w:sz w:val="46"/>
      <w:szCs w:val="46"/>
    </w:rPr>
  </w:style>
  <w:style w:type="character" w:customStyle="1" w:styleId="FontStyle88">
    <w:name w:val="Font Style88"/>
    <w:rsid w:val="00F420E8"/>
    <w:rPr>
      <w:rFonts w:ascii="Century Gothic" w:hAnsi="Century Gothic" w:cs="Century Gothic"/>
      <w:sz w:val="28"/>
      <w:szCs w:val="28"/>
    </w:rPr>
  </w:style>
  <w:style w:type="character" w:customStyle="1" w:styleId="FontStyle35">
    <w:name w:val="Font Style35"/>
    <w:rsid w:val="00F420E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8">
    <w:name w:val="Font Style38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5">
    <w:name w:val="Font Style55"/>
    <w:rsid w:val="00F420E8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41">
    <w:name w:val="Font Style41"/>
    <w:rsid w:val="00F420E8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42">
    <w:name w:val="Font Style42"/>
    <w:rsid w:val="00F420E8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шрифт абзаца3"/>
    <w:rsid w:val="00F420E8"/>
  </w:style>
  <w:style w:type="character" w:customStyle="1" w:styleId="FontStyle19">
    <w:name w:val="Font Style19"/>
    <w:rsid w:val="00F420E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">
    <w:name w:val="Font Style20"/>
    <w:rsid w:val="00F420E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F420E8"/>
    <w:rPr>
      <w:rFonts w:ascii="Times New Roman" w:hAnsi="Times New Roman" w:cs="Times New Roman"/>
      <w:b/>
      <w:bCs/>
      <w:smallCaps/>
      <w:sz w:val="22"/>
      <w:szCs w:val="22"/>
    </w:rPr>
  </w:style>
  <w:style w:type="character" w:customStyle="1" w:styleId="FontStyle17">
    <w:name w:val="Font Style17"/>
    <w:rsid w:val="00F420E8"/>
    <w:rPr>
      <w:rFonts w:ascii="Book Antiqua" w:hAnsi="Book Antiqua" w:cs="Book Antiqua"/>
      <w:b/>
      <w:bCs/>
      <w:sz w:val="20"/>
      <w:szCs w:val="20"/>
    </w:rPr>
  </w:style>
  <w:style w:type="character" w:customStyle="1" w:styleId="FontStyle18">
    <w:name w:val="Font Style18"/>
    <w:rsid w:val="00F420E8"/>
    <w:rPr>
      <w:rFonts w:ascii="Century Gothic" w:hAnsi="Century Gothic" w:cs="Century Gothic"/>
      <w:b/>
      <w:bCs/>
      <w:sz w:val="26"/>
      <w:szCs w:val="26"/>
    </w:rPr>
  </w:style>
  <w:style w:type="character" w:customStyle="1" w:styleId="FontStyle39">
    <w:name w:val="Font Style39"/>
    <w:rsid w:val="00F420E8"/>
    <w:rPr>
      <w:rFonts w:ascii="Times New Roman" w:hAnsi="Times New Roman" w:cs="Times New Roman"/>
      <w:b/>
      <w:bCs/>
      <w:sz w:val="28"/>
      <w:szCs w:val="28"/>
    </w:rPr>
  </w:style>
  <w:style w:type="character" w:customStyle="1" w:styleId="16">
    <w:name w:val="Основной текст Знак1"/>
    <w:rsid w:val="00F420E8"/>
    <w:rPr>
      <w:rFonts w:ascii="Arial" w:hAnsi="Arial" w:cs="Arial"/>
      <w:color w:val="000000"/>
      <w:sz w:val="26"/>
      <w:szCs w:val="26"/>
    </w:rPr>
  </w:style>
  <w:style w:type="character" w:customStyle="1" w:styleId="contww1">
    <w:name w:val="contww1"/>
    <w:rsid w:val="00F420E8"/>
    <w:rPr>
      <w:sz w:val="26"/>
      <w:szCs w:val="26"/>
    </w:rPr>
  </w:style>
  <w:style w:type="character" w:styleId="HTML1">
    <w:name w:val="HTML Typewriter"/>
    <w:rsid w:val="00F420E8"/>
    <w:rPr>
      <w:rFonts w:ascii="Courier New" w:eastAsia="Times New Roman" w:hAnsi="Courier New" w:cs="Courier New"/>
      <w:sz w:val="20"/>
      <w:szCs w:val="20"/>
    </w:rPr>
  </w:style>
  <w:style w:type="character" w:customStyle="1" w:styleId="geo">
    <w:name w:val="geo"/>
    <w:basedOn w:val="40"/>
    <w:rsid w:val="00F420E8"/>
  </w:style>
  <w:style w:type="character" w:customStyle="1" w:styleId="latitude">
    <w:name w:val="latitude"/>
    <w:basedOn w:val="40"/>
    <w:rsid w:val="00F420E8"/>
  </w:style>
  <w:style w:type="character" w:customStyle="1" w:styleId="longitude">
    <w:name w:val="longitude"/>
    <w:basedOn w:val="40"/>
    <w:rsid w:val="00F420E8"/>
  </w:style>
  <w:style w:type="character" w:customStyle="1" w:styleId="coordinates1">
    <w:name w:val="coordinates1"/>
    <w:rsid w:val="00F420E8"/>
    <w:rPr>
      <w:caps w:val="0"/>
      <w:smallCaps w:val="0"/>
    </w:rPr>
  </w:style>
  <w:style w:type="character" w:customStyle="1" w:styleId="geo-lat1">
    <w:name w:val="geo-lat1"/>
    <w:basedOn w:val="40"/>
    <w:rsid w:val="00F420E8"/>
  </w:style>
  <w:style w:type="character" w:customStyle="1" w:styleId="geo-lon1">
    <w:name w:val="geo-lon1"/>
    <w:basedOn w:val="40"/>
    <w:rsid w:val="00F420E8"/>
  </w:style>
  <w:style w:type="character" w:customStyle="1" w:styleId="geo-multi-punct1">
    <w:name w:val="geo-multi-punct1"/>
    <w:rsid w:val="00F420E8"/>
    <w:rPr>
      <w:vanish/>
    </w:rPr>
  </w:style>
  <w:style w:type="character" w:customStyle="1" w:styleId="plainlinksneverexpand1">
    <w:name w:val="plainlinksneverexpand1"/>
    <w:basedOn w:val="40"/>
    <w:rsid w:val="00F420E8"/>
  </w:style>
  <w:style w:type="character" w:customStyle="1" w:styleId="mw-headline">
    <w:name w:val="mw-headline"/>
    <w:basedOn w:val="40"/>
    <w:rsid w:val="00F420E8"/>
  </w:style>
  <w:style w:type="character" w:customStyle="1" w:styleId="editsection">
    <w:name w:val="editsection"/>
    <w:basedOn w:val="40"/>
    <w:rsid w:val="00F420E8"/>
  </w:style>
  <w:style w:type="character" w:styleId="affc">
    <w:name w:val="FollowedHyperlink"/>
    <w:uiPriority w:val="99"/>
    <w:rsid w:val="00F420E8"/>
    <w:rPr>
      <w:color w:val="800080"/>
      <w:u w:val="single"/>
    </w:rPr>
  </w:style>
  <w:style w:type="character" w:customStyle="1" w:styleId="affd">
    <w:name w:val="НАЗВАНИЕ КК Знак"/>
    <w:rsid w:val="00F420E8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Normal10-021">
    <w:name w:val="Normal + 10 пт полужирный По центру Слева:  -02 см Справ... Знак Знак1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">
    <w:name w:val="Normal Знак Знак Знак1"/>
    <w:rsid w:val="00F420E8"/>
    <w:rPr>
      <w:sz w:val="22"/>
      <w:lang w:val="ru-RU" w:eastAsia="ar-SA" w:bidi="ar-SA"/>
    </w:rPr>
  </w:style>
  <w:style w:type="character" w:styleId="affe">
    <w:name w:val="Placeholder Text"/>
    <w:rsid w:val="00F420E8"/>
    <w:rPr>
      <w:color w:val="808080"/>
    </w:rPr>
  </w:style>
  <w:style w:type="character" w:customStyle="1" w:styleId="S">
    <w:name w:val="S_Обычный Знак"/>
    <w:rsid w:val="00F420E8"/>
    <w:rPr>
      <w:rFonts w:ascii="Times New Roman" w:eastAsia="Times New Roman" w:hAnsi="Times New Roman" w:cs="Times New Roman"/>
      <w:sz w:val="24"/>
      <w:szCs w:val="24"/>
    </w:rPr>
  </w:style>
  <w:style w:type="character" w:customStyle="1" w:styleId="afff">
    <w:name w:val="Маркированный список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Обычный (веб) Знак"/>
    <w:rsid w:val="00F420E8"/>
    <w:rPr>
      <w:rFonts w:ascii="Times New Roman" w:eastAsia="Times New Roman" w:hAnsi="Times New Roman" w:cs="Times New Roman"/>
      <w:color w:val="202020"/>
      <w:sz w:val="20"/>
      <w:szCs w:val="20"/>
    </w:rPr>
  </w:style>
  <w:style w:type="character" w:customStyle="1" w:styleId="afff1">
    <w:name w:val="Абзац списка Знак"/>
    <w:rsid w:val="00F420E8"/>
    <w:rPr>
      <w:rFonts w:ascii="Calibri" w:eastAsia="Times New Roman" w:hAnsi="Calibri" w:cs="Times New Roman"/>
      <w:sz w:val="24"/>
      <w:szCs w:val="24"/>
    </w:rPr>
  </w:style>
  <w:style w:type="character" w:customStyle="1" w:styleId="afff2">
    <w:name w:val="Название объекта Знак"/>
    <w:rsid w:val="00F420E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dropcap1">
    <w:name w:val="dropcap1"/>
    <w:rsid w:val="00F420E8"/>
    <w:rPr>
      <w:rFonts w:ascii="Times New Roman" w:hAnsi="Times New Roman" w:cs="Times New Roman" w:hint="default"/>
      <w:b/>
      <w:bCs/>
      <w:color w:val="FF0000"/>
      <w:sz w:val="72"/>
      <w:szCs w:val="72"/>
    </w:rPr>
  </w:style>
  <w:style w:type="character" w:customStyle="1" w:styleId="z-">
    <w:name w:val="z-Начало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Конец формы Знак"/>
    <w:basedOn w:val="40"/>
    <w:rsid w:val="00F420E8"/>
    <w:rPr>
      <w:rFonts w:ascii="Arial" w:eastAsia="Times New Roman" w:hAnsi="Arial" w:cs="Times New Roman"/>
      <w:vanish/>
      <w:sz w:val="16"/>
      <w:szCs w:val="16"/>
    </w:rPr>
  </w:style>
  <w:style w:type="character" w:customStyle="1" w:styleId="phorumnavheading">
    <w:name w:val="phorumnavheading"/>
    <w:basedOn w:val="40"/>
    <w:rsid w:val="00F420E8"/>
  </w:style>
  <w:style w:type="character" w:customStyle="1" w:styleId="afff3">
    <w:name w:val="Красная строка Знак"/>
    <w:basedOn w:val="16"/>
    <w:rsid w:val="00F420E8"/>
    <w:rPr>
      <w:rFonts w:ascii="Arial" w:hAnsi="Arial" w:cs="Arial"/>
      <w:color w:val="000000"/>
      <w:sz w:val="26"/>
      <w:szCs w:val="26"/>
    </w:rPr>
  </w:style>
  <w:style w:type="character" w:customStyle="1" w:styleId="17">
    <w:name w:val="Красная строка Знак1"/>
    <w:basedOn w:val="af5"/>
    <w:rsid w:val="00F420E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Знак2"/>
    <w:rsid w:val="00F420E8"/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Normal10-022">
    <w:name w:val="Стиль Normal + 10 пт полужирный По центру Слева:  -02 см Справ...2 Знак"/>
    <w:rsid w:val="00F420E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ighlight">
    <w:name w:val="highlight"/>
    <w:basedOn w:val="40"/>
    <w:rsid w:val="00F420E8"/>
  </w:style>
  <w:style w:type="character" w:customStyle="1" w:styleId="18">
    <w:name w:val="Схема документа Знак1"/>
    <w:rsid w:val="00F420E8"/>
    <w:rPr>
      <w:rFonts w:ascii="Tahoma" w:hAnsi="Tahoma" w:cs="Tahoma"/>
      <w:sz w:val="16"/>
      <w:szCs w:val="16"/>
    </w:rPr>
  </w:style>
  <w:style w:type="character" w:customStyle="1" w:styleId="afff4">
    <w:name w:val="Гипертекстовая ссылка"/>
    <w:rsid w:val="00F420E8"/>
    <w:rPr>
      <w:b w:val="0"/>
      <w:bCs w:val="0"/>
      <w:color w:val="008000"/>
      <w:sz w:val="20"/>
      <w:szCs w:val="20"/>
    </w:rPr>
  </w:style>
  <w:style w:type="character" w:customStyle="1" w:styleId="h11">
    <w:name w:val="h11"/>
    <w:rsid w:val="00F420E8"/>
    <w:rPr>
      <w:b/>
      <w:bCs/>
      <w:color w:val="1A7AC2"/>
    </w:rPr>
  </w:style>
  <w:style w:type="character" w:customStyle="1" w:styleId="26">
    <w:name w:val="Знак примечания2"/>
    <w:rsid w:val="00F420E8"/>
    <w:rPr>
      <w:sz w:val="16"/>
    </w:rPr>
  </w:style>
  <w:style w:type="character" w:customStyle="1" w:styleId="afff5">
    <w:name w:val="Текст примечания Знак"/>
    <w:basedOn w:val="40"/>
    <w:rsid w:val="00F420E8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4">
    <w:name w:val="Font Style34"/>
    <w:rsid w:val="00F420E8"/>
    <w:rPr>
      <w:rFonts w:ascii="Arial" w:hAnsi="Arial" w:cs="Arial"/>
      <w:b/>
      <w:bCs/>
      <w:i/>
      <w:iCs/>
      <w:spacing w:val="20"/>
      <w:sz w:val="8"/>
      <w:szCs w:val="8"/>
    </w:rPr>
  </w:style>
  <w:style w:type="character" w:customStyle="1" w:styleId="FontStyle37">
    <w:name w:val="Font Style37"/>
    <w:rsid w:val="00F420E8"/>
    <w:rPr>
      <w:rFonts w:ascii="Arial" w:hAnsi="Arial" w:cs="Arial"/>
      <w:sz w:val="18"/>
      <w:szCs w:val="18"/>
    </w:rPr>
  </w:style>
  <w:style w:type="character" w:customStyle="1" w:styleId="FontStyle50">
    <w:name w:val="Font Style50"/>
    <w:rsid w:val="00F420E8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4">
    <w:name w:val="Font Style54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7">
    <w:name w:val="Font Style57"/>
    <w:rsid w:val="00F420E8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F420E8"/>
    <w:rPr>
      <w:rFonts w:ascii="Times New Roman" w:hAnsi="Times New Roman" w:cs="Times New Roman"/>
      <w:sz w:val="20"/>
      <w:szCs w:val="20"/>
    </w:rPr>
  </w:style>
  <w:style w:type="character" w:customStyle="1" w:styleId="19">
    <w:name w:val="Дата1"/>
    <w:basedOn w:val="40"/>
    <w:rsid w:val="00F420E8"/>
  </w:style>
  <w:style w:type="character" w:customStyle="1" w:styleId="mb51">
    <w:name w:val="mb51"/>
    <w:rsid w:val="00F420E8"/>
    <w:rPr>
      <w:vanish w:val="0"/>
    </w:rPr>
  </w:style>
  <w:style w:type="character" w:customStyle="1" w:styleId="100">
    <w:name w:val="Знак Знак10"/>
    <w:rsid w:val="00F420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1">
    <w:name w:val="Основной текст (6)_"/>
    <w:rsid w:val="00F420E8"/>
    <w:rPr>
      <w:sz w:val="25"/>
      <w:szCs w:val="25"/>
      <w:shd w:val="clear" w:color="auto" w:fill="FFFFFF"/>
    </w:rPr>
  </w:style>
  <w:style w:type="character" w:customStyle="1" w:styleId="afff6">
    <w:name w:val="Таблица_Текст слева Знак"/>
    <w:rsid w:val="00F420E8"/>
    <w:rPr>
      <w:rFonts w:ascii="Times New Roman" w:eastAsia="Times New Roman" w:hAnsi="Times New Roman" w:cs="Times New Roman"/>
    </w:rPr>
  </w:style>
  <w:style w:type="paragraph" w:customStyle="1" w:styleId="Heading">
    <w:name w:val="Heading"/>
    <w:next w:val="afff7"/>
    <w:rsid w:val="00F420E8"/>
    <w:pPr>
      <w:suppressAutoHyphens/>
      <w:overflowPunct w:val="0"/>
      <w:autoSpaceDE w:val="0"/>
      <w:textAlignment w:val="baseline"/>
    </w:pPr>
    <w:rPr>
      <w:rFonts w:ascii="Arial" w:hAnsi="Arial"/>
      <w:b/>
      <w:lang w:eastAsia="hi-IN" w:bidi="hi-IN"/>
    </w:rPr>
  </w:style>
  <w:style w:type="paragraph" w:styleId="afff7">
    <w:name w:val="Body Text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Cs w:val="26"/>
    </w:rPr>
  </w:style>
  <w:style w:type="paragraph" w:styleId="afff8">
    <w:name w:val="List"/>
    <w:basedOn w:val="a"/>
    <w:rsid w:val="00F420E8"/>
    <w:pPr>
      <w:ind w:left="283" w:hanging="283"/>
      <w:jc w:val="both"/>
    </w:pPr>
    <w:rPr>
      <w:color w:val="000000"/>
    </w:rPr>
  </w:style>
  <w:style w:type="paragraph" w:customStyle="1" w:styleId="1a">
    <w:name w:val="Название объекта1"/>
    <w:basedOn w:val="a"/>
    <w:rsid w:val="00F420E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F420E8"/>
    <w:pPr>
      <w:suppressLineNumbers/>
    </w:pPr>
    <w:rPr>
      <w:rFonts w:cs="Mangal"/>
    </w:rPr>
  </w:style>
  <w:style w:type="paragraph" w:styleId="1b">
    <w:name w:val="toc 1"/>
    <w:basedOn w:val="a"/>
    <w:next w:val="a"/>
    <w:rsid w:val="00F420E8"/>
    <w:pPr>
      <w:spacing w:before="60"/>
      <w:ind w:left="567" w:right="423" w:hanging="283"/>
    </w:pPr>
    <w:rPr>
      <w:rFonts w:ascii="Arial" w:hAnsi="Arial" w:cs="Arial"/>
      <w:szCs w:val="20"/>
    </w:rPr>
  </w:style>
  <w:style w:type="paragraph" w:styleId="27">
    <w:name w:val="toc 2"/>
    <w:basedOn w:val="a"/>
    <w:next w:val="a"/>
    <w:rsid w:val="00F420E8"/>
    <w:pPr>
      <w:spacing w:before="60"/>
      <w:ind w:left="851" w:right="423" w:hanging="327"/>
    </w:pPr>
    <w:rPr>
      <w:rFonts w:ascii="Arial" w:hAnsi="Arial" w:cs="Arial"/>
      <w:szCs w:val="20"/>
    </w:rPr>
  </w:style>
  <w:style w:type="paragraph" w:styleId="34">
    <w:name w:val="toc 3"/>
    <w:basedOn w:val="a"/>
    <w:next w:val="a"/>
    <w:rsid w:val="00F420E8"/>
    <w:pPr>
      <w:spacing w:before="60"/>
      <w:ind w:left="1276" w:right="423" w:hanging="512"/>
    </w:pPr>
    <w:rPr>
      <w:rFonts w:ascii="Arial" w:hAnsi="Arial" w:cs="Arial"/>
      <w:szCs w:val="20"/>
    </w:rPr>
  </w:style>
  <w:style w:type="paragraph" w:styleId="afff9">
    <w:name w:val="footer"/>
    <w:basedOn w:val="a"/>
    <w:rsid w:val="00F420E8"/>
    <w:rPr>
      <w:rFonts w:ascii="Calibri" w:eastAsia="Calibri" w:hAnsi="Calibri" w:cs="Calibri"/>
    </w:rPr>
  </w:style>
  <w:style w:type="paragraph" w:styleId="afffa">
    <w:name w:val="header"/>
    <w:basedOn w:val="a"/>
    <w:rsid w:val="00F420E8"/>
  </w:style>
  <w:style w:type="paragraph" w:styleId="afffb">
    <w:name w:val="Balloon Text"/>
    <w:basedOn w:val="a"/>
    <w:rsid w:val="00F420E8"/>
    <w:rPr>
      <w:rFonts w:ascii="Tahoma" w:hAnsi="Tahoma" w:cs="Tahoma"/>
      <w:sz w:val="16"/>
      <w:szCs w:val="16"/>
    </w:rPr>
  </w:style>
  <w:style w:type="paragraph" w:styleId="afffc">
    <w:name w:val="List Paragraph"/>
    <w:basedOn w:val="a"/>
    <w:uiPriority w:val="34"/>
    <w:qFormat/>
    <w:rsid w:val="00F420E8"/>
    <w:pPr>
      <w:ind w:left="720"/>
    </w:pPr>
    <w:rPr>
      <w:rFonts w:ascii="Calibri" w:hAnsi="Calibri" w:cs="Calibri"/>
    </w:rPr>
  </w:style>
  <w:style w:type="paragraph" w:customStyle="1" w:styleId="1c">
    <w:name w:val="Заголовок1"/>
    <w:basedOn w:val="a"/>
    <w:next w:val="afff7"/>
    <w:rsid w:val="00F420E8"/>
    <w:pPr>
      <w:keepNext/>
      <w:widowControl w:val="0"/>
      <w:autoSpaceDE w:val="0"/>
      <w:spacing w:before="240" w:after="120"/>
      <w:ind w:firstLine="709"/>
      <w:jc w:val="both"/>
    </w:pPr>
    <w:rPr>
      <w:rFonts w:ascii="Arial" w:eastAsia="MS Mincho" w:hAnsi="Arial" w:cs="Tahoma"/>
      <w:color w:val="000000"/>
      <w:sz w:val="28"/>
      <w:szCs w:val="28"/>
    </w:rPr>
  </w:style>
  <w:style w:type="paragraph" w:styleId="afffd">
    <w:name w:val="Title"/>
    <w:basedOn w:val="1c"/>
    <w:next w:val="afffe"/>
    <w:qFormat/>
    <w:rsid w:val="00F420E8"/>
    <w:rPr>
      <w:rFonts w:cs="Times New Roman"/>
    </w:rPr>
  </w:style>
  <w:style w:type="paragraph" w:styleId="afffe">
    <w:name w:val="Subtitle"/>
    <w:basedOn w:val="1c"/>
    <w:next w:val="afff7"/>
    <w:qFormat/>
    <w:rsid w:val="00F420E8"/>
    <w:pPr>
      <w:jc w:val="center"/>
    </w:pPr>
    <w:rPr>
      <w:rFonts w:cs="Times New Roman"/>
      <w:i/>
      <w:iCs/>
    </w:rPr>
  </w:style>
  <w:style w:type="paragraph" w:customStyle="1" w:styleId="28">
    <w:name w:val="Название2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29">
    <w:name w:val="Указатель2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1d">
    <w:name w:val="Название1"/>
    <w:basedOn w:val="a"/>
    <w:rsid w:val="00F420E8"/>
    <w:pPr>
      <w:widowControl w:val="0"/>
      <w:suppressLineNumbers/>
      <w:autoSpaceDE w:val="0"/>
      <w:spacing w:before="120" w:after="120"/>
      <w:ind w:firstLine="709"/>
      <w:jc w:val="both"/>
    </w:pPr>
    <w:rPr>
      <w:rFonts w:ascii="Arial" w:hAnsi="Arial" w:cs="Tahoma"/>
      <w:i/>
      <w:iCs/>
      <w:color w:val="000000"/>
      <w:sz w:val="20"/>
    </w:rPr>
  </w:style>
  <w:style w:type="paragraph" w:customStyle="1" w:styleId="1e">
    <w:name w:val="Указатель1"/>
    <w:basedOn w:val="a"/>
    <w:rsid w:val="00F420E8"/>
    <w:pPr>
      <w:widowControl w:val="0"/>
      <w:suppressLineNumbers/>
      <w:autoSpaceDE w:val="0"/>
      <w:ind w:firstLine="709"/>
      <w:jc w:val="both"/>
    </w:pPr>
    <w:rPr>
      <w:rFonts w:ascii="Arial" w:hAnsi="Arial" w:cs="Tahoma"/>
      <w:color w:val="000000"/>
      <w:szCs w:val="26"/>
    </w:rPr>
  </w:style>
  <w:style w:type="paragraph" w:customStyle="1" w:styleId="210">
    <w:name w:val="Основной текст с отступом 21"/>
    <w:basedOn w:val="a"/>
    <w:rsid w:val="00F420E8"/>
    <w:pPr>
      <w:spacing w:line="360" w:lineRule="auto"/>
      <w:ind w:firstLine="540"/>
      <w:jc w:val="both"/>
    </w:pPr>
    <w:rPr>
      <w:rFonts w:ascii="Tahoma" w:hAnsi="Tahoma" w:cs="Tahoma"/>
      <w:color w:val="000000"/>
    </w:rPr>
  </w:style>
  <w:style w:type="paragraph" w:customStyle="1" w:styleId="ConsNormal">
    <w:name w:val="Con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styleId="affff">
    <w:name w:val="Body Text Indent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Cs w:val="26"/>
    </w:rPr>
  </w:style>
  <w:style w:type="paragraph" w:customStyle="1" w:styleId="310">
    <w:name w:val="Основной текст с отступом 31"/>
    <w:basedOn w:val="a"/>
    <w:rsid w:val="00F420E8"/>
    <w:pPr>
      <w:widowControl w:val="0"/>
      <w:autoSpaceDE w:val="0"/>
      <w:spacing w:after="120"/>
      <w:ind w:left="283"/>
      <w:jc w:val="both"/>
    </w:pPr>
    <w:rPr>
      <w:color w:val="000000"/>
      <w:sz w:val="16"/>
      <w:szCs w:val="16"/>
    </w:rPr>
  </w:style>
  <w:style w:type="paragraph" w:customStyle="1" w:styleId="1f">
    <w:name w:val="Обычный1"/>
    <w:rsid w:val="00F420E8"/>
    <w:pPr>
      <w:widowControl w:val="0"/>
      <w:suppressAutoHyphens/>
      <w:spacing w:line="300" w:lineRule="auto"/>
      <w:ind w:left="200" w:firstLine="720"/>
      <w:jc w:val="both"/>
    </w:pPr>
    <w:rPr>
      <w:rFonts w:eastAsia="Arial"/>
      <w:color w:val="202020"/>
      <w:sz w:val="24"/>
      <w:szCs w:val="24"/>
      <w:lang w:eastAsia="hi-IN" w:bidi="hi-IN"/>
    </w:rPr>
  </w:style>
  <w:style w:type="paragraph" w:customStyle="1" w:styleId="-2">
    <w:name w:val="Список-2"/>
    <w:basedOn w:val="a"/>
    <w:rsid w:val="00F420E8"/>
    <w:pPr>
      <w:ind w:left="-720"/>
      <w:jc w:val="both"/>
    </w:pPr>
    <w:rPr>
      <w:color w:val="000000"/>
    </w:rPr>
  </w:style>
  <w:style w:type="paragraph" w:customStyle="1" w:styleId="--1">
    <w:name w:val="Концепция-список-1"/>
    <w:basedOn w:val="-2"/>
    <w:rsid w:val="00F420E8"/>
    <w:pPr>
      <w:spacing w:after="60"/>
    </w:pPr>
    <w:rPr>
      <w:rFonts w:ascii="Arial" w:hAnsi="Arial" w:cs="Arial"/>
      <w:sz w:val="22"/>
      <w:szCs w:val="22"/>
    </w:rPr>
  </w:style>
  <w:style w:type="paragraph" w:customStyle="1" w:styleId="--">
    <w:name w:val="Концепция-спис-стрелки"/>
    <w:basedOn w:val="--1"/>
    <w:rsid w:val="00F420E8"/>
  </w:style>
  <w:style w:type="paragraph" w:customStyle="1" w:styleId="affff0">
    <w:name w:val="рисунок"/>
    <w:basedOn w:val="a"/>
    <w:rsid w:val="00F420E8"/>
    <w:pPr>
      <w:spacing w:after="120"/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affff1">
    <w:name w:val="название таблицы"/>
    <w:basedOn w:val="a"/>
    <w:rsid w:val="00F420E8"/>
    <w:pPr>
      <w:spacing w:after="120"/>
      <w:ind w:firstLine="709"/>
      <w:jc w:val="right"/>
    </w:pPr>
    <w:rPr>
      <w:rFonts w:cs="Arial"/>
      <w:b/>
      <w:bCs/>
      <w:color w:val="000000"/>
      <w:sz w:val="22"/>
      <w:szCs w:val="20"/>
    </w:rPr>
  </w:style>
  <w:style w:type="paragraph" w:styleId="affff2">
    <w:name w:val="footnote text"/>
    <w:basedOn w:val="a"/>
    <w:rsid w:val="00F420E8"/>
    <w:pPr>
      <w:widowControl w:val="0"/>
      <w:autoSpaceDE w:val="0"/>
      <w:ind w:firstLine="709"/>
      <w:jc w:val="both"/>
    </w:pPr>
    <w:rPr>
      <w:color w:val="000000"/>
      <w:sz w:val="20"/>
      <w:szCs w:val="20"/>
    </w:rPr>
  </w:style>
  <w:style w:type="paragraph" w:customStyle="1" w:styleId="12Arial">
    <w:name w:val="Стиль Основной текст отчета 12 Arial"/>
    <w:basedOn w:val="afff7"/>
    <w:rsid w:val="00F420E8"/>
    <w:pPr>
      <w:widowControl/>
      <w:autoSpaceDE/>
      <w:spacing w:after="0" w:line="100" w:lineRule="atLeast"/>
    </w:pPr>
    <w:rPr>
      <w:rFonts w:cs="Arial"/>
    </w:rPr>
  </w:style>
  <w:style w:type="paragraph" w:customStyle="1" w:styleId="affff3">
    <w:name w:val="Источник"/>
    <w:basedOn w:val="a"/>
    <w:rsid w:val="00F420E8"/>
    <w:pPr>
      <w:ind w:firstLine="709"/>
      <w:jc w:val="both"/>
    </w:pPr>
    <w:rPr>
      <w:rFonts w:cs="Arial"/>
      <w:i/>
      <w:color w:val="000000"/>
      <w:sz w:val="20"/>
      <w:szCs w:val="20"/>
    </w:rPr>
  </w:style>
  <w:style w:type="paragraph" w:customStyle="1" w:styleId="42">
    <w:name w:val="заголовок 4"/>
    <w:basedOn w:val="a"/>
    <w:rsid w:val="00F420E8"/>
    <w:pPr>
      <w:spacing w:after="120"/>
      <w:ind w:firstLine="709"/>
      <w:jc w:val="both"/>
    </w:pPr>
    <w:rPr>
      <w:b/>
      <w:bCs/>
      <w:i/>
      <w:color w:val="000000"/>
      <w:szCs w:val="20"/>
    </w:rPr>
  </w:style>
  <w:style w:type="paragraph" w:customStyle="1" w:styleId="-10">
    <w:name w:val="Список-1"/>
    <w:basedOn w:val="a"/>
    <w:rsid w:val="00F420E8"/>
    <w:pPr>
      <w:spacing w:after="60"/>
      <w:ind w:left="-4254"/>
      <w:jc w:val="both"/>
    </w:pPr>
    <w:rPr>
      <w:color w:val="000000"/>
    </w:rPr>
  </w:style>
  <w:style w:type="paragraph" w:customStyle="1" w:styleId="-">
    <w:name w:val="Таблица-текст"/>
    <w:basedOn w:val="a"/>
    <w:rsid w:val="00F420E8"/>
    <w:pPr>
      <w:jc w:val="center"/>
    </w:pPr>
    <w:rPr>
      <w:color w:val="000000"/>
      <w:sz w:val="20"/>
      <w:szCs w:val="20"/>
    </w:rPr>
  </w:style>
  <w:style w:type="paragraph" w:customStyle="1" w:styleId="affff4">
    <w:name w:val="сноска"/>
    <w:basedOn w:val="1c"/>
    <w:rsid w:val="00F420E8"/>
    <w:pPr>
      <w:ind w:right="708" w:firstLine="0"/>
    </w:pPr>
  </w:style>
  <w:style w:type="paragraph" w:customStyle="1" w:styleId="311">
    <w:name w:val="Основной текст 31"/>
    <w:basedOn w:val="a"/>
    <w:rsid w:val="00F420E8"/>
    <w:pPr>
      <w:widowControl w:val="0"/>
      <w:autoSpaceDE w:val="0"/>
      <w:spacing w:after="120"/>
      <w:ind w:firstLine="709"/>
      <w:jc w:val="both"/>
    </w:pPr>
    <w:rPr>
      <w:color w:val="000000"/>
      <w:sz w:val="16"/>
      <w:szCs w:val="16"/>
    </w:rPr>
  </w:style>
  <w:style w:type="paragraph" w:customStyle="1" w:styleId="ConsPlusNormal0">
    <w:name w:val="ConsPlusNormal"/>
    <w:rsid w:val="00F420E8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color w:val="202020"/>
      <w:sz w:val="24"/>
      <w:szCs w:val="24"/>
      <w:lang w:eastAsia="hi-IN" w:bidi="hi-IN"/>
    </w:rPr>
  </w:style>
  <w:style w:type="paragraph" w:customStyle="1" w:styleId="1f0">
    <w:name w:val="Цитата1"/>
    <w:basedOn w:val="a"/>
    <w:rsid w:val="00F420E8"/>
    <w:pPr>
      <w:ind w:left="113" w:right="113"/>
      <w:jc w:val="center"/>
    </w:pPr>
    <w:rPr>
      <w:color w:val="000000"/>
      <w:szCs w:val="20"/>
    </w:rPr>
  </w:style>
  <w:style w:type="paragraph" w:customStyle="1" w:styleId="affff5">
    <w:name w:val="Содержимое таблицы"/>
    <w:basedOn w:val="a"/>
    <w:rsid w:val="00F420E8"/>
    <w:pPr>
      <w:widowControl w:val="0"/>
      <w:suppressLineNumbers/>
      <w:autoSpaceDE w:val="0"/>
      <w:ind w:firstLine="709"/>
      <w:jc w:val="both"/>
    </w:pPr>
    <w:rPr>
      <w:color w:val="000000"/>
      <w:szCs w:val="26"/>
    </w:rPr>
  </w:style>
  <w:style w:type="paragraph" w:customStyle="1" w:styleId="affff6">
    <w:name w:val="Заголовок таблицы"/>
    <w:basedOn w:val="affff5"/>
    <w:rsid w:val="00F420E8"/>
    <w:pPr>
      <w:jc w:val="center"/>
    </w:pPr>
    <w:rPr>
      <w:b/>
      <w:bCs/>
    </w:rPr>
  </w:style>
  <w:style w:type="paragraph" w:customStyle="1" w:styleId="affff7">
    <w:name w:val="Содержимое врезки"/>
    <w:basedOn w:val="afff7"/>
    <w:rsid w:val="00F420E8"/>
  </w:style>
  <w:style w:type="paragraph" w:styleId="affff8">
    <w:name w:val="Normal (Web)"/>
    <w:basedOn w:val="a"/>
    <w:rsid w:val="00F420E8"/>
    <w:pPr>
      <w:ind w:left="480" w:right="480"/>
      <w:jc w:val="both"/>
    </w:pPr>
    <w:rPr>
      <w:color w:val="202020"/>
      <w:sz w:val="20"/>
      <w:szCs w:val="20"/>
    </w:rPr>
  </w:style>
  <w:style w:type="paragraph" w:customStyle="1" w:styleId="ConsPlusTitle0">
    <w:name w:val="ConsPlusTitle"/>
    <w:basedOn w:val="a"/>
    <w:next w:val="ConsPlusNormal0"/>
    <w:rsid w:val="00F420E8"/>
    <w:pPr>
      <w:widowControl w:val="0"/>
      <w:autoSpaceDE w:val="0"/>
      <w:ind w:firstLine="709"/>
      <w:jc w:val="both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customStyle="1" w:styleId="affff9">
    <w:name w:val="Обратный отступ"/>
    <w:basedOn w:val="afff7"/>
    <w:rsid w:val="00F420E8"/>
    <w:pPr>
      <w:ind w:left="567" w:hanging="283"/>
    </w:pPr>
  </w:style>
  <w:style w:type="paragraph" w:customStyle="1" w:styleId="1f1">
    <w:name w:val="Красная строка1"/>
    <w:basedOn w:val="afff7"/>
    <w:rsid w:val="00F420E8"/>
    <w:pPr>
      <w:ind w:firstLine="283"/>
    </w:pPr>
  </w:style>
  <w:style w:type="paragraph" w:customStyle="1" w:styleId="TableContents">
    <w:name w:val="Table Contents"/>
    <w:basedOn w:val="a"/>
    <w:rsid w:val="00F420E8"/>
    <w:pPr>
      <w:widowControl w:val="0"/>
      <w:autoSpaceDE w:val="0"/>
      <w:ind w:firstLine="709"/>
      <w:jc w:val="both"/>
    </w:pPr>
    <w:rPr>
      <w:color w:val="000000"/>
      <w:szCs w:val="26"/>
    </w:rPr>
  </w:style>
  <w:style w:type="paragraph" w:customStyle="1" w:styleId="211">
    <w:name w:val="Основной текст 21"/>
    <w:basedOn w:val="a"/>
    <w:rsid w:val="00F420E8"/>
    <w:pPr>
      <w:widowControl w:val="0"/>
      <w:autoSpaceDE w:val="0"/>
      <w:ind w:firstLine="709"/>
      <w:jc w:val="both"/>
    </w:pPr>
    <w:rPr>
      <w:color w:val="000000"/>
      <w:sz w:val="28"/>
      <w:szCs w:val="26"/>
    </w:rPr>
  </w:style>
  <w:style w:type="paragraph" w:styleId="affffa">
    <w:name w:val="TOC Heading"/>
    <w:basedOn w:val="1"/>
    <w:next w:val="a"/>
    <w:qFormat/>
    <w:rsid w:val="00F420E8"/>
    <w:pPr>
      <w:keepLines/>
      <w:tabs>
        <w:tab w:val="clear" w:pos="0"/>
      </w:tabs>
      <w:suppressAutoHyphens w:val="0"/>
      <w:spacing w:before="480" w:after="0" w:line="276" w:lineRule="auto"/>
      <w:jc w:val="left"/>
    </w:pPr>
    <w:rPr>
      <w:rFonts w:ascii="Cambria" w:hAnsi="Cambria" w:cs="Cambria"/>
      <w:color w:val="365F91"/>
      <w:szCs w:val="28"/>
    </w:rPr>
  </w:style>
  <w:style w:type="paragraph" w:customStyle="1" w:styleId="230">
    <w:name w:val="Основной текст с отступом 23"/>
    <w:basedOn w:val="a"/>
    <w:rsid w:val="00F420E8"/>
    <w:pPr>
      <w:widowControl w:val="0"/>
      <w:autoSpaceDE w:val="0"/>
      <w:spacing w:after="120" w:line="480" w:lineRule="auto"/>
      <w:ind w:left="283" w:firstLine="709"/>
      <w:jc w:val="both"/>
    </w:pPr>
    <w:rPr>
      <w:rFonts w:ascii="Arial" w:hAnsi="Arial" w:cs="Arial"/>
      <w:color w:val="000000"/>
      <w:sz w:val="26"/>
      <w:szCs w:val="26"/>
    </w:rPr>
  </w:style>
  <w:style w:type="paragraph" w:styleId="affffb">
    <w:name w:val="No Spacing"/>
    <w:uiPriority w:val="1"/>
    <w:qFormat/>
    <w:rsid w:val="00F420E8"/>
    <w:pPr>
      <w:suppressAutoHyphens/>
      <w:ind w:firstLine="709"/>
      <w:jc w:val="both"/>
    </w:pPr>
    <w:rPr>
      <w:rFonts w:ascii="Calibri" w:hAnsi="Calibri"/>
      <w:color w:val="202020"/>
      <w:lang w:eastAsia="hi-IN" w:bidi="hi-IN"/>
    </w:rPr>
  </w:style>
  <w:style w:type="paragraph" w:customStyle="1" w:styleId="1f2">
    <w:name w:val="Знак1 Знак Знак Знак"/>
    <w:basedOn w:val="a"/>
    <w:rsid w:val="00F420E8"/>
    <w:pPr>
      <w:ind w:firstLine="709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212">
    <w:name w:val="Маркированный список 21"/>
    <w:basedOn w:val="a"/>
    <w:rsid w:val="00F420E8"/>
    <w:pPr>
      <w:ind w:left="643" w:hanging="360"/>
      <w:jc w:val="both"/>
    </w:pPr>
    <w:rPr>
      <w:sz w:val="22"/>
      <w:szCs w:val="20"/>
    </w:rPr>
  </w:style>
  <w:style w:type="paragraph" w:customStyle="1" w:styleId="240">
    <w:name w:val="Основной текст 24"/>
    <w:basedOn w:val="a"/>
    <w:rsid w:val="00F420E8"/>
    <w:pPr>
      <w:widowControl w:val="0"/>
      <w:autoSpaceDE w:val="0"/>
      <w:spacing w:after="120" w:line="480" w:lineRule="auto"/>
      <w:ind w:firstLine="709"/>
      <w:jc w:val="both"/>
    </w:pPr>
    <w:rPr>
      <w:rFonts w:ascii="Arial" w:hAnsi="Arial" w:cs="Arial"/>
      <w:color w:val="000000"/>
      <w:sz w:val="26"/>
      <w:szCs w:val="26"/>
    </w:rPr>
  </w:style>
  <w:style w:type="paragraph" w:customStyle="1" w:styleId="320">
    <w:name w:val="Основной текст 32"/>
    <w:basedOn w:val="a"/>
    <w:rsid w:val="00F420E8"/>
    <w:pPr>
      <w:spacing w:after="120"/>
      <w:ind w:firstLine="709"/>
      <w:jc w:val="both"/>
    </w:pPr>
    <w:rPr>
      <w:sz w:val="16"/>
      <w:szCs w:val="16"/>
    </w:rPr>
  </w:style>
  <w:style w:type="paragraph" w:customStyle="1" w:styleId="affffc">
    <w:name w:val="Заголграф"/>
    <w:basedOn w:val="3"/>
    <w:rsid w:val="00F420E8"/>
    <w:pPr>
      <w:tabs>
        <w:tab w:val="clear" w:pos="0"/>
      </w:tabs>
      <w:suppressAutoHyphens w:val="0"/>
      <w:spacing w:before="120" w:after="240"/>
    </w:pPr>
    <w:rPr>
      <w:bCs w:val="0"/>
      <w:color w:val="auto"/>
      <w:sz w:val="22"/>
      <w:szCs w:val="20"/>
    </w:rPr>
  </w:style>
  <w:style w:type="paragraph" w:customStyle="1" w:styleId="Style29">
    <w:name w:val="Style29"/>
    <w:basedOn w:val="a"/>
    <w:rsid w:val="00F420E8"/>
    <w:pPr>
      <w:widowControl w:val="0"/>
      <w:autoSpaceDE w:val="0"/>
    </w:pPr>
  </w:style>
  <w:style w:type="paragraph" w:customStyle="1" w:styleId="220">
    <w:name w:val="Основной текст 22"/>
    <w:basedOn w:val="a"/>
    <w:rsid w:val="00F420E8"/>
    <w:pPr>
      <w:spacing w:after="120" w:line="480" w:lineRule="auto"/>
    </w:pPr>
  </w:style>
  <w:style w:type="paragraph" w:customStyle="1" w:styleId="330">
    <w:name w:val="Основной текст с отступом 33"/>
    <w:basedOn w:val="a"/>
    <w:rsid w:val="00F420E8"/>
    <w:pPr>
      <w:widowControl w:val="0"/>
      <w:autoSpaceDE w:val="0"/>
      <w:spacing w:after="120"/>
      <w:ind w:left="283" w:firstLine="709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2a">
    <w:name w:val="Схема документа2"/>
    <w:basedOn w:val="a"/>
    <w:rsid w:val="00F420E8"/>
    <w:pPr>
      <w:widowControl w:val="0"/>
      <w:shd w:val="clear" w:color="auto" w:fill="000080"/>
      <w:autoSpaceDE w:val="0"/>
      <w:ind w:firstLine="709"/>
      <w:jc w:val="both"/>
    </w:pPr>
    <w:rPr>
      <w:rFonts w:ascii="Tahoma" w:hAnsi="Tahoma" w:cs="Tahoma"/>
      <w:color w:val="000000"/>
      <w:sz w:val="20"/>
      <w:szCs w:val="20"/>
    </w:rPr>
  </w:style>
  <w:style w:type="paragraph" w:customStyle="1" w:styleId="affffd">
    <w:name w:val="А_табл"/>
    <w:rsid w:val="00F420E8"/>
    <w:pPr>
      <w:suppressAutoHyphens/>
    </w:pPr>
    <w:rPr>
      <w:sz w:val="24"/>
      <w:szCs w:val="24"/>
      <w:lang w:eastAsia="hi-IN" w:bidi="hi-IN"/>
    </w:rPr>
  </w:style>
  <w:style w:type="paragraph" w:styleId="43">
    <w:name w:val="toc 4"/>
    <w:basedOn w:val="a"/>
    <w:next w:val="a"/>
    <w:rsid w:val="00F420E8"/>
    <w:pPr>
      <w:spacing w:after="100" w:line="276" w:lineRule="auto"/>
      <w:ind w:left="660"/>
    </w:pPr>
    <w:rPr>
      <w:rFonts w:ascii="Calibri" w:hAnsi="Calibri" w:cs="Calibri"/>
      <w:sz w:val="22"/>
      <w:szCs w:val="22"/>
    </w:rPr>
  </w:style>
  <w:style w:type="paragraph" w:styleId="51">
    <w:name w:val="toc 5"/>
    <w:basedOn w:val="a"/>
    <w:next w:val="a"/>
    <w:rsid w:val="00F420E8"/>
    <w:pPr>
      <w:spacing w:after="100" w:line="276" w:lineRule="auto"/>
      <w:ind w:left="880"/>
    </w:pPr>
    <w:rPr>
      <w:rFonts w:ascii="Calibri" w:hAnsi="Calibri" w:cs="Calibri"/>
      <w:sz w:val="22"/>
      <w:szCs w:val="22"/>
    </w:rPr>
  </w:style>
  <w:style w:type="paragraph" w:styleId="62">
    <w:name w:val="toc 6"/>
    <w:basedOn w:val="a"/>
    <w:next w:val="a"/>
    <w:rsid w:val="00F420E8"/>
    <w:pPr>
      <w:spacing w:after="100" w:line="276" w:lineRule="auto"/>
      <w:ind w:left="1100"/>
    </w:pPr>
    <w:rPr>
      <w:rFonts w:ascii="Calibri" w:hAnsi="Calibri" w:cs="Calibri"/>
      <w:sz w:val="22"/>
      <w:szCs w:val="22"/>
    </w:rPr>
  </w:style>
  <w:style w:type="paragraph" w:styleId="71">
    <w:name w:val="toc 7"/>
    <w:basedOn w:val="a"/>
    <w:next w:val="a"/>
    <w:rsid w:val="00F420E8"/>
    <w:pPr>
      <w:spacing w:after="100" w:line="276" w:lineRule="auto"/>
      <w:ind w:left="1320"/>
    </w:pPr>
    <w:rPr>
      <w:rFonts w:ascii="Calibri" w:hAnsi="Calibri" w:cs="Calibri"/>
      <w:sz w:val="22"/>
      <w:szCs w:val="22"/>
    </w:rPr>
  </w:style>
  <w:style w:type="paragraph" w:styleId="81">
    <w:name w:val="toc 8"/>
    <w:basedOn w:val="a"/>
    <w:next w:val="a"/>
    <w:rsid w:val="00F420E8"/>
    <w:pPr>
      <w:spacing w:after="100" w:line="276" w:lineRule="auto"/>
      <w:ind w:left="1540"/>
    </w:pPr>
    <w:rPr>
      <w:rFonts w:ascii="Calibri" w:hAnsi="Calibri" w:cs="Calibri"/>
      <w:sz w:val="22"/>
      <w:szCs w:val="22"/>
    </w:rPr>
  </w:style>
  <w:style w:type="paragraph" w:styleId="91">
    <w:name w:val="toc 9"/>
    <w:basedOn w:val="a"/>
    <w:next w:val="a"/>
    <w:rsid w:val="00F420E8"/>
    <w:pPr>
      <w:spacing w:after="100" w:line="276" w:lineRule="auto"/>
      <w:ind w:left="1760"/>
    </w:pPr>
    <w:rPr>
      <w:rFonts w:ascii="Calibri" w:hAnsi="Calibri" w:cs="Calibri"/>
      <w:sz w:val="22"/>
      <w:szCs w:val="22"/>
    </w:rPr>
  </w:style>
  <w:style w:type="paragraph" w:customStyle="1" w:styleId="1f3">
    <w:name w:val="Стиль1"/>
    <w:basedOn w:val="a"/>
    <w:rsid w:val="00F420E8"/>
    <w:pPr>
      <w:widowControl w:val="0"/>
      <w:ind w:firstLine="709"/>
      <w:jc w:val="both"/>
    </w:pPr>
    <w:rPr>
      <w:rFonts w:eastAsia="Lucida Sans Unicode"/>
      <w:kern w:val="1"/>
      <w:sz w:val="20"/>
    </w:rPr>
  </w:style>
  <w:style w:type="paragraph" w:customStyle="1" w:styleId="2b">
    <w:name w:val="Название объекта2"/>
    <w:basedOn w:val="a"/>
    <w:next w:val="a"/>
    <w:rsid w:val="00F420E8"/>
    <w:pPr>
      <w:spacing w:before="120" w:line="360" w:lineRule="auto"/>
      <w:ind w:firstLine="567"/>
      <w:jc w:val="center"/>
    </w:pPr>
    <w:rPr>
      <w:b/>
      <w:sz w:val="28"/>
      <w:szCs w:val="20"/>
    </w:rPr>
  </w:style>
  <w:style w:type="paragraph" w:customStyle="1" w:styleId="ConsNonformat">
    <w:name w:val="ConsNonformat"/>
    <w:rsid w:val="00F420E8"/>
    <w:pPr>
      <w:suppressAutoHyphens/>
      <w:autoSpaceDE w:val="0"/>
      <w:ind w:right="19772" w:firstLine="709"/>
      <w:jc w:val="center"/>
    </w:pPr>
    <w:rPr>
      <w:rFonts w:ascii="Courier New" w:eastAsia="Arial" w:hAnsi="Courier New" w:cs="Courier New"/>
      <w:lang w:eastAsia="hi-IN" w:bidi="hi-IN"/>
    </w:rPr>
  </w:style>
  <w:style w:type="paragraph" w:customStyle="1" w:styleId="maintext">
    <w:name w:val="maintex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xl25">
    <w:name w:val="xl25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26">
    <w:name w:val="xl26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b/>
      <w:bCs/>
      <w:color w:val="000000"/>
    </w:rPr>
  </w:style>
  <w:style w:type="paragraph" w:customStyle="1" w:styleId="xl27">
    <w:name w:val="xl27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28">
    <w:name w:val="xl28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29">
    <w:name w:val="xl29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0">
    <w:name w:val="xl30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1">
    <w:name w:val="xl31"/>
    <w:basedOn w:val="a"/>
    <w:rsid w:val="00F420E8"/>
    <w:pPr>
      <w:shd w:val="clear" w:color="auto" w:fill="FFCC00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2">
    <w:name w:val="xl32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3">
    <w:name w:val="xl33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4">
    <w:name w:val="xl34"/>
    <w:basedOn w:val="a"/>
    <w:rsid w:val="00F420E8"/>
    <w:pPr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35">
    <w:name w:val="xl3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36">
    <w:name w:val="xl36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b/>
      <w:bCs/>
      <w:color w:val="000000"/>
    </w:rPr>
  </w:style>
  <w:style w:type="paragraph" w:customStyle="1" w:styleId="xl37">
    <w:name w:val="xl37"/>
    <w:basedOn w:val="a"/>
    <w:rsid w:val="00F420E8"/>
    <w:pPr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38">
    <w:name w:val="xl38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39">
    <w:name w:val="xl3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0">
    <w:name w:val="xl40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1">
    <w:name w:val="xl41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42">
    <w:name w:val="xl42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3">
    <w:name w:val="xl43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4">
    <w:name w:val="xl44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45">
    <w:name w:val="xl45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46">
    <w:name w:val="xl4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47">
    <w:name w:val="xl47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48">
    <w:name w:val="xl48"/>
    <w:basedOn w:val="a"/>
    <w:rsid w:val="00F420E8"/>
    <w:pPr>
      <w:shd w:val="clear" w:color="auto" w:fill="CCFFFF"/>
      <w:spacing w:before="280" w:after="280"/>
      <w:ind w:firstLine="709"/>
      <w:jc w:val="both"/>
    </w:pPr>
    <w:rPr>
      <w:rFonts w:ascii="Arial Narrow" w:hAnsi="Arial Narrow" w:cs="Arial Narrow"/>
      <w:b/>
      <w:bCs/>
      <w:color w:val="000000"/>
    </w:rPr>
  </w:style>
  <w:style w:type="paragraph" w:customStyle="1" w:styleId="xl49">
    <w:name w:val="xl49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0">
    <w:name w:val="xl5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1">
    <w:name w:val="xl51"/>
    <w:basedOn w:val="a"/>
    <w:rsid w:val="00F420E8"/>
    <w:pPr>
      <w:spacing w:before="280" w:after="280"/>
      <w:ind w:firstLine="709"/>
      <w:jc w:val="both"/>
    </w:pPr>
    <w:rPr>
      <w:color w:val="000000"/>
    </w:rPr>
  </w:style>
  <w:style w:type="paragraph" w:customStyle="1" w:styleId="xl52">
    <w:name w:val="xl52"/>
    <w:basedOn w:val="a"/>
    <w:rsid w:val="00F420E8"/>
    <w:pPr>
      <w:spacing w:before="280" w:after="280"/>
      <w:ind w:firstLine="709"/>
      <w:jc w:val="both"/>
    </w:pPr>
    <w:rPr>
      <w:rFonts w:ascii="Arial CYR" w:hAnsi="Arial CYR" w:cs="Arial CYR"/>
      <w:color w:val="000000"/>
    </w:rPr>
  </w:style>
  <w:style w:type="paragraph" w:customStyle="1" w:styleId="xl53">
    <w:name w:val="xl53"/>
    <w:basedOn w:val="a"/>
    <w:rsid w:val="00F420E8"/>
    <w:pPr>
      <w:spacing w:before="280" w:after="280"/>
      <w:ind w:firstLine="709"/>
      <w:jc w:val="both"/>
    </w:pPr>
    <w:rPr>
      <w:b/>
      <w:bCs/>
      <w:color w:val="000000"/>
    </w:rPr>
  </w:style>
  <w:style w:type="paragraph" w:customStyle="1" w:styleId="xl54">
    <w:name w:val="xl54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5">
    <w:name w:val="xl55"/>
    <w:basedOn w:val="a"/>
    <w:rsid w:val="00F420E8"/>
    <w:pPr>
      <w:shd w:val="clear" w:color="auto" w:fill="CCFFFF"/>
      <w:spacing w:before="280" w:after="280"/>
      <w:ind w:firstLine="709"/>
      <w:jc w:val="both"/>
      <w:textAlignment w:val="center"/>
    </w:pPr>
    <w:rPr>
      <w:rFonts w:ascii="Arial Narrow" w:hAnsi="Arial Narrow" w:cs="Arial Narrow"/>
      <w:b/>
      <w:bCs/>
      <w:color w:val="000000"/>
    </w:rPr>
  </w:style>
  <w:style w:type="paragraph" w:customStyle="1" w:styleId="xl56">
    <w:name w:val="xl56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7">
    <w:name w:val="xl57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xl58">
    <w:name w:val="xl5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59">
    <w:name w:val="xl59"/>
    <w:basedOn w:val="a"/>
    <w:rsid w:val="00F420E8"/>
    <w:pPr>
      <w:spacing w:before="280" w:after="280"/>
      <w:ind w:firstLine="709"/>
      <w:jc w:val="both"/>
      <w:textAlignment w:val="center"/>
    </w:pPr>
    <w:rPr>
      <w:rFonts w:ascii="Arial Narrow" w:hAnsi="Arial Narrow" w:cs="Arial Narrow"/>
      <w:color w:val="000000"/>
    </w:rPr>
  </w:style>
  <w:style w:type="paragraph" w:customStyle="1" w:styleId="xl60">
    <w:name w:val="xl60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color w:val="000000"/>
    </w:rPr>
  </w:style>
  <w:style w:type="paragraph" w:customStyle="1" w:styleId="xl61">
    <w:name w:val="xl61"/>
    <w:basedOn w:val="a"/>
    <w:rsid w:val="00F420E8"/>
    <w:pPr>
      <w:shd w:val="clear" w:color="auto" w:fill="FFFF99"/>
      <w:spacing w:before="280" w:after="280"/>
      <w:ind w:firstLine="709"/>
      <w:jc w:val="center"/>
    </w:pPr>
    <w:rPr>
      <w:rFonts w:ascii="Arial Narrow" w:hAnsi="Arial Narrow" w:cs="Arial Narrow"/>
      <w:color w:val="000000"/>
    </w:rPr>
  </w:style>
  <w:style w:type="paragraph" w:customStyle="1" w:styleId="xl62">
    <w:name w:val="xl62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3">
    <w:name w:val="xl63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4">
    <w:name w:val="xl64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5">
    <w:name w:val="xl65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6">
    <w:name w:val="xl66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7">
    <w:name w:val="xl67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68">
    <w:name w:val="xl68"/>
    <w:basedOn w:val="a"/>
    <w:rsid w:val="00F420E8"/>
    <w:pPr>
      <w:shd w:val="clear" w:color="auto" w:fill="FFFF99"/>
      <w:spacing w:before="280" w:after="280"/>
      <w:ind w:firstLine="709"/>
      <w:jc w:val="both"/>
    </w:pPr>
    <w:rPr>
      <w:color w:val="000000"/>
    </w:rPr>
  </w:style>
  <w:style w:type="paragraph" w:customStyle="1" w:styleId="xl69">
    <w:name w:val="xl69"/>
    <w:basedOn w:val="a"/>
    <w:rsid w:val="00F420E8"/>
    <w:pPr>
      <w:shd w:val="clear" w:color="auto" w:fill="FFFF99"/>
      <w:spacing w:before="280" w:after="280"/>
      <w:ind w:firstLine="709"/>
      <w:jc w:val="both"/>
    </w:pPr>
    <w:rPr>
      <w:rFonts w:ascii="Arial" w:hAnsi="Arial" w:cs="Arial"/>
      <w:color w:val="000000"/>
    </w:rPr>
  </w:style>
  <w:style w:type="paragraph" w:customStyle="1" w:styleId="xl70">
    <w:name w:val="xl70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1">
    <w:name w:val="xl71"/>
    <w:basedOn w:val="a"/>
    <w:rsid w:val="00F420E8"/>
    <w:pPr>
      <w:shd w:val="clear" w:color="auto" w:fill="FFFF99"/>
      <w:spacing w:before="280" w:after="280"/>
      <w:ind w:firstLine="709"/>
      <w:jc w:val="center"/>
      <w:textAlignment w:val="center"/>
    </w:pPr>
    <w:rPr>
      <w:rFonts w:ascii="Arial Narrow" w:hAnsi="Arial Narrow" w:cs="Arial Narrow"/>
      <w:color w:val="000000"/>
    </w:rPr>
  </w:style>
  <w:style w:type="paragraph" w:customStyle="1" w:styleId="xl72">
    <w:name w:val="xl72"/>
    <w:basedOn w:val="a"/>
    <w:rsid w:val="00F420E8"/>
    <w:pPr>
      <w:spacing w:before="280" w:after="280"/>
      <w:ind w:firstLine="709"/>
      <w:jc w:val="center"/>
    </w:pPr>
    <w:rPr>
      <w:rFonts w:ascii="Arial CYR" w:hAnsi="Arial CYR" w:cs="Arial CYR"/>
      <w:b/>
      <w:bCs/>
      <w:color w:val="000000"/>
    </w:rPr>
  </w:style>
  <w:style w:type="paragraph" w:customStyle="1" w:styleId="xl73">
    <w:name w:val="xl73"/>
    <w:basedOn w:val="a"/>
    <w:rsid w:val="00F420E8"/>
    <w:pPr>
      <w:spacing w:before="280" w:after="280"/>
      <w:ind w:firstLine="709"/>
      <w:jc w:val="center"/>
    </w:pPr>
    <w:rPr>
      <w:b/>
      <w:bCs/>
      <w:color w:val="000000"/>
    </w:rPr>
  </w:style>
  <w:style w:type="paragraph" w:customStyle="1" w:styleId="centertext">
    <w:name w:val="centertext"/>
    <w:basedOn w:val="a"/>
    <w:rsid w:val="00F420E8"/>
    <w:pPr>
      <w:ind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righttext1">
    <w:name w:val="righttext1"/>
    <w:basedOn w:val="a"/>
    <w:rsid w:val="00F420E8"/>
    <w:pPr>
      <w:ind w:right="480" w:firstLine="709"/>
      <w:jc w:val="right"/>
    </w:pPr>
    <w:rPr>
      <w:rFonts w:ascii="Arial" w:hAnsi="Arial" w:cs="Arial"/>
      <w:color w:val="202020"/>
      <w:sz w:val="20"/>
      <w:szCs w:val="20"/>
    </w:rPr>
  </w:style>
  <w:style w:type="paragraph" w:customStyle="1" w:styleId="tabletextcenter">
    <w:name w:val="tabletextcenter"/>
    <w:basedOn w:val="a"/>
    <w:rsid w:val="00F420E8"/>
    <w:pPr>
      <w:ind w:left="480" w:right="480" w:firstLine="709"/>
      <w:jc w:val="center"/>
    </w:pPr>
    <w:rPr>
      <w:rFonts w:ascii="Arial" w:hAnsi="Arial" w:cs="Arial"/>
      <w:color w:val="202020"/>
      <w:sz w:val="20"/>
      <w:szCs w:val="20"/>
    </w:rPr>
  </w:style>
  <w:style w:type="paragraph" w:customStyle="1" w:styleId="tabletextleft">
    <w:name w:val="tabletextleft"/>
    <w:basedOn w:val="a"/>
    <w:rsid w:val="00F420E8"/>
    <w:pPr>
      <w:ind w:left="480" w:right="480" w:firstLine="709"/>
      <w:jc w:val="both"/>
    </w:pPr>
    <w:rPr>
      <w:rFonts w:ascii="Arial" w:hAnsi="Arial" w:cs="Arial"/>
      <w:color w:val="202020"/>
      <w:sz w:val="20"/>
      <w:szCs w:val="20"/>
    </w:rPr>
  </w:style>
  <w:style w:type="paragraph" w:customStyle="1" w:styleId="maintitle">
    <w:name w:val="maintitle"/>
    <w:basedOn w:val="a"/>
    <w:rsid w:val="00F420E8"/>
    <w:pPr>
      <w:spacing w:after="240"/>
      <w:ind w:firstLine="709"/>
      <w:jc w:val="center"/>
    </w:pPr>
    <w:rPr>
      <w:rFonts w:ascii="Arial" w:hAnsi="Arial" w:cs="Arial"/>
      <w:b/>
      <w:bCs/>
      <w:color w:val="008866"/>
      <w:sz w:val="20"/>
      <w:szCs w:val="20"/>
    </w:rPr>
  </w:style>
  <w:style w:type="paragraph" w:customStyle="1" w:styleId="affffe">
    <w:name w:val="Внутренний адрес"/>
    <w:basedOn w:val="afff7"/>
    <w:rsid w:val="00F420E8"/>
    <w:pPr>
      <w:widowControl/>
      <w:autoSpaceDE/>
      <w:spacing w:after="0" w:line="240" w:lineRule="atLeast"/>
    </w:pPr>
    <w:rPr>
      <w:kern w:val="1"/>
      <w:sz w:val="22"/>
      <w:szCs w:val="20"/>
    </w:rPr>
  </w:style>
  <w:style w:type="paragraph" w:customStyle="1" w:styleId="1f4">
    <w:name w:val="Название объекта1"/>
    <w:basedOn w:val="a"/>
    <w:next w:val="a"/>
    <w:rsid w:val="00F420E8"/>
    <w:pPr>
      <w:spacing w:before="120" w:line="360" w:lineRule="auto"/>
      <w:ind w:firstLine="567"/>
      <w:jc w:val="center"/>
    </w:pPr>
    <w:rPr>
      <w:b/>
      <w:color w:val="000000"/>
      <w:sz w:val="28"/>
      <w:szCs w:val="20"/>
    </w:rPr>
  </w:style>
  <w:style w:type="paragraph" w:customStyle="1" w:styleId="ConsTitle">
    <w:name w:val="ConsTitle"/>
    <w:rsid w:val="00F420E8"/>
    <w:pPr>
      <w:widowControl w:val="0"/>
      <w:suppressAutoHyphens/>
      <w:autoSpaceDE w:val="0"/>
      <w:ind w:right="19772" w:firstLine="709"/>
      <w:jc w:val="center"/>
    </w:pPr>
    <w:rPr>
      <w:rFonts w:ascii="Arial" w:eastAsia="Arial" w:hAnsi="Arial" w:cs="Arial"/>
      <w:b/>
      <w:bCs/>
      <w:lang w:eastAsia="hi-IN" w:bidi="hi-IN"/>
    </w:rPr>
  </w:style>
  <w:style w:type="paragraph" w:customStyle="1" w:styleId="style1">
    <w:name w:val="style1"/>
    <w:basedOn w:val="a"/>
    <w:rsid w:val="00F420E8"/>
    <w:pPr>
      <w:spacing w:before="280" w:after="280"/>
      <w:ind w:firstLine="709"/>
      <w:jc w:val="both"/>
    </w:pPr>
    <w:rPr>
      <w:color w:val="000000"/>
      <w:sz w:val="28"/>
      <w:szCs w:val="28"/>
    </w:rPr>
  </w:style>
  <w:style w:type="paragraph" w:customStyle="1" w:styleId="afffff">
    <w:name w:val="очистить формат"/>
    <w:basedOn w:val="affff2"/>
    <w:rsid w:val="00F420E8"/>
    <w:pPr>
      <w:widowControl/>
      <w:autoSpaceDE/>
    </w:pPr>
    <w:rPr>
      <w:szCs w:val="24"/>
    </w:rPr>
  </w:style>
  <w:style w:type="paragraph" w:customStyle="1" w:styleId="44">
    <w:name w:val="Текст4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Style4">
    <w:name w:val="Style4"/>
    <w:basedOn w:val="a"/>
    <w:rsid w:val="00F420E8"/>
    <w:pPr>
      <w:widowControl w:val="0"/>
      <w:autoSpaceDE w:val="0"/>
      <w:spacing w:line="334" w:lineRule="exact"/>
      <w:ind w:firstLine="746"/>
    </w:pPr>
  </w:style>
  <w:style w:type="paragraph" w:customStyle="1" w:styleId="afffff0">
    <w:name w:val="основной текст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1">
    <w:name w:val="осн.текст 12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aHeader">
    <w:name w:val="a_Header"/>
    <w:basedOn w:val="a"/>
    <w:rsid w:val="00F420E8"/>
    <w:pPr>
      <w:spacing w:after="60"/>
      <w:jc w:val="center"/>
    </w:pPr>
    <w:rPr>
      <w:rFonts w:ascii="Courier New" w:hAnsi="Courier New" w:cs="Courier New"/>
      <w:szCs w:val="20"/>
    </w:rPr>
  </w:style>
  <w:style w:type="paragraph" w:customStyle="1" w:styleId="Style10">
    <w:name w:val="Style1"/>
    <w:basedOn w:val="a"/>
    <w:rsid w:val="00F420E8"/>
    <w:pPr>
      <w:widowControl w:val="0"/>
      <w:autoSpaceDE w:val="0"/>
    </w:pPr>
  </w:style>
  <w:style w:type="paragraph" w:customStyle="1" w:styleId="Style6">
    <w:name w:val="Style6"/>
    <w:basedOn w:val="a"/>
    <w:rsid w:val="00F420E8"/>
    <w:pPr>
      <w:widowControl w:val="0"/>
      <w:autoSpaceDE w:val="0"/>
    </w:pPr>
  </w:style>
  <w:style w:type="paragraph" w:customStyle="1" w:styleId="FR2">
    <w:name w:val="FR2"/>
    <w:rsid w:val="00F420E8"/>
    <w:pPr>
      <w:widowControl w:val="0"/>
      <w:suppressAutoHyphens/>
      <w:autoSpaceDE w:val="0"/>
    </w:pPr>
    <w:rPr>
      <w:sz w:val="28"/>
      <w:szCs w:val="28"/>
      <w:lang w:eastAsia="hi-IN" w:bidi="hi-IN"/>
    </w:rPr>
  </w:style>
  <w:style w:type="paragraph" w:customStyle="1" w:styleId="rvps7">
    <w:name w:val="rvps7"/>
    <w:basedOn w:val="a"/>
    <w:rsid w:val="00F420E8"/>
    <w:pPr>
      <w:ind w:left="150" w:right="150"/>
    </w:pPr>
  </w:style>
  <w:style w:type="paragraph" w:customStyle="1" w:styleId="rvps59">
    <w:name w:val="rvps59"/>
    <w:basedOn w:val="a"/>
    <w:rsid w:val="00F420E8"/>
    <w:pPr>
      <w:ind w:firstLine="705"/>
      <w:jc w:val="both"/>
    </w:pPr>
  </w:style>
  <w:style w:type="paragraph" w:customStyle="1" w:styleId="afffff1">
    <w:name w:val="основной текст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122">
    <w:name w:val="осн.текст 12 Знак"/>
    <w:basedOn w:val="a"/>
    <w:rsid w:val="00F420E8"/>
    <w:pPr>
      <w:spacing w:after="120"/>
      <w:ind w:firstLine="851"/>
      <w:jc w:val="both"/>
    </w:pPr>
    <w:rPr>
      <w:rFonts w:ascii="Arial" w:hAnsi="Arial" w:cs="Arial"/>
      <w:szCs w:val="20"/>
    </w:rPr>
  </w:style>
  <w:style w:type="paragraph" w:customStyle="1" w:styleId="FR5">
    <w:name w:val="FR5"/>
    <w:rsid w:val="00F420E8"/>
    <w:pPr>
      <w:widowControl w:val="0"/>
      <w:suppressAutoHyphens/>
      <w:spacing w:line="300" w:lineRule="auto"/>
      <w:ind w:firstLine="720"/>
      <w:jc w:val="both"/>
    </w:pPr>
    <w:rPr>
      <w:rFonts w:ascii="Arial" w:hAnsi="Arial"/>
      <w:sz w:val="24"/>
      <w:lang w:eastAsia="hi-IN" w:bidi="hi-IN"/>
    </w:rPr>
  </w:style>
  <w:style w:type="paragraph" w:customStyle="1" w:styleId="321">
    <w:name w:val="Основной текст с отступом 32"/>
    <w:basedOn w:val="1f"/>
    <w:rsid w:val="00F420E8"/>
    <w:pPr>
      <w:widowControl/>
      <w:suppressAutoHyphens w:val="0"/>
      <w:spacing w:line="240" w:lineRule="auto"/>
      <w:ind w:left="703" w:firstLine="709"/>
      <w:jc w:val="left"/>
    </w:pPr>
    <w:rPr>
      <w:rFonts w:eastAsia="Times New Roman"/>
      <w:color w:val="auto"/>
      <w:sz w:val="28"/>
      <w:szCs w:val="20"/>
    </w:rPr>
  </w:style>
  <w:style w:type="paragraph" w:customStyle="1" w:styleId="FR1">
    <w:name w:val="FR1"/>
    <w:rsid w:val="00F420E8"/>
    <w:pPr>
      <w:widowControl w:val="0"/>
      <w:suppressAutoHyphens/>
      <w:autoSpaceDE w:val="0"/>
      <w:spacing w:before="20"/>
      <w:ind w:left="760"/>
    </w:pPr>
    <w:rPr>
      <w:sz w:val="32"/>
      <w:lang w:eastAsia="hi-IN" w:bidi="hi-IN"/>
    </w:rPr>
  </w:style>
  <w:style w:type="paragraph" w:customStyle="1" w:styleId="1f5">
    <w:name w:val="Маркированный список1"/>
    <w:basedOn w:val="a"/>
    <w:rsid w:val="00F420E8"/>
    <w:pPr>
      <w:ind w:left="360" w:hanging="360"/>
    </w:pPr>
    <w:rPr>
      <w:sz w:val="20"/>
      <w:szCs w:val="20"/>
    </w:rPr>
  </w:style>
  <w:style w:type="paragraph" w:customStyle="1" w:styleId="2c">
    <w:name w:val="Цитата2"/>
    <w:basedOn w:val="a"/>
    <w:rsid w:val="00F420E8"/>
    <w:pPr>
      <w:widowControl w:val="0"/>
      <w:ind w:left="1134" w:right="896" w:hanging="283"/>
      <w:jc w:val="center"/>
    </w:pPr>
    <w:rPr>
      <w:b/>
      <w:caps/>
      <w:szCs w:val="20"/>
    </w:rPr>
  </w:style>
  <w:style w:type="paragraph" w:customStyle="1" w:styleId="afffff2">
    <w:name w:val="основной текст Знак Знак"/>
    <w:basedOn w:val="a"/>
    <w:rsid w:val="00F420E8"/>
    <w:pPr>
      <w:spacing w:after="120"/>
      <w:ind w:firstLine="851"/>
      <w:jc w:val="both"/>
    </w:pPr>
    <w:rPr>
      <w:rFonts w:ascii="Arial" w:hAnsi="Arial" w:cs="Arial"/>
      <w:sz w:val="28"/>
      <w:szCs w:val="20"/>
    </w:rPr>
  </w:style>
  <w:style w:type="paragraph" w:customStyle="1" w:styleId="Iiiaeuiue0">
    <w:name w:val="Ii?iaeuiue"/>
    <w:rsid w:val="00F420E8"/>
    <w:pPr>
      <w:suppressAutoHyphens/>
    </w:pPr>
    <w:rPr>
      <w:rFonts w:ascii="Baltica" w:hAnsi="Baltica"/>
      <w:sz w:val="24"/>
      <w:lang w:eastAsia="hi-IN" w:bidi="hi-IN"/>
    </w:rPr>
  </w:style>
  <w:style w:type="paragraph" w:customStyle="1" w:styleId="1f6">
    <w:name w:val="заголовок 1"/>
    <w:basedOn w:val="a"/>
    <w:next w:val="a"/>
    <w:rsid w:val="00F420E8"/>
    <w:pPr>
      <w:keepNext/>
      <w:widowControl w:val="0"/>
      <w:ind w:firstLine="851"/>
      <w:jc w:val="center"/>
    </w:pPr>
    <w:rPr>
      <w:b/>
      <w:sz w:val="32"/>
      <w:szCs w:val="20"/>
    </w:rPr>
  </w:style>
  <w:style w:type="paragraph" w:customStyle="1" w:styleId="FR3">
    <w:name w:val="FR3"/>
    <w:rsid w:val="00F420E8"/>
    <w:pPr>
      <w:widowControl w:val="0"/>
      <w:suppressAutoHyphens/>
      <w:spacing w:before="420" w:line="338" w:lineRule="auto"/>
    </w:pPr>
    <w:rPr>
      <w:rFonts w:ascii="Arial" w:hAnsi="Arial"/>
      <w:lang w:eastAsia="hi-IN" w:bidi="hi-IN"/>
    </w:rPr>
  </w:style>
  <w:style w:type="paragraph" w:customStyle="1" w:styleId="1f7">
    <w:name w:val="Маркированный список 1"/>
    <w:basedOn w:val="afff7"/>
    <w:next w:val="afff8"/>
    <w:rsid w:val="00F420E8"/>
    <w:pPr>
      <w:suppressAutoHyphens w:val="0"/>
      <w:autoSpaceDE/>
      <w:spacing w:after="0"/>
      <w:ind w:firstLine="851"/>
    </w:pPr>
    <w:rPr>
      <w:i/>
      <w:iCs/>
      <w:color w:val="auto"/>
      <w:szCs w:val="20"/>
    </w:rPr>
  </w:style>
  <w:style w:type="paragraph" w:styleId="HTML2">
    <w:name w:val="HTML Preformatted"/>
    <w:basedOn w:val="a"/>
    <w:rsid w:val="00F420E8"/>
    <w:rPr>
      <w:rFonts w:ascii="Courier New" w:hAnsi="Courier New" w:cs="Courier New"/>
      <w:color w:val="000000"/>
      <w:sz w:val="20"/>
      <w:szCs w:val="20"/>
    </w:rPr>
  </w:style>
  <w:style w:type="paragraph" w:customStyle="1" w:styleId="afffff3">
    <w:name w:val="Основной текст ДБ"/>
    <w:basedOn w:val="a"/>
    <w:rsid w:val="00F420E8"/>
    <w:pPr>
      <w:spacing w:before="120" w:line="312" w:lineRule="auto"/>
      <w:ind w:firstLine="851"/>
      <w:jc w:val="both"/>
    </w:pPr>
    <w:rPr>
      <w:szCs w:val="20"/>
    </w:rPr>
  </w:style>
  <w:style w:type="paragraph" w:customStyle="1" w:styleId="1f8">
    <w:name w:val="Заголовок 1 ДБ"/>
    <w:basedOn w:val="1"/>
    <w:next w:val="a"/>
    <w:rsid w:val="00F420E8"/>
    <w:pPr>
      <w:pageBreakBefore/>
      <w:tabs>
        <w:tab w:val="clear" w:pos="0"/>
      </w:tabs>
      <w:suppressAutoHyphens w:val="0"/>
      <w:spacing w:line="360" w:lineRule="auto"/>
    </w:pPr>
    <w:rPr>
      <w:bCs w:val="0"/>
      <w:caps/>
      <w:color w:val="auto"/>
      <w:sz w:val="32"/>
      <w:szCs w:val="20"/>
    </w:rPr>
  </w:style>
  <w:style w:type="paragraph" w:customStyle="1" w:styleId="afffff4">
    <w:name w:val="Список ДБ"/>
    <w:basedOn w:val="affff"/>
    <w:rsid w:val="00F420E8"/>
    <w:pPr>
      <w:widowControl/>
      <w:suppressAutoHyphens w:val="0"/>
      <w:autoSpaceDE/>
      <w:spacing w:before="60" w:after="0" w:line="312" w:lineRule="auto"/>
      <w:ind w:left="360" w:hanging="360"/>
    </w:pPr>
    <w:rPr>
      <w:color w:val="auto"/>
      <w:szCs w:val="20"/>
    </w:rPr>
  </w:style>
  <w:style w:type="paragraph" w:customStyle="1" w:styleId="afffff5">
    <w:name w:val="Текст в таблице ДБ"/>
    <w:basedOn w:val="a"/>
    <w:rsid w:val="00F420E8"/>
    <w:rPr>
      <w:szCs w:val="20"/>
    </w:rPr>
  </w:style>
  <w:style w:type="paragraph" w:customStyle="1" w:styleId="afffff6">
    <w:name w:val="Название таблицы ДБ"/>
    <w:basedOn w:val="a"/>
    <w:rsid w:val="00F420E8"/>
    <w:pPr>
      <w:jc w:val="center"/>
    </w:pPr>
    <w:rPr>
      <w:i/>
      <w:sz w:val="20"/>
      <w:szCs w:val="20"/>
    </w:rPr>
  </w:style>
  <w:style w:type="paragraph" w:customStyle="1" w:styleId="FR4">
    <w:name w:val="FR4"/>
    <w:rsid w:val="00F420E8"/>
    <w:pPr>
      <w:widowControl w:val="0"/>
      <w:suppressAutoHyphens/>
      <w:spacing w:line="398" w:lineRule="auto"/>
      <w:ind w:left="640" w:hanging="640"/>
      <w:jc w:val="both"/>
    </w:pPr>
    <w:rPr>
      <w:sz w:val="12"/>
      <w:lang w:val="en-US" w:eastAsia="hi-IN" w:bidi="hi-IN"/>
    </w:rPr>
  </w:style>
  <w:style w:type="paragraph" w:customStyle="1" w:styleId="afffff7">
    <w:name w:val="íàçâàíèå"/>
    <w:basedOn w:val="a"/>
    <w:rsid w:val="00F420E8"/>
    <w:pPr>
      <w:widowControl w:val="0"/>
    </w:pPr>
    <w:rPr>
      <w:szCs w:val="20"/>
    </w:rPr>
  </w:style>
  <w:style w:type="paragraph" w:customStyle="1" w:styleId="style60">
    <w:name w:val="style6"/>
    <w:basedOn w:val="a"/>
    <w:rsid w:val="00F420E8"/>
    <w:pPr>
      <w:spacing w:before="280" w:after="280"/>
    </w:pPr>
  </w:style>
  <w:style w:type="paragraph" w:customStyle="1" w:styleId="1f9">
    <w:name w:val="Текст1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afffff8">
    <w:name w:val="А_текст"/>
    <w:rsid w:val="00F420E8"/>
    <w:pPr>
      <w:tabs>
        <w:tab w:val="num" w:pos="720"/>
      </w:tabs>
      <w:suppressAutoHyphens/>
      <w:ind w:left="-284" w:firstLine="709"/>
      <w:jc w:val="both"/>
    </w:pPr>
    <w:rPr>
      <w:sz w:val="28"/>
      <w:szCs w:val="24"/>
      <w:lang w:eastAsia="hi-IN" w:bidi="hi-IN"/>
    </w:rPr>
  </w:style>
  <w:style w:type="paragraph" w:customStyle="1" w:styleId="1fa">
    <w:name w:val="А_заг_1"/>
    <w:basedOn w:val="a"/>
    <w:next w:val="afffff8"/>
    <w:rsid w:val="00F420E8"/>
    <w:pPr>
      <w:tabs>
        <w:tab w:val="num" w:pos="720"/>
      </w:tabs>
      <w:spacing w:line="360" w:lineRule="auto"/>
      <w:ind w:left="360" w:hanging="360"/>
    </w:pPr>
    <w:rPr>
      <w:b/>
      <w:sz w:val="32"/>
    </w:rPr>
  </w:style>
  <w:style w:type="paragraph" w:customStyle="1" w:styleId="2d">
    <w:name w:val="А_заг_2"/>
    <w:basedOn w:val="1fa"/>
    <w:next w:val="afffff8"/>
    <w:rsid w:val="00F420E8"/>
    <w:pPr>
      <w:ind w:left="792" w:hanging="432"/>
    </w:pPr>
  </w:style>
  <w:style w:type="paragraph" w:customStyle="1" w:styleId="35">
    <w:name w:val="А_заг_3"/>
    <w:basedOn w:val="2d"/>
    <w:next w:val="afffff8"/>
    <w:rsid w:val="00F420E8"/>
    <w:pPr>
      <w:ind w:left="1922" w:hanging="504"/>
    </w:pPr>
  </w:style>
  <w:style w:type="paragraph" w:customStyle="1" w:styleId="45">
    <w:name w:val="А_заг_4"/>
    <w:basedOn w:val="35"/>
    <w:next w:val="afffff8"/>
    <w:rsid w:val="00F420E8"/>
    <w:pPr>
      <w:tabs>
        <w:tab w:val="clear" w:pos="720"/>
      </w:tabs>
      <w:ind w:left="720" w:hanging="720"/>
    </w:pPr>
  </w:style>
  <w:style w:type="paragraph" w:customStyle="1" w:styleId="52">
    <w:name w:val="А_заг_5"/>
    <w:basedOn w:val="45"/>
    <w:next w:val="afffff8"/>
    <w:rsid w:val="00F420E8"/>
  </w:style>
  <w:style w:type="paragraph" w:customStyle="1" w:styleId="Atabltitle">
    <w:name w:val="A_tabl_title"/>
    <w:basedOn w:val="affffd"/>
    <w:rsid w:val="00F420E8"/>
    <w:pPr>
      <w:keepNext/>
    </w:pPr>
  </w:style>
  <w:style w:type="paragraph" w:customStyle="1" w:styleId="Style8">
    <w:name w:val="Style8"/>
    <w:basedOn w:val="a"/>
    <w:rsid w:val="00F420E8"/>
    <w:pPr>
      <w:widowControl w:val="0"/>
      <w:autoSpaceDE w:val="0"/>
    </w:pPr>
  </w:style>
  <w:style w:type="paragraph" w:customStyle="1" w:styleId="Style100">
    <w:name w:val="Style10"/>
    <w:basedOn w:val="a"/>
    <w:rsid w:val="00F420E8"/>
    <w:pPr>
      <w:widowControl w:val="0"/>
      <w:autoSpaceDE w:val="0"/>
      <w:spacing w:line="235" w:lineRule="exact"/>
      <w:ind w:firstLine="274"/>
    </w:pPr>
  </w:style>
  <w:style w:type="paragraph" w:customStyle="1" w:styleId="Style12">
    <w:name w:val="Style12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14">
    <w:name w:val="Style14"/>
    <w:basedOn w:val="a"/>
    <w:rsid w:val="00F420E8"/>
    <w:pPr>
      <w:widowControl w:val="0"/>
      <w:autoSpaceDE w:val="0"/>
      <w:spacing w:line="228" w:lineRule="exact"/>
      <w:ind w:firstLine="154"/>
    </w:pPr>
  </w:style>
  <w:style w:type="paragraph" w:customStyle="1" w:styleId="Style18">
    <w:name w:val="Style18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24">
    <w:name w:val="Style24"/>
    <w:basedOn w:val="a"/>
    <w:rsid w:val="00F420E8"/>
    <w:pPr>
      <w:widowControl w:val="0"/>
      <w:autoSpaceDE w:val="0"/>
    </w:pPr>
  </w:style>
  <w:style w:type="paragraph" w:customStyle="1" w:styleId="Style23">
    <w:name w:val="Style23"/>
    <w:basedOn w:val="a"/>
    <w:rsid w:val="00F420E8"/>
    <w:pPr>
      <w:widowControl w:val="0"/>
      <w:autoSpaceDE w:val="0"/>
    </w:pPr>
  </w:style>
  <w:style w:type="paragraph" w:customStyle="1" w:styleId="Style28">
    <w:name w:val="Style28"/>
    <w:basedOn w:val="a"/>
    <w:rsid w:val="00F420E8"/>
    <w:pPr>
      <w:widowControl w:val="0"/>
      <w:autoSpaceDE w:val="0"/>
      <w:spacing w:line="209" w:lineRule="exact"/>
      <w:jc w:val="both"/>
    </w:pPr>
  </w:style>
  <w:style w:type="paragraph" w:customStyle="1" w:styleId="Style37">
    <w:name w:val="Style37"/>
    <w:basedOn w:val="a"/>
    <w:rsid w:val="00F420E8"/>
    <w:pPr>
      <w:widowControl w:val="0"/>
      <w:autoSpaceDE w:val="0"/>
    </w:pPr>
  </w:style>
  <w:style w:type="paragraph" w:customStyle="1" w:styleId="Style40">
    <w:name w:val="Style40"/>
    <w:basedOn w:val="a"/>
    <w:rsid w:val="00F420E8"/>
    <w:pPr>
      <w:widowControl w:val="0"/>
      <w:autoSpaceDE w:val="0"/>
      <w:jc w:val="both"/>
    </w:pPr>
  </w:style>
  <w:style w:type="paragraph" w:customStyle="1" w:styleId="Style48">
    <w:name w:val="Style48"/>
    <w:basedOn w:val="a"/>
    <w:rsid w:val="00F420E8"/>
    <w:pPr>
      <w:widowControl w:val="0"/>
      <w:autoSpaceDE w:val="0"/>
    </w:pPr>
  </w:style>
  <w:style w:type="paragraph" w:customStyle="1" w:styleId="Style36">
    <w:name w:val="Style36"/>
    <w:basedOn w:val="a"/>
    <w:rsid w:val="00F420E8"/>
    <w:pPr>
      <w:widowControl w:val="0"/>
      <w:autoSpaceDE w:val="0"/>
    </w:pPr>
  </w:style>
  <w:style w:type="paragraph" w:customStyle="1" w:styleId="Style38">
    <w:name w:val="Style38"/>
    <w:basedOn w:val="a"/>
    <w:rsid w:val="00F420E8"/>
    <w:pPr>
      <w:widowControl w:val="0"/>
      <w:autoSpaceDE w:val="0"/>
    </w:pPr>
  </w:style>
  <w:style w:type="paragraph" w:customStyle="1" w:styleId="Style11">
    <w:name w:val="Style11"/>
    <w:basedOn w:val="a"/>
    <w:rsid w:val="00F420E8"/>
    <w:pPr>
      <w:widowControl w:val="0"/>
      <w:autoSpaceDE w:val="0"/>
      <w:spacing w:line="298" w:lineRule="exact"/>
      <w:ind w:firstLine="643"/>
      <w:jc w:val="both"/>
    </w:pPr>
  </w:style>
  <w:style w:type="paragraph" w:customStyle="1" w:styleId="Style35">
    <w:name w:val="Style35"/>
    <w:basedOn w:val="a"/>
    <w:rsid w:val="00F420E8"/>
    <w:pPr>
      <w:widowControl w:val="0"/>
      <w:autoSpaceDE w:val="0"/>
      <w:spacing w:line="314" w:lineRule="exact"/>
      <w:ind w:firstLine="691"/>
    </w:pPr>
  </w:style>
  <w:style w:type="paragraph" w:customStyle="1" w:styleId="2e">
    <w:name w:val="Обычный2"/>
    <w:basedOn w:val="a"/>
    <w:rsid w:val="00F420E8"/>
    <w:pPr>
      <w:spacing w:before="75" w:after="150"/>
      <w:ind w:left="60" w:right="60"/>
    </w:pPr>
    <w:rPr>
      <w:rFonts w:ascii="Verdana" w:hAnsi="Verdana" w:cs="Verdana"/>
      <w:color w:val="008000"/>
      <w:sz w:val="18"/>
      <w:szCs w:val="20"/>
    </w:rPr>
  </w:style>
  <w:style w:type="paragraph" w:customStyle="1" w:styleId="231">
    <w:name w:val="Основной текст 23"/>
    <w:basedOn w:val="a"/>
    <w:rsid w:val="00F420E8"/>
    <w:pPr>
      <w:overflowPunct w:val="0"/>
      <w:autoSpaceDE w:val="0"/>
      <w:ind w:firstLine="851"/>
      <w:jc w:val="both"/>
      <w:textAlignment w:val="baseline"/>
    </w:pPr>
    <w:rPr>
      <w:szCs w:val="20"/>
    </w:rPr>
  </w:style>
  <w:style w:type="paragraph" w:customStyle="1" w:styleId="--0">
    <w:name w:val="Концепция-заг-спис"/>
    <w:basedOn w:val="5"/>
    <w:rsid w:val="00F420E8"/>
    <w:pPr>
      <w:keepNext w:val="0"/>
      <w:spacing w:before="240" w:after="60"/>
      <w:jc w:val="center"/>
    </w:pPr>
    <w:rPr>
      <w:rFonts w:ascii="Arial" w:hAnsi="Arial" w:cs="Arial"/>
      <w:bCs/>
      <w:iCs/>
      <w:sz w:val="22"/>
      <w:szCs w:val="22"/>
    </w:rPr>
  </w:style>
  <w:style w:type="paragraph" w:customStyle="1" w:styleId="-0">
    <w:name w:val="Концепция-текст"/>
    <w:basedOn w:val="a"/>
    <w:rsid w:val="00F420E8"/>
    <w:pPr>
      <w:spacing w:before="120"/>
      <w:ind w:left="567" w:firstLine="709"/>
      <w:jc w:val="both"/>
    </w:pPr>
    <w:rPr>
      <w:rFonts w:cs="Arial"/>
      <w:color w:val="000000"/>
      <w:sz w:val="22"/>
      <w:szCs w:val="22"/>
    </w:rPr>
  </w:style>
  <w:style w:type="paragraph" w:customStyle="1" w:styleId="Iauiue">
    <w:name w:val="Iau?iue"/>
    <w:rsid w:val="00F420E8"/>
    <w:pPr>
      <w:suppressAutoHyphens/>
      <w:jc w:val="center"/>
    </w:pPr>
    <w:rPr>
      <w:lang w:eastAsia="hi-IN" w:bidi="hi-IN"/>
    </w:rPr>
  </w:style>
  <w:style w:type="paragraph" w:customStyle="1" w:styleId="consnormal0">
    <w:name w:val="consnormal"/>
    <w:basedOn w:val="a"/>
    <w:rsid w:val="00F420E8"/>
    <w:pPr>
      <w:spacing w:before="75" w:after="75"/>
      <w:ind w:firstLine="709"/>
      <w:jc w:val="both"/>
    </w:pPr>
    <w:rPr>
      <w:rFonts w:cs="Arial"/>
      <w:color w:val="000000"/>
      <w:sz w:val="20"/>
      <w:szCs w:val="20"/>
    </w:rPr>
  </w:style>
  <w:style w:type="paragraph" w:customStyle="1" w:styleId="afffff9">
    <w:name w:val="Стиль колонтикулов"/>
    <w:basedOn w:val="afffa"/>
    <w:rsid w:val="00F420E8"/>
    <w:pPr>
      <w:widowControl w:val="0"/>
      <w:autoSpaceDE w:val="0"/>
      <w:jc w:val="center"/>
    </w:pPr>
    <w:rPr>
      <w:rFonts w:ascii="Arial" w:hAnsi="Arial" w:cs="Arial"/>
      <w:i/>
      <w:iCs/>
      <w:color w:val="000000"/>
      <w:szCs w:val="26"/>
    </w:rPr>
  </w:style>
  <w:style w:type="paragraph" w:customStyle="1" w:styleId="ConsPlusNonformat">
    <w:name w:val="ConsPlusNonformat"/>
    <w:rsid w:val="00F420E8"/>
    <w:pPr>
      <w:widowControl w:val="0"/>
      <w:suppressAutoHyphens/>
      <w:autoSpaceDE w:val="0"/>
    </w:pPr>
    <w:rPr>
      <w:rFonts w:ascii="Courier New" w:hAnsi="Courier New" w:cs="Courier New"/>
      <w:lang w:eastAsia="hi-IN" w:bidi="hi-IN"/>
    </w:rPr>
  </w:style>
  <w:style w:type="paragraph" w:customStyle="1" w:styleId="WW-Default">
    <w:name w:val="WW-Default"/>
    <w:rsid w:val="00F420E8"/>
    <w:pPr>
      <w:suppressAutoHyphens/>
      <w:autoSpaceDE w:val="0"/>
    </w:pPr>
    <w:rPr>
      <w:rFonts w:ascii="Arial" w:hAnsi="Arial" w:cs="Arial"/>
      <w:color w:val="000000"/>
      <w:sz w:val="24"/>
      <w:szCs w:val="24"/>
      <w:lang w:eastAsia="hi-IN" w:bidi="hi-IN"/>
    </w:rPr>
  </w:style>
  <w:style w:type="paragraph" w:customStyle="1" w:styleId="Normal0">
    <w:name w:val="Normal Знак"/>
    <w:rsid w:val="00F420E8"/>
    <w:pPr>
      <w:suppressAutoHyphens/>
      <w:snapToGrid w:val="0"/>
    </w:pPr>
    <w:rPr>
      <w:lang w:eastAsia="hi-IN" w:bidi="hi-IN"/>
    </w:rPr>
  </w:style>
  <w:style w:type="paragraph" w:customStyle="1" w:styleId="Style7">
    <w:name w:val="Style7"/>
    <w:basedOn w:val="a"/>
    <w:rsid w:val="00F420E8"/>
    <w:pPr>
      <w:widowControl w:val="0"/>
      <w:autoSpaceDE w:val="0"/>
    </w:pPr>
    <w:rPr>
      <w:rFonts w:ascii="Arial" w:hAnsi="Arial" w:cs="Arial"/>
    </w:rPr>
  </w:style>
  <w:style w:type="paragraph" w:customStyle="1" w:styleId="2f">
    <w:name w:val="Текст2"/>
    <w:basedOn w:val="a"/>
    <w:rsid w:val="00F420E8"/>
    <w:rPr>
      <w:rFonts w:ascii="Courier New" w:hAnsi="Courier New" w:cs="Courier New"/>
      <w:sz w:val="20"/>
      <w:szCs w:val="20"/>
    </w:rPr>
  </w:style>
  <w:style w:type="paragraph" w:customStyle="1" w:styleId="text1">
    <w:name w:val="text1"/>
    <w:basedOn w:val="a"/>
    <w:rsid w:val="00F420E8"/>
    <w:pPr>
      <w:spacing w:before="280" w:after="280"/>
    </w:pPr>
  </w:style>
  <w:style w:type="paragraph" w:customStyle="1" w:styleId="127">
    <w:name w:val="127 см"/>
    <w:basedOn w:val="a"/>
    <w:next w:val="a"/>
    <w:rsid w:val="00F420E8"/>
    <w:pPr>
      <w:widowControl w:val="0"/>
      <w:autoSpaceDE w:val="0"/>
      <w:spacing w:before="120"/>
      <w:ind w:left="720"/>
      <w:jc w:val="both"/>
    </w:pPr>
    <w:rPr>
      <w:sz w:val="26"/>
      <w:szCs w:val="20"/>
    </w:rPr>
  </w:style>
  <w:style w:type="paragraph" w:customStyle="1" w:styleId="afffffa">
    <w:name w:val="Знак"/>
    <w:basedOn w:val="a"/>
    <w:rsid w:val="00F420E8"/>
    <w:pPr>
      <w:widowControl w:val="0"/>
      <w:spacing w:after="160" w:line="240" w:lineRule="exact"/>
      <w:ind w:firstLine="709"/>
      <w:jc w:val="right"/>
    </w:pPr>
    <w:rPr>
      <w:sz w:val="20"/>
      <w:szCs w:val="20"/>
      <w:lang w:val="en-GB"/>
    </w:rPr>
  </w:style>
  <w:style w:type="paragraph" w:customStyle="1" w:styleId="1oaenoiacia6">
    <w:name w:val="1oaenoiacia6"/>
    <w:basedOn w:val="a"/>
    <w:rsid w:val="00F420E8"/>
    <w:pPr>
      <w:overflowPunct w:val="0"/>
      <w:autoSpaceDE w:val="0"/>
      <w:ind w:firstLine="284"/>
      <w:jc w:val="both"/>
    </w:pPr>
    <w:rPr>
      <w:rFonts w:cs="Arial"/>
      <w:color w:val="000000"/>
      <w:sz w:val="18"/>
      <w:szCs w:val="18"/>
    </w:rPr>
  </w:style>
  <w:style w:type="paragraph" w:customStyle="1" w:styleId="Style2">
    <w:name w:val="Style2"/>
    <w:basedOn w:val="a"/>
    <w:rsid w:val="00F420E8"/>
    <w:pPr>
      <w:widowControl w:val="0"/>
      <w:autoSpaceDE w:val="0"/>
      <w:spacing w:line="279" w:lineRule="exact"/>
      <w:ind w:firstLine="475"/>
      <w:jc w:val="both"/>
    </w:pPr>
    <w:rPr>
      <w:rFonts w:ascii="Arial" w:hAnsi="Arial" w:cs="Arial"/>
    </w:rPr>
  </w:style>
  <w:style w:type="paragraph" w:customStyle="1" w:styleId="Style5">
    <w:name w:val="Style5"/>
    <w:basedOn w:val="a"/>
    <w:rsid w:val="00F420E8"/>
    <w:pPr>
      <w:widowControl w:val="0"/>
      <w:autoSpaceDE w:val="0"/>
      <w:spacing w:line="280" w:lineRule="exact"/>
      <w:jc w:val="both"/>
    </w:pPr>
    <w:rPr>
      <w:rFonts w:ascii="Arial" w:hAnsi="Arial" w:cs="Arial"/>
    </w:rPr>
  </w:style>
  <w:style w:type="paragraph" w:customStyle="1" w:styleId="Style49">
    <w:name w:val="Style49"/>
    <w:basedOn w:val="a"/>
    <w:rsid w:val="00F420E8"/>
    <w:pPr>
      <w:widowControl w:val="0"/>
      <w:autoSpaceDE w:val="0"/>
      <w:jc w:val="center"/>
    </w:pPr>
  </w:style>
  <w:style w:type="paragraph" w:customStyle="1" w:styleId="Style58">
    <w:name w:val="Style58"/>
    <w:basedOn w:val="a"/>
    <w:rsid w:val="00F420E8"/>
    <w:pPr>
      <w:widowControl w:val="0"/>
      <w:autoSpaceDE w:val="0"/>
      <w:jc w:val="center"/>
    </w:pPr>
  </w:style>
  <w:style w:type="paragraph" w:customStyle="1" w:styleId="Style78">
    <w:name w:val="Style78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85">
    <w:name w:val="Style85"/>
    <w:basedOn w:val="a"/>
    <w:rsid w:val="00F420E8"/>
    <w:pPr>
      <w:widowControl w:val="0"/>
      <w:autoSpaceDE w:val="0"/>
      <w:spacing w:line="226" w:lineRule="exact"/>
      <w:ind w:firstLine="384"/>
    </w:pPr>
  </w:style>
  <w:style w:type="paragraph" w:customStyle="1" w:styleId="Style88">
    <w:name w:val="Style88"/>
    <w:basedOn w:val="a"/>
    <w:rsid w:val="00F420E8"/>
    <w:pPr>
      <w:widowControl w:val="0"/>
      <w:autoSpaceDE w:val="0"/>
    </w:pPr>
  </w:style>
  <w:style w:type="paragraph" w:customStyle="1" w:styleId="Style89">
    <w:name w:val="Style89"/>
    <w:basedOn w:val="a"/>
    <w:rsid w:val="00F420E8"/>
    <w:pPr>
      <w:widowControl w:val="0"/>
      <w:autoSpaceDE w:val="0"/>
    </w:pPr>
  </w:style>
  <w:style w:type="paragraph" w:customStyle="1" w:styleId="Style30">
    <w:name w:val="Style30"/>
    <w:basedOn w:val="a"/>
    <w:rsid w:val="00F420E8"/>
    <w:pPr>
      <w:widowControl w:val="0"/>
      <w:autoSpaceDE w:val="0"/>
    </w:pPr>
  </w:style>
  <w:style w:type="paragraph" w:customStyle="1" w:styleId="Style53">
    <w:name w:val="Style53"/>
    <w:basedOn w:val="a"/>
    <w:rsid w:val="00F420E8"/>
    <w:pPr>
      <w:widowControl w:val="0"/>
      <w:autoSpaceDE w:val="0"/>
    </w:pPr>
  </w:style>
  <w:style w:type="paragraph" w:customStyle="1" w:styleId="Style80">
    <w:name w:val="Style80"/>
    <w:basedOn w:val="a"/>
    <w:rsid w:val="00F420E8"/>
    <w:pPr>
      <w:widowControl w:val="0"/>
      <w:autoSpaceDE w:val="0"/>
      <w:spacing w:line="216" w:lineRule="exact"/>
      <w:jc w:val="both"/>
    </w:pPr>
  </w:style>
  <w:style w:type="paragraph" w:customStyle="1" w:styleId="Style98">
    <w:name w:val="Style98"/>
    <w:basedOn w:val="a"/>
    <w:rsid w:val="00F420E8"/>
    <w:pPr>
      <w:widowControl w:val="0"/>
      <w:autoSpaceDE w:val="0"/>
    </w:pPr>
  </w:style>
  <w:style w:type="paragraph" w:customStyle="1" w:styleId="Style108">
    <w:name w:val="Style108"/>
    <w:basedOn w:val="a"/>
    <w:rsid w:val="00F420E8"/>
    <w:pPr>
      <w:widowControl w:val="0"/>
      <w:autoSpaceDE w:val="0"/>
    </w:pPr>
  </w:style>
  <w:style w:type="paragraph" w:customStyle="1" w:styleId="Style109">
    <w:name w:val="Style109"/>
    <w:basedOn w:val="a"/>
    <w:rsid w:val="00F420E8"/>
    <w:pPr>
      <w:widowControl w:val="0"/>
      <w:autoSpaceDE w:val="0"/>
    </w:pPr>
  </w:style>
  <w:style w:type="paragraph" w:customStyle="1" w:styleId="Style111">
    <w:name w:val="Style111"/>
    <w:basedOn w:val="a"/>
    <w:rsid w:val="00F420E8"/>
    <w:pPr>
      <w:widowControl w:val="0"/>
      <w:autoSpaceDE w:val="0"/>
      <w:spacing w:line="197" w:lineRule="exact"/>
    </w:pPr>
  </w:style>
  <w:style w:type="paragraph" w:customStyle="1" w:styleId="Style67">
    <w:name w:val="Style67"/>
    <w:basedOn w:val="a"/>
    <w:rsid w:val="00F420E8"/>
    <w:pPr>
      <w:widowControl w:val="0"/>
      <w:autoSpaceDE w:val="0"/>
      <w:spacing w:line="211" w:lineRule="exact"/>
      <w:ind w:hanging="269"/>
    </w:pPr>
  </w:style>
  <w:style w:type="paragraph" w:customStyle="1" w:styleId="Style102">
    <w:name w:val="Style102"/>
    <w:basedOn w:val="a"/>
    <w:rsid w:val="00F420E8"/>
    <w:pPr>
      <w:widowControl w:val="0"/>
      <w:autoSpaceDE w:val="0"/>
    </w:pPr>
  </w:style>
  <w:style w:type="paragraph" w:customStyle="1" w:styleId="Style86">
    <w:name w:val="Style86"/>
    <w:basedOn w:val="a"/>
    <w:rsid w:val="00F420E8"/>
    <w:pPr>
      <w:widowControl w:val="0"/>
      <w:autoSpaceDE w:val="0"/>
      <w:spacing w:line="365" w:lineRule="exact"/>
    </w:pPr>
  </w:style>
  <w:style w:type="paragraph" w:customStyle="1" w:styleId="Style104">
    <w:name w:val="Style104"/>
    <w:basedOn w:val="a"/>
    <w:rsid w:val="00F420E8"/>
    <w:pPr>
      <w:widowControl w:val="0"/>
      <w:autoSpaceDE w:val="0"/>
      <w:spacing w:line="218" w:lineRule="exact"/>
      <w:ind w:firstLine="494"/>
    </w:pPr>
  </w:style>
  <w:style w:type="paragraph" w:customStyle="1" w:styleId="Style105">
    <w:name w:val="Style105"/>
    <w:basedOn w:val="a"/>
    <w:rsid w:val="00F420E8"/>
    <w:pPr>
      <w:widowControl w:val="0"/>
      <w:autoSpaceDE w:val="0"/>
    </w:pPr>
  </w:style>
  <w:style w:type="paragraph" w:customStyle="1" w:styleId="Style45">
    <w:name w:val="Style45"/>
    <w:basedOn w:val="a"/>
    <w:rsid w:val="00F420E8"/>
    <w:pPr>
      <w:widowControl w:val="0"/>
      <w:autoSpaceDE w:val="0"/>
    </w:pPr>
  </w:style>
  <w:style w:type="paragraph" w:customStyle="1" w:styleId="Style79">
    <w:name w:val="Style79"/>
    <w:basedOn w:val="a"/>
    <w:rsid w:val="00F420E8"/>
    <w:pPr>
      <w:widowControl w:val="0"/>
      <w:autoSpaceDE w:val="0"/>
      <w:jc w:val="both"/>
    </w:pPr>
  </w:style>
  <w:style w:type="paragraph" w:customStyle="1" w:styleId="Style91">
    <w:name w:val="Style91"/>
    <w:basedOn w:val="a"/>
    <w:rsid w:val="00F420E8"/>
    <w:pPr>
      <w:widowControl w:val="0"/>
      <w:autoSpaceDE w:val="0"/>
      <w:spacing w:line="276" w:lineRule="exact"/>
      <w:ind w:firstLine="302"/>
      <w:jc w:val="both"/>
    </w:pPr>
  </w:style>
  <w:style w:type="paragraph" w:customStyle="1" w:styleId="Style41">
    <w:name w:val="Style41"/>
    <w:basedOn w:val="a"/>
    <w:rsid w:val="00F420E8"/>
    <w:pPr>
      <w:widowControl w:val="0"/>
      <w:autoSpaceDE w:val="0"/>
      <w:spacing w:line="317" w:lineRule="exact"/>
    </w:pPr>
  </w:style>
  <w:style w:type="paragraph" w:customStyle="1" w:styleId="Style61">
    <w:name w:val="Style61"/>
    <w:basedOn w:val="a"/>
    <w:rsid w:val="00F420E8"/>
    <w:pPr>
      <w:widowControl w:val="0"/>
      <w:autoSpaceDE w:val="0"/>
      <w:spacing w:line="317" w:lineRule="exact"/>
      <w:ind w:firstLine="696"/>
    </w:pPr>
  </w:style>
  <w:style w:type="paragraph" w:customStyle="1" w:styleId="Style87">
    <w:name w:val="Style87"/>
    <w:basedOn w:val="a"/>
    <w:rsid w:val="00F420E8"/>
    <w:pPr>
      <w:widowControl w:val="0"/>
      <w:autoSpaceDE w:val="0"/>
      <w:spacing w:line="322" w:lineRule="exact"/>
      <w:ind w:firstLine="715"/>
      <w:jc w:val="both"/>
    </w:pPr>
  </w:style>
  <w:style w:type="paragraph" w:customStyle="1" w:styleId="Style96">
    <w:name w:val="Style96"/>
    <w:basedOn w:val="a"/>
    <w:rsid w:val="00F420E8"/>
    <w:pPr>
      <w:widowControl w:val="0"/>
      <w:autoSpaceDE w:val="0"/>
      <w:spacing w:line="317" w:lineRule="exact"/>
      <w:jc w:val="both"/>
    </w:pPr>
  </w:style>
  <w:style w:type="paragraph" w:customStyle="1" w:styleId="Style13">
    <w:name w:val="Style13"/>
    <w:basedOn w:val="a"/>
    <w:rsid w:val="00F420E8"/>
    <w:pPr>
      <w:widowControl w:val="0"/>
      <w:autoSpaceDE w:val="0"/>
    </w:pPr>
  </w:style>
  <w:style w:type="paragraph" w:customStyle="1" w:styleId="Style50">
    <w:name w:val="Style50"/>
    <w:basedOn w:val="a"/>
    <w:rsid w:val="00F420E8"/>
    <w:pPr>
      <w:widowControl w:val="0"/>
      <w:autoSpaceDE w:val="0"/>
      <w:jc w:val="both"/>
    </w:pPr>
  </w:style>
  <w:style w:type="paragraph" w:customStyle="1" w:styleId="Style39">
    <w:name w:val="Style39"/>
    <w:basedOn w:val="a"/>
    <w:rsid w:val="00F420E8"/>
    <w:pPr>
      <w:widowControl w:val="0"/>
      <w:autoSpaceDE w:val="0"/>
    </w:pPr>
  </w:style>
  <w:style w:type="paragraph" w:customStyle="1" w:styleId="Style42">
    <w:name w:val="Style42"/>
    <w:basedOn w:val="a"/>
    <w:rsid w:val="00F420E8"/>
    <w:pPr>
      <w:widowControl w:val="0"/>
      <w:autoSpaceDE w:val="0"/>
    </w:pPr>
  </w:style>
  <w:style w:type="paragraph" w:customStyle="1" w:styleId="Style43">
    <w:name w:val="Style43"/>
    <w:basedOn w:val="a"/>
    <w:rsid w:val="00F420E8"/>
    <w:pPr>
      <w:widowControl w:val="0"/>
      <w:autoSpaceDE w:val="0"/>
    </w:pPr>
  </w:style>
  <w:style w:type="paragraph" w:customStyle="1" w:styleId="Style44">
    <w:name w:val="Style44"/>
    <w:basedOn w:val="a"/>
    <w:rsid w:val="00F420E8"/>
    <w:pPr>
      <w:widowControl w:val="0"/>
      <w:autoSpaceDE w:val="0"/>
      <w:spacing w:line="278" w:lineRule="exact"/>
    </w:pPr>
  </w:style>
  <w:style w:type="paragraph" w:customStyle="1" w:styleId="Style46">
    <w:name w:val="Style46"/>
    <w:basedOn w:val="a"/>
    <w:rsid w:val="00F420E8"/>
    <w:pPr>
      <w:widowControl w:val="0"/>
      <w:autoSpaceDE w:val="0"/>
    </w:pPr>
  </w:style>
  <w:style w:type="paragraph" w:customStyle="1" w:styleId="Style47">
    <w:name w:val="Style47"/>
    <w:basedOn w:val="a"/>
    <w:rsid w:val="00F420E8"/>
    <w:pPr>
      <w:widowControl w:val="0"/>
      <w:autoSpaceDE w:val="0"/>
      <w:spacing w:line="72" w:lineRule="exact"/>
      <w:jc w:val="center"/>
    </w:pPr>
  </w:style>
  <w:style w:type="paragraph" w:customStyle="1" w:styleId="Style52">
    <w:name w:val="Style52"/>
    <w:basedOn w:val="a"/>
    <w:rsid w:val="00F420E8"/>
    <w:pPr>
      <w:widowControl w:val="0"/>
      <w:autoSpaceDE w:val="0"/>
    </w:pPr>
  </w:style>
  <w:style w:type="paragraph" w:customStyle="1" w:styleId="Style54">
    <w:name w:val="Style54"/>
    <w:basedOn w:val="a"/>
    <w:rsid w:val="00F420E8"/>
    <w:pPr>
      <w:widowControl w:val="0"/>
      <w:autoSpaceDE w:val="0"/>
    </w:pPr>
  </w:style>
  <w:style w:type="paragraph" w:customStyle="1" w:styleId="Style55">
    <w:name w:val="Style55"/>
    <w:basedOn w:val="a"/>
    <w:rsid w:val="00F420E8"/>
    <w:pPr>
      <w:widowControl w:val="0"/>
      <w:autoSpaceDE w:val="0"/>
    </w:pPr>
  </w:style>
  <w:style w:type="paragraph" w:customStyle="1" w:styleId="Style56">
    <w:name w:val="Style56"/>
    <w:basedOn w:val="a"/>
    <w:rsid w:val="00F420E8"/>
    <w:pPr>
      <w:widowControl w:val="0"/>
      <w:autoSpaceDE w:val="0"/>
    </w:pPr>
  </w:style>
  <w:style w:type="paragraph" w:customStyle="1" w:styleId="Style57">
    <w:name w:val="Style57"/>
    <w:basedOn w:val="a"/>
    <w:rsid w:val="00F420E8"/>
    <w:pPr>
      <w:widowControl w:val="0"/>
      <w:autoSpaceDE w:val="0"/>
    </w:pPr>
  </w:style>
  <w:style w:type="paragraph" w:customStyle="1" w:styleId="Style1000">
    <w:name w:val="Style100"/>
    <w:basedOn w:val="a"/>
    <w:rsid w:val="00F420E8"/>
    <w:pPr>
      <w:widowControl w:val="0"/>
      <w:autoSpaceDE w:val="0"/>
      <w:spacing w:line="322" w:lineRule="exact"/>
    </w:pPr>
  </w:style>
  <w:style w:type="paragraph" w:customStyle="1" w:styleId="Style101">
    <w:name w:val="Style101"/>
    <w:basedOn w:val="a"/>
    <w:rsid w:val="00F420E8"/>
    <w:pPr>
      <w:widowControl w:val="0"/>
      <w:autoSpaceDE w:val="0"/>
      <w:spacing w:line="326" w:lineRule="exact"/>
    </w:pPr>
  </w:style>
  <w:style w:type="paragraph" w:customStyle="1" w:styleId="Style107">
    <w:name w:val="Style107"/>
    <w:basedOn w:val="a"/>
    <w:rsid w:val="00F420E8"/>
    <w:pPr>
      <w:widowControl w:val="0"/>
      <w:autoSpaceDE w:val="0"/>
    </w:pPr>
  </w:style>
  <w:style w:type="paragraph" w:customStyle="1" w:styleId="Style25">
    <w:name w:val="Style25"/>
    <w:basedOn w:val="a"/>
    <w:rsid w:val="00F420E8"/>
    <w:pPr>
      <w:widowControl w:val="0"/>
      <w:autoSpaceDE w:val="0"/>
    </w:pPr>
  </w:style>
  <w:style w:type="paragraph" w:customStyle="1" w:styleId="Style26">
    <w:name w:val="Style26"/>
    <w:basedOn w:val="a"/>
    <w:rsid w:val="00F420E8"/>
    <w:pPr>
      <w:widowControl w:val="0"/>
      <w:autoSpaceDE w:val="0"/>
    </w:pPr>
  </w:style>
  <w:style w:type="paragraph" w:customStyle="1" w:styleId="Style27">
    <w:name w:val="Style27"/>
    <w:basedOn w:val="a"/>
    <w:rsid w:val="00F420E8"/>
    <w:pPr>
      <w:widowControl w:val="0"/>
      <w:autoSpaceDE w:val="0"/>
      <w:spacing w:line="235" w:lineRule="exact"/>
      <w:jc w:val="center"/>
    </w:pPr>
  </w:style>
  <w:style w:type="paragraph" w:customStyle="1" w:styleId="Style31">
    <w:name w:val="Style31"/>
    <w:basedOn w:val="a"/>
    <w:rsid w:val="00F420E8"/>
    <w:pPr>
      <w:widowControl w:val="0"/>
      <w:autoSpaceDE w:val="0"/>
    </w:pPr>
  </w:style>
  <w:style w:type="paragraph" w:customStyle="1" w:styleId="Style32">
    <w:name w:val="Style32"/>
    <w:basedOn w:val="a"/>
    <w:rsid w:val="00F420E8"/>
    <w:pPr>
      <w:widowControl w:val="0"/>
      <w:autoSpaceDE w:val="0"/>
      <w:spacing w:line="211" w:lineRule="exact"/>
    </w:pPr>
  </w:style>
  <w:style w:type="paragraph" w:customStyle="1" w:styleId="Style33">
    <w:name w:val="Style33"/>
    <w:basedOn w:val="a"/>
    <w:rsid w:val="00F420E8"/>
    <w:pPr>
      <w:widowControl w:val="0"/>
      <w:autoSpaceDE w:val="0"/>
      <w:spacing w:line="211" w:lineRule="exact"/>
      <w:jc w:val="center"/>
    </w:pPr>
  </w:style>
  <w:style w:type="paragraph" w:customStyle="1" w:styleId="Style34">
    <w:name w:val="Style34"/>
    <w:basedOn w:val="a"/>
    <w:rsid w:val="00F420E8"/>
    <w:pPr>
      <w:widowControl w:val="0"/>
      <w:autoSpaceDE w:val="0"/>
      <w:jc w:val="center"/>
    </w:pPr>
  </w:style>
  <w:style w:type="paragraph" w:customStyle="1" w:styleId="Style59">
    <w:name w:val="Style59"/>
    <w:basedOn w:val="a"/>
    <w:rsid w:val="00F420E8"/>
    <w:pPr>
      <w:widowControl w:val="0"/>
      <w:autoSpaceDE w:val="0"/>
    </w:pPr>
  </w:style>
  <w:style w:type="paragraph" w:customStyle="1" w:styleId="Style600">
    <w:name w:val="Style60"/>
    <w:basedOn w:val="a"/>
    <w:rsid w:val="00F420E8"/>
    <w:pPr>
      <w:widowControl w:val="0"/>
      <w:autoSpaceDE w:val="0"/>
      <w:spacing w:line="230" w:lineRule="exact"/>
    </w:pPr>
  </w:style>
  <w:style w:type="paragraph" w:customStyle="1" w:styleId="Style62">
    <w:name w:val="Style62"/>
    <w:basedOn w:val="a"/>
    <w:rsid w:val="00F420E8"/>
    <w:pPr>
      <w:widowControl w:val="0"/>
      <w:autoSpaceDE w:val="0"/>
      <w:spacing w:line="130" w:lineRule="exact"/>
      <w:ind w:firstLine="1579"/>
    </w:pPr>
  </w:style>
  <w:style w:type="paragraph" w:customStyle="1" w:styleId="Style63">
    <w:name w:val="Style63"/>
    <w:basedOn w:val="a"/>
    <w:rsid w:val="00F420E8"/>
    <w:pPr>
      <w:widowControl w:val="0"/>
      <w:autoSpaceDE w:val="0"/>
      <w:spacing w:line="230" w:lineRule="exact"/>
      <w:jc w:val="center"/>
    </w:pPr>
  </w:style>
  <w:style w:type="paragraph" w:customStyle="1" w:styleId="Style64">
    <w:name w:val="Style64"/>
    <w:basedOn w:val="a"/>
    <w:rsid w:val="00F420E8"/>
    <w:pPr>
      <w:widowControl w:val="0"/>
      <w:autoSpaceDE w:val="0"/>
      <w:spacing w:line="302" w:lineRule="exact"/>
      <w:jc w:val="center"/>
    </w:pPr>
  </w:style>
  <w:style w:type="paragraph" w:customStyle="1" w:styleId="Style65">
    <w:name w:val="Style65"/>
    <w:basedOn w:val="a"/>
    <w:rsid w:val="00F420E8"/>
    <w:pPr>
      <w:widowControl w:val="0"/>
      <w:autoSpaceDE w:val="0"/>
    </w:pPr>
  </w:style>
  <w:style w:type="paragraph" w:customStyle="1" w:styleId="Style66">
    <w:name w:val="Style66"/>
    <w:basedOn w:val="a"/>
    <w:rsid w:val="00F420E8"/>
    <w:pPr>
      <w:widowControl w:val="0"/>
      <w:autoSpaceDE w:val="0"/>
      <w:spacing w:line="240" w:lineRule="exact"/>
    </w:pPr>
  </w:style>
  <w:style w:type="paragraph" w:customStyle="1" w:styleId="Style68">
    <w:name w:val="Style68"/>
    <w:basedOn w:val="a"/>
    <w:rsid w:val="00F420E8"/>
    <w:pPr>
      <w:widowControl w:val="0"/>
      <w:autoSpaceDE w:val="0"/>
    </w:pPr>
  </w:style>
  <w:style w:type="paragraph" w:customStyle="1" w:styleId="Style69">
    <w:name w:val="Style69"/>
    <w:basedOn w:val="a"/>
    <w:rsid w:val="00F420E8"/>
    <w:pPr>
      <w:widowControl w:val="0"/>
      <w:autoSpaceDE w:val="0"/>
      <w:spacing w:line="216" w:lineRule="exact"/>
      <w:jc w:val="center"/>
    </w:pPr>
  </w:style>
  <w:style w:type="paragraph" w:customStyle="1" w:styleId="Style70">
    <w:name w:val="Style70"/>
    <w:basedOn w:val="a"/>
    <w:rsid w:val="00F420E8"/>
    <w:pPr>
      <w:widowControl w:val="0"/>
      <w:autoSpaceDE w:val="0"/>
    </w:pPr>
  </w:style>
  <w:style w:type="paragraph" w:customStyle="1" w:styleId="Style71">
    <w:name w:val="Style71"/>
    <w:basedOn w:val="a"/>
    <w:rsid w:val="00F420E8"/>
    <w:pPr>
      <w:widowControl w:val="0"/>
      <w:autoSpaceDE w:val="0"/>
      <w:spacing w:line="216" w:lineRule="exact"/>
      <w:ind w:firstLine="192"/>
    </w:pPr>
  </w:style>
  <w:style w:type="paragraph" w:styleId="2f0">
    <w:name w:val="Quote"/>
    <w:basedOn w:val="a"/>
    <w:next w:val="a"/>
    <w:qFormat/>
    <w:rsid w:val="00F420E8"/>
    <w:rPr>
      <w:rFonts w:ascii="Calibri" w:hAnsi="Calibri" w:cs="Calibri"/>
      <w:i/>
      <w:lang w:val="en-US" w:eastAsia="en-US" w:bidi="en-US"/>
    </w:rPr>
  </w:style>
  <w:style w:type="paragraph" w:styleId="afffffb">
    <w:name w:val="Intense Quote"/>
    <w:basedOn w:val="a"/>
    <w:next w:val="a"/>
    <w:qFormat/>
    <w:rsid w:val="00F420E8"/>
    <w:pPr>
      <w:ind w:left="720" w:right="720"/>
    </w:pPr>
    <w:rPr>
      <w:rFonts w:ascii="Calibri" w:hAnsi="Calibri" w:cs="Calibri"/>
      <w:b/>
      <w:i/>
      <w:szCs w:val="22"/>
      <w:lang w:val="en-US" w:eastAsia="en-US" w:bidi="en-US"/>
    </w:rPr>
  </w:style>
  <w:style w:type="paragraph" w:customStyle="1" w:styleId="Style20">
    <w:name w:val="Style20"/>
    <w:basedOn w:val="a"/>
    <w:rsid w:val="00F420E8"/>
    <w:pPr>
      <w:widowControl w:val="0"/>
      <w:autoSpaceDE w:val="0"/>
      <w:spacing w:line="221" w:lineRule="exact"/>
      <w:jc w:val="center"/>
    </w:pPr>
  </w:style>
  <w:style w:type="paragraph" w:customStyle="1" w:styleId="Style21">
    <w:name w:val="Style21"/>
    <w:basedOn w:val="a"/>
    <w:rsid w:val="00F420E8"/>
    <w:pPr>
      <w:widowControl w:val="0"/>
      <w:autoSpaceDE w:val="0"/>
      <w:spacing w:line="245" w:lineRule="exact"/>
    </w:pPr>
  </w:style>
  <w:style w:type="paragraph" w:customStyle="1" w:styleId="Style22">
    <w:name w:val="Style22"/>
    <w:basedOn w:val="a"/>
    <w:rsid w:val="00F420E8"/>
    <w:pPr>
      <w:widowControl w:val="0"/>
      <w:autoSpaceDE w:val="0"/>
      <w:spacing w:line="235" w:lineRule="exact"/>
    </w:pPr>
  </w:style>
  <w:style w:type="paragraph" w:customStyle="1" w:styleId="Style15">
    <w:name w:val="Style15"/>
    <w:basedOn w:val="a"/>
    <w:rsid w:val="00F420E8"/>
    <w:pPr>
      <w:widowControl w:val="0"/>
      <w:autoSpaceDE w:val="0"/>
    </w:pPr>
  </w:style>
  <w:style w:type="paragraph" w:customStyle="1" w:styleId="Style16">
    <w:name w:val="Style16"/>
    <w:basedOn w:val="a"/>
    <w:rsid w:val="00F420E8"/>
    <w:pPr>
      <w:widowControl w:val="0"/>
      <w:autoSpaceDE w:val="0"/>
    </w:pPr>
  </w:style>
  <w:style w:type="paragraph" w:customStyle="1" w:styleId="Style19">
    <w:name w:val="Style19"/>
    <w:basedOn w:val="a"/>
    <w:rsid w:val="00F420E8"/>
    <w:pPr>
      <w:widowControl w:val="0"/>
      <w:autoSpaceDE w:val="0"/>
      <w:spacing w:line="202" w:lineRule="exact"/>
      <w:jc w:val="center"/>
    </w:pPr>
  </w:style>
  <w:style w:type="paragraph" w:customStyle="1" w:styleId="Style17">
    <w:name w:val="Style17"/>
    <w:basedOn w:val="a"/>
    <w:rsid w:val="00F420E8"/>
    <w:pPr>
      <w:widowControl w:val="0"/>
      <w:autoSpaceDE w:val="0"/>
    </w:pPr>
  </w:style>
  <w:style w:type="paragraph" w:customStyle="1" w:styleId="Style9">
    <w:name w:val="Style9"/>
    <w:basedOn w:val="a"/>
    <w:rsid w:val="00F420E8"/>
    <w:pPr>
      <w:widowControl w:val="0"/>
      <w:autoSpaceDE w:val="0"/>
      <w:spacing w:line="221" w:lineRule="exact"/>
      <w:jc w:val="both"/>
    </w:pPr>
  </w:style>
  <w:style w:type="paragraph" w:styleId="afffffc">
    <w:name w:val="Revision"/>
    <w:rsid w:val="00F420E8"/>
    <w:pPr>
      <w:suppressAutoHyphens/>
    </w:pPr>
    <w:rPr>
      <w:color w:val="000000"/>
      <w:sz w:val="24"/>
      <w:szCs w:val="26"/>
      <w:lang w:eastAsia="hi-IN" w:bidi="hi-IN"/>
    </w:rPr>
  </w:style>
  <w:style w:type="paragraph" w:customStyle="1" w:styleId="Style3">
    <w:name w:val="Style3"/>
    <w:basedOn w:val="a"/>
    <w:rsid w:val="00F420E8"/>
    <w:pPr>
      <w:widowControl w:val="0"/>
      <w:autoSpaceDE w:val="0"/>
      <w:spacing w:line="163" w:lineRule="exact"/>
      <w:jc w:val="both"/>
    </w:pPr>
  </w:style>
  <w:style w:type="paragraph" w:customStyle="1" w:styleId="Style75">
    <w:name w:val="Style75"/>
    <w:basedOn w:val="a"/>
    <w:rsid w:val="00F420E8"/>
    <w:pPr>
      <w:widowControl w:val="0"/>
      <w:autoSpaceDE w:val="0"/>
      <w:spacing w:line="218" w:lineRule="exact"/>
      <w:ind w:firstLine="374"/>
      <w:jc w:val="both"/>
    </w:pPr>
  </w:style>
  <w:style w:type="paragraph" w:customStyle="1" w:styleId="00">
    <w:name w:val="КК0"/>
    <w:basedOn w:val="a"/>
    <w:rsid w:val="00F420E8"/>
    <w:pPr>
      <w:spacing w:before="120" w:after="120"/>
      <w:ind w:firstLine="709"/>
      <w:jc w:val="both"/>
    </w:pPr>
    <w:rPr>
      <w:sz w:val="26"/>
      <w:szCs w:val="26"/>
    </w:rPr>
  </w:style>
  <w:style w:type="paragraph" w:customStyle="1" w:styleId="Style82">
    <w:name w:val="Style82"/>
    <w:basedOn w:val="a"/>
    <w:rsid w:val="00F420E8"/>
    <w:pPr>
      <w:widowControl w:val="0"/>
      <w:autoSpaceDE w:val="0"/>
      <w:spacing w:line="698" w:lineRule="exact"/>
      <w:ind w:hanging="65"/>
    </w:pPr>
  </w:style>
  <w:style w:type="paragraph" w:customStyle="1" w:styleId="Style84">
    <w:name w:val="Style84"/>
    <w:basedOn w:val="a"/>
    <w:rsid w:val="00F420E8"/>
    <w:pPr>
      <w:widowControl w:val="0"/>
      <w:autoSpaceDE w:val="0"/>
      <w:spacing w:line="194" w:lineRule="exact"/>
      <w:jc w:val="right"/>
    </w:pPr>
  </w:style>
  <w:style w:type="paragraph" w:customStyle="1" w:styleId="afffffd">
    <w:name w:val="табл_строка"/>
    <w:basedOn w:val="afff7"/>
    <w:rsid w:val="00F420E8"/>
    <w:pPr>
      <w:widowControl/>
      <w:suppressAutoHyphens w:val="0"/>
      <w:autoSpaceDE/>
      <w:spacing w:before="120" w:after="0"/>
      <w:jc w:val="center"/>
    </w:pPr>
    <w:rPr>
      <w:color w:val="auto"/>
      <w:szCs w:val="20"/>
    </w:rPr>
  </w:style>
  <w:style w:type="paragraph" w:customStyle="1" w:styleId="afffffe">
    <w:name w:val="Основной текст продолжение"/>
    <w:basedOn w:val="afff7"/>
    <w:next w:val="afff7"/>
    <w:rsid w:val="00F420E8"/>
    <w:pPr>
      <w:widowControl/>
      <w:suppressAutoHyphens w:val="0"/>
      <w:autoSpaceDE/>
      <w:spacing w:before="120" w:after="0"/>
    </w:pPr>
    <w:rPr>
      <w:color w:val="auto"/>
      <w:szCs w:val="20"/>
    </w:rPr>
  </w:style>
  <w:style w:type="paragraph" w:customStyle="1" w:styleId="xl74">
    <w:name w:val="xl7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5">
    <w:name w:val="xl75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6">
    <w:name w:val="xl76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7">
    <w:name w:val="xl7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8">
    <w:name w:val="xl7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79">
    <w:name w:val="xl7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0">
    <w:name w:val="xl80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color w:val="000000"/>
      <w:sz w:val="20"/>
      <w:szCs w:val="20"/>
    </w:rPr>
  </w:style>
  <w:style w:type="paragraph" w:customStyle="1" w:styleId="xl81">
    <w:name w:val="xl8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82">
    <w:name w:val="xl82"/>
    <w:basedOn w:val="a"/>
    <w:rsid w:val="00F420E8"/>
    <w:pPr>
      <w:spacing w:before="280" w:after="280"/>
      <w:ind w:firstLine="709"/>
      <w:jc w:val="both"/>
    </w:pPr>
  </w:style>
  <w:style w:type="paragraph" w:customStyle="1" w:styleId="xl83">
    <w:name w:val="xl83"/>
    <w:basedOn w:val="a"/>
    <w:rsid w:val="00F420E8"/>
    <w:pPr>
      <w:spacing w:before="280" w:after="280"/>
      <w:ind w:firstLine="709"/>
      <w:jc w:val="both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xl84">
    <w:name w:val="xl84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420E8"/>
    <w:pPr>
      <w:spacing w:before="280" w:after="280"/>
      <w:ind w:firstLine="709"/>
      <w:jc w:val="both"/>
    </w:pPr>
    <w:rPr>
      <w:b/>
      <w:bCs/>
    </w:rPr>
  </w:style>
  <w:style w:type="paragraph" w:customStyle="1" w:styleId="xl86">
    <w:name w:val="xl86"/>
    <w:basedOn w:val="a"/>
    <w:rsid w:val="00F420E8"/>
    <w:pPr>
      <w:spacing w:before="280" w:after="280"/>
      <w:ind w:firstLine="709"/>
      <w:jc w:val="both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7">
    <w:name w:val="xl8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8">
    <w:name w:val="xl88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9">
    <w:name w:val="xl89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0">
    <w:name w:val="xl90"/>
    <w:basedOn w:val="a"/>
    <w:rsid w:val="00F420E8"/>
    <w:pPr>
      <w:spacing w:before="280" w:after="280"/>
      <w:ind w:firstLine="709"/>
      <w:jc w:val="both"/>
    </w:pPr>
  </w:style>
  <w:style w:type="paragraph" w:customStyle="1" w:styleId="xl91">
    <w:name w:val="xl91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2">
    <w:name w:val="xl92"/>
    <w:basedOn w:val="a"/>
    <w:rsid w:val="00F420E8"/>
    <w:pPr>
      <w:spacing w:before="280" w:after="280"/>
      <w:ind w:firstLine="709"/>
      <w:jc w:val="both"/>
    </w:pPr>
  </w:style>
  <w:style w:type="paragraph" w:customStyle="1" w:styleId="xl93">
    <w:name w:val="xl93"/>
    <w:basedOn w:val="a"/>
    <w:rsid w:val="00F420E8"/>
    <w:pPr>
      <w:spacing w:before="280" w:after="280"/>
      <w:ind w:firstLine="709"/>
      <w:jc w:val="both"/>
    </w:pPr>
  </w:style>
  <w:style w:type="paragraph" w:customStyle="1" w:styleId="xl94">
    <w:name w:val="xl94"/>
    <w:basedOn w:val="a"/>
    <w:rsid w:val="00F420E8"/>
    <w:pPr>
      <w:spacing w:before="280" w:after="280"/>
      <w:ind w:firstLine="709"/>
      <w:jc w:val="both"/>
    </w:pPr>
  </w:style>
  <w:style w:type="paragraph" w:customStyle="1" w:styleId="xl95">
    <w:name w:val="xl95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6">
    <w:name w:val="xl96"/>
    <w:basedOn w:val="a"/>
    <w:rsid w:val="00F420E8"/>
    <w:pPr>
      <w:spacing w:before="280" w:after="280"/>
      <w:ind w:firstLine="709"/>
      <w:jc w:val="both"/>
    </w:pPr>
  </w:style>
  <w:style w:type="paragraph" w:customStyle="1" w:styleId="xl97">
    <w:name w:val="xl97"/>
    <w:basedOn w:val="a"/>
    <w:rsid w:val="00F420E8"/>
    <w:pPr>
      <w:spacing w:before="280" w:after="280"/>
      <w:ind w:firstLine="709"/>
      <w:jc w:val="center"/>
    </w:pPr>
  </w:style>
  <w:style w:type="paragraph" w:customStyle="1" w:styleId="xl98">
    <w:name w:val="xl98"/>
    <w:basedOn w:val="a"/>
    <w:rsid w:val="00F420E8"/>
    <w:pPr>
      <w:spacing w:before="280" w:after="280"/>
      <w:ind w:firstLine="709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xl99">
    <w:name w:val="xl99"/>
    <w:basedOn w:val="a"/>
    <w:rsid w:val="00F420E8"/>
    <w:pPr>
      <w:spacing w:before="280" w:after="280"/>
      <w:ind w:firstLine="709"/>
      <w:jc w:val="both"/>
    </w:pPr>
  </w:style>
  <w:style w:type="paragraph" w:customStyle="1" w:styleId="xl100">
    <w:name w:val="xl100"/>
    <w:basedOn w:val="a"/>
    <w:rsid w:val="00F420E8"/>
    <w:pPr>
      <w:spacing w:before="280" w:after="280"/>
      <w:ind w:firstLine="709"/>
      <w:jc w:val="center"/>
    </w:pPr>
  </w:style>
  <w:style w:type="paragraph" w:customStyle="1" w:styleId="xl101">
    <w:name w:val="xl101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3">
    <w:name w:val="xl103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xl104">
    <w:name w:val="xl104"/>
    <w:basedOn w:val="a"/>
    <w:rsid w:val="00F420E8"/>
    <w:pPr>
      <w:spacing w:before="280" w:after="280"/>
      <w:ind w:firstLine="709"/>
      <w:jc w:val="center"/>
    </w:pPr>
  </w:style>
  <w:style w:type="paragraph" w:customStyle="1" w:styleId="xl105">
    <w:name w:val="xl105"/>
    <w:basedOn w:val="a"/>
    <w:rsid w:val="00F420E8"/>
    <w:pPr>
      <w:spacing w:before="280" w:after="280"/>
      <w:ind w:firstLine="709"/>
      <w:jc w:val="both"/>
    </w:pPr>
  </w:style>
  <w:style w:type="paragraph" w:customStyle="1" w:styleId="xl106">
    <w:name w:val="xl106"/>
    <w:basedOn w:val="a"/>
    <w:rsid w:val="00F420E8"/>
    <w:pPr>
      <w:spacing w:before="280" w:after="280"/>
      <w:ind w:firstLine="709"/>
      <w:jc w:val="both"/>
    </w:pPr>
  </w:style>
  <w:style w:type="paragraph" w:customStyle="1" w:styleId="xl107">
    <w:name w:val="xl107"/>
    <w:basedOn w:val="a"/>
    <w:rsid w:val="00F420E8"/>
    <w:pPr>
      <w:spacing w:before="280" w:after="280"/>
      <w:ind w:firstLine="709"/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46">
    <w:name w:val="Название4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47">
    <w:name w:val="Указатель4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36">
    <w:name w:val="Название3"/>
    <w:basedOn w:val="a"/>
    <w:rsid w:val="00F420E8"/>
    <w:pPr>
      <w:widowControl w:val="0"/>
      <w:suppressLineNumbers/>
      <w:spacing w:before="120" w:after="120"/>
      <w:ind w:firstLine="709"/>
      <w:jc w:val="both"/>
    </w:pPr>
    <w:rPr>
      <w:rFonts w:ascii="Arial" w:eastAsia="Lucida Sans Unicode" w:hAnsi="Arial" w:cs="Tahoma"/>
      <w:i/>
      <w:iCs/>
      <w:kern w:val="1"/>
    </w:rPr>
  </w:style>
  <w:style w:type="paragraph" w:customStyle="1" w:styleId="37">
    <w:name w:val="Указатель3"/>
    <w:basedOn w:val="a"/>
    <w:rsid w:val="00F420E8"/>
    <w:pPr>
      <w:widowControl w:val="0"/>
      <w:suppressLineNumbers/>
      <w:ind w:firstLine="709"/>
      <w:jc w:val="both"/>
    </w:pPr>
    <w:rPr>
      <w:rFonts w:ascii="Arial" w:eastAsia="Lucida Sans Unicode" w:hAnsi="Arial" w:cs="Tahoma"/>
      <w:kern w:val="1"/>
      <w:sz w:val="20"/>
    </w:rPr>
  </w:style>
  <w:style w:type="paragraph" w:customStyle="1" w:styleId="ConsPlusCell">
    <w:name w:val="ConsPlusCell"/>
    <w:rsid w:val="00F420E8"/>
    <w:pPr>
      <w:widowControl w:val="0"/>
      <w:suppressAutoHyphens/>
      <w:autoSpaceDE w:val="0"/>
      <w:ind w:firstLine="709"/>
      <w:jc w:val="both"/>
    </w:pPr>
    <w:rPr>
      <w:rFonts w:ascii="Arial" w:hAnsi="Arial" w:cs="Arial"/>
      <w:lang w:eastAsia="hi-IN" w:bidi="hi-IN"/>
    </w:rPr>
  </w:style>
  <w:style w:type="paragraph" w:customStyle="1" w:styleId="affffff">
    <w:name w:val="Таблица"/>
    <w:basedOn w:val="a"/>
    <w:rsid w:val="00F420E8"/>
    <w:pPr>
      <w:widowControl w:val="0"/>
      <w:spacing w:before="20"/>
    </w:pPr>
    <w:rPr>
      <w:kern w:val="1"/>
      <w:sz w:val="18"/>
    </w:rPr>
  </w:style>
  <w:style w:type="paragraph" w:customStyle="1" w:styleId="2f1">
    <w:name w:val="заголовок 2"/>
    <w:basedOn w:val="a"/>
    <w:next w:val="a"/>
    <w:rsid w:val="00F420E8"/>
    <w:pPr>
      <w:keepNext/>
      <w:spacing w:before="120"/>
    </w:pPr>
    <w:rPr>
      <w:b/>
      <w:i/>
      <w:smallCaps/>
    </w:rPr>
  </w:style>
  <w:style w:type="paragraph" w:customStyle="1" w:styleId="NormalArial1272">
    <w:name w:val="Стиль Normal + Arial по ширине Первая строка:  1.27 см Перед:  2..."/>
    <w:basedOn w:val="1f"/>
    <w:rsid w:val="00F420E8"/>
    <w:pPr>
      <w:suppressAutoHyphens w:val="0"/>
      <w:spacing w:before="40" w:after="40" w:line="240" w:lineRule="auto"/>
      <w:ind w:left="0" w:firstLine="567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Normal10">
    <w:name w:val="Normal1"/>
    <w:rsid w:val="00F420E8"/>
    <w:pPr>
      <w:suppressAutoHyphens/>
      <w:spacing w:before="20" w:after="20"/>
      <w:ind w:firstLine="454"/>
      <w:jc w:val="both"/>
    </w:pPr>
    <w:rPr>
      <w:lang w:eastAsia="hi-IN" w:bidi="hi-IN"/>
    </w:rPr>
  </w:style>
  <w:style w:type="paragraph" w:customStyle="1" w:styleId="213">
    <w:name w:val="Заголовок 21"/>
    <w:basedOn w:val="1f"/>
    <w:next w:val="1f"/>
    <w:rsid w:val="00F420E8"/>
    <w:pPr>
      <w:keepNext/>
      <w:widowControl/>
      <w:spacing w:line="360" w:lineRule="auto"/>
      <w:ind w:left="1276" w:hanging="425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312">
    <w:name w:val="Заголовок 31"/>
    <w:basedOn w:val="1f"/>
    <w:next w:val="1f"/>
    <w:rsid w:val="00F420E8"/>
    <w:pPr>
      <w:keepNext/>
      <w:widowControl/>
      <w:suppressAutoHyphens w:val="0"/>
      <w:spacing w:line="360" w:lineRule="auto"/>
      <w:ind w:firstLine="851"/>
      <w:jc w:val="left"/>
    </w:pPr>
    <w:rPr>
      <w:rFonts w:eastAsia="Times New Roman"/>
      <w:color w:val="auto"/>
      <w:kern w:val="1"/>
      <w:sz w:val="28"/>
      <w:szCs w:val="28"/>
    </w:rPr>
  </w:style>
  <w:style w:type="paragraph" w:customStyle="1" w:styleId="110">
    <w:name w:val="Заголовок 11"/>
    <w:basedOn w:val="1f"/>
    <w:next w:val="1f"/>
    <w:rsid w:val="00F420E8"/>
    <w:pPr>
      <w:suppressAutoHyphens w:val="0"/>
      <w:spacing w:before="240" w:after="60" w:line="240" w:lineRule="auto"/>
      <w:ind w:left="0" w:firstLine="0"/>
      <w:jc w:val="left"/>
    </w:pPr>
    <w:rPr>
      <w:rFonts w:ascii="Arial" w:eastAsia="Times New Roman" w:hAnsi="Arial" w:cs="Arial"/>
      <w:b/>
      <w:color w:val="auto"/>
      <w:kern w:val="1"/>
      <w:sz w:val="32"/>
      <w:szCs w:val="20"/>
    </w:rPr>
  </w:style>
  <w:style w:type="paragraph" w:customStyle="1" w:styleId="affffff0">
    <w:name w:val="НАЗВАНИЕ КК"/>
    <w:basedOn w:val="a"/>
    <w:rsid w:val="00F420E8"/>
    <w:pPr>
      <w:jc w:val="center"/>
    </w:pPr>
    <w:rPr>
      <w:b/>
      <w:sz w:val="28"/>
      <w:szCs w:val="28"/>
    </w:rPr>
  </w:style>
  <w:style w:type="paragraph" w:customStyle="1" w:styleId="citata">
    <w:name w:val="citata"/>
    <w:basedOn w:val="a"/>
    <w:rsid w:val="00F420E8"/>
    <w:pPr>
      <w:spacing w:before="280" w:after="280"/>
    </w:pPr>
  </w:style>
  <w:style w:type="paragraph" w:customStyle="1" w:styleId="Normal10-02">
    <w:name w:val="Normal + 10 пт полужирный По центру Слева:  -02 см Справ... Знак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1fb">
    <w:name w:val="Верхний колонтитул1"/>
    <w:basedOn w:val="a"/>
    <w:rsid w:val="00F420E8"/>
    <w:rPr>
      <w:rFonts w:ascii="Arial" w:hAnsi="Arial" w:cs="Arial"/>
      <w:position w:val="6"/>
    </w:rPr>
  </w:style>
  <w:style w:type="paragraph" w:customStyle="1" w:styleId="221">
    <w:name w:val="Основной текст с отступом 22"/>
    <w:basedOn w:val="a"/>
    <w:rsid w:val="00F420E8"/>
    <w:pPr>
      <w:overflowPunct w:val="0"/>
      <w:autoSpaceDE w:val="0"/>
      <w:spacing w:after="120" w:line="480" w:lineRule="auto"/>
      <w:ind w:left="283"/>
      <w:textAlignment w:val="baseline"/>
    </w:pPr>
    <w:rPr>
      <w:sz w:val="20"/>
      <w:szCs w:val="20"/>
    </w:rPr>
  </w:style>
  <w:style w:type="paragraph" w:customStyle="1" w:styleId="Normal10-020">
    <w:name w:val="Normal + 10 пт полужирный По центру Слева:  -02 см Справ..."/>
    <w:basedOn w:val="a"/>
    <w:rsid w:val="00F420E8"/>
    <w:pPr>
      <w:ind w:left="-113" w:right="-113"/>
      <w:jc w:val="center"/>
    </w:pPr>
    <w:rPr>
      <w:b/>
      <w:bCs/>
      <w:sz w:val="20"/>
      <w:szCs w:val="20"/>
    </w:rPr>
  </w:style>
  <w:style w:type="paragraph" w:customStyle="1" w:styleId="S0">
    <w:name w:val="S_Обычный"/>
    <w:basedOn w:val="a"/>
    <w:rsid w:val="00F420E8"/>
    <w:pPr>
      <w:spacing w:line="360" w:lineRule="auto"/>
      <w:ind w:firstLine="709"/>
      <w:jc w:val="both"/>
    </w:pPr>
  </w:style>
  <w:style w:type="paragraph" w:styleId="z-1">
    <w:name w:val="HTML Top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rsid w:val="00F420E8"/>
    <w:pPr>
      <w:jc w:val="center"/>
    </w:pPr>
    <w:rPr>
      <w:rFonts w:ascii="Arial" w:hAnsi="Arial" w:cs="Arial"/>
      <w:vanish/>
      <w:sz w:val="16"/>
      <w:szCs w:val="16"/>
    </w:rPr>
  </w:style>
  <w:style w:type="paragraph" w:customStyle="1" w:styleId="2f2">
    <w:name w:val="Знак Знак Знак Знак Знак Знак Знак Знак Знак Знак Знак Знак Знак Знак Знак Знак Знак Знак Знак Знак Знак2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western">
    <w:name w:val="western"/>
    <w:basedOn w:val="a"/>
    <w:rsid w:val="00F420E8"/>
    <w:pPr>
      <w:spacing w:before="280" w:after="115" w:line="276" w:lineRule="auto"/>
      <w:jc w:val="center"/>
    </w:pPr>
    <w:rPr>
      <w:rFonts w:ascii="Arial" w:hAnsi="Arial" w:cs="Arial"/>
      <w:color w:val="000000"/>
      <w:sz w:val="22"/>
      <w:szCs w:val="22"/>
    </w:rPr>
  </w:style>
  <w:style w:type="paragraph" w:customStyle="1" w:styleId="2f3">
    <w:name w:val="Знак2 Знак Знак Знак Знак Знак Знак"/>
    <w:basedOn w:val="a"/>
    <w:rsid w:val="00F420E8"/>
    <w:pPr>
      <w:spacing w:after="160" w:line="240" w:lineRule="exact"/>
      <w:jc w:val="center"/>
    </w:pPr>
    <w:rPr>
      <w:rFonts w:ascii="Verdana" w:hAnsi="Verdana" w:cs="Verdana"/>
      <w:sz w:val="20"/>
      <w:szCs w:val="20"/>
      <w:lang w:val="en-US"/>
    </w:rPr>
  </w:style>
  <w:style w:type="paragraph" w:customStyle="1" w:styleId="2f4">
    <w:name w:val="Красная строка2"/>
    <w:basedOn w:val="a"/>
    <w:rsid w:val="00F420E8"/>
    <w:pPr>
      <w:spacing w:after="120"/>
      <w:ind w:firstLine="210"/>
      <w:jc w:val="center"/>
    </w:pPr>
    <w:rPr>
      <w:color w:val="000000"/>
    </w:rPr>
  </w:style>
  <w:style w:type="paragraph" w:customStyle="1" w:styleId="Normal10-0220">
    <w:name w:val="Стиль Normal + 10 пт полужирный По центру Слева:  -02 см Справ...2"/>
    <w:basedOn w:val="a"/>
    <w:rsid w:val="00F420E8"/>
    <w:pPr>
      <w:snapToGrid w:val="0"/>
      <w:ind w:left="-113" w:right="-113"/>
      <w:jc w:val="center"/>
    </w:pPr>
    <w:rPr>
      <w:b/>
      <w:bCs/>
      <w:sz w:val="20"/>
      <w:szCs w:val="20"/>
    </w:rPr>
  </w:style>
  <w:style w:type="paragraph" w:customStyle="1" w:styleId="prevnext">
    <w:name w:val="prevnext"/>
    <w:basedOn w:val="a"/>
    <w:rsid w:val="00F420E8"/>
    <w:pPr>
      <w:spacing w:before="280" w:after="280"/>
      <w:jc w:val="center"/>
    </w:pPr>
  </w:style>
  <w:style w:type="paragraph" w:customStyle="1" w:styleId="headertext">
    <w:name w:val="headertext"/>
    <w:basedOn w:val="a"/>
    <w:rsid w:val="00F420E8"/>
    <w:pPr>
      <w:spacing w:before="280" w:after="280"/>
      <w:jc w:val="center"/>
    </w:pPr>
  </w:style>
  <w:style w:type="paragraph" w:customStyle="1" w:styleId="formattext">
    <w:name w:val="formattext"/>
    <w:basedOn w:val="a"/>
    <w:rsid w:val="00F420E8"/>
    <w:pPr>
      <w:spacing w:before="280" w:after="280"/>
      <w:jc w:val="center"/>
    </w:pPr>
  </w:style>
  <w:style w:type="paragraph" w:customStyle="1" w:styleId="1200">
    <w:name w:val="1_Титул20_разряд"/>
    <w:basedOn w:val="1"/>
    <w:rsid w:val="00F420E8"/>
    <w:pPr>
      <w:tabs>
        <w:tab w:val="clear" w:pos="0"/>
      </w:tabs>
      <w:suppressAutoHyphens w:val="0"/>
      <w:spacing w:before="0" w:after="0"/>
      <w:ind w:left="-113" w:right="-113"/>
    </w:pPr>
    <w:rPr>
      <w:rFonts w:ascii="Arial" w:eastAsia="Arial Unicode MS" w:hAnsi="Arial" w:cs="Arial"/>
      <w:color w:val="auto"/>
      <w:sz w:val="40"/>
      <w:szCs w:val="24"/>
    </w:rPr>
  </w:style>
  <w:style w:type="paragraph" w:customStyle="1" w:styleId="112">
    <w:name w:val="1_титул12"/>
    <w:basedOn w:val="affff"/>
    <w:rsid w:val="00F420E8"/>
    <w:pPr>
      <w:widowControl/>
      <w:suppressAutoHyphens w:val="0"/>
      <w:autoSpaceDE/>
      <w:spacing w:after="0"/>
      <w:ind w:left="0" w:right="-113"/>
      <w:jc w:val="center"/>
    </w:pPr>
    <w:rPr>
      <w:rFonts w:ascii="Arial" w:eastAsia="Calibri" w:hAnsi="Arial" w:cs="Arial"/>
      <w:color w:val="auto"/>
      <w:szCs w:val="24"/>
    </w:rPr>
  </w:style>
  <w:style w:type="paragraph" w:customStyle="1" w:styleId="1fc">
    <w:name w:val="Абзац списка1"/>
    <w:basedOn w:val="a"/>
    <w:rsid w:val="00F420E8"/>
    <w:pPr>
      <w:spacing w:line="192" w:lineRule="auto"/>
      <w:ind w:left="720" w:right="-113"/>
      <w:jc w:val="center"/>
    </w:pPr>
    <w:rPr>
      <w:rFonts w:ascii="Calibri" w:hAnsi="Calibri" w:cs="Calibri"/>
      <w:sz w:val="22"/>
      <w:szCs w:val="22"/>
    </w:rPr>
  </w:style>
  <w:style w:type="paragraph" w:customStyle="1" w:styleId="72">
    <w:name w:val="Обычный7"/>
    <w:next w:val="a"/>
    <w:rsid w:val="00F420E8"/>
    <w:pPr>
      <w:suppressAutoHyphens/>
      <w:jc w:val="center"/>
    </w:pPr>
    <w:rPr>
      <w:rFonts w:eastAsia="Calibri"/>
      <w:lang w:eastAsia="hi-IN" w:bidi="hi-IN"/>
    </w:rPr>
  </w:style>
  <w:style w:type="paragraph" w:customStyle="1" w:styleId="2f5">
    <w:name w:val="Абзац списка2"/>
    <w:basedOn w:val="a"/>
    <w:rsid w:val="00F420E8"/>
    <w:pPr>
      <w:spacing w:line="192" w:lineRule="auto"/>
      <w:ind w:left="720" w:right="-113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stylet3">
    <w:name w:val="stylet3"/>
    <w:basedOn w:val="a"/>
    <w:rsid w:val="00F420E8"/>
    <w:pPr>
      <w:spacing w:before="280" w:after="280"/>
      <w:jc w:val="center"/>
    </w:pPr>
  </w:style>
  <w:style w:type="paragraph" w:customStyle="1" w:styleId="stylet1">
    <w:name w:val="stylet1"/>
    <w:basedOn w:val="a"/>
    <w:rsid w:val="00F420E8"/>
    <w:pPr>
      <w:spacing w:before="280" w:after="280"/>
      <w:jc w:val="center"/>
    </w:pPr>
  </w:style>
  <w:style w:type="paragraph" w:customStyle="1" w:styleId="1fd">
    <w:name w:val="Схема документа1"/>
    <w:basedOn w:val="a"/>
    <w:rsid w:val="00F420E8"/>
    <w:pPr>
      <w:shd w:val="clear" w:color="auto" w:fill="000080"/>
      <w:overflowPunct w:val="0"/>
      <w:autoSpaceDE w:val="0"/>
      <w:jc w:val="center"/>
      <w:textAlignment w:val="baseline"/>
    </w:pPr>
    <w:rPr>
      <w:rFonts w:ascii="Tahoma" w:hAnsi="Tahoma" w:cs="Tahoma"/>
      <w:sz w:val="20"/>
      <w:szCs w:val="20"/>
    </w:rPr>
  </w:style>
  <w:style w:type="paragraph" w:customStyle="1" w:styleId="1fe">
    <w:name w:val="Без интервала1"/>
    <w:rsid w:val="00F420E8"/>
    <w:pPr>
      <w:suppressAutoHyphens/>
      <w:jc w:val="center"/>
    </w:pPr>
    <w:rPr>
      <w:sz w:val="28"/>
      <w:szCs w:val="28"/>
      <w:lang w:eastAsia="hi-IN" w:bidi="hi-IN"/>
    </w:rPr>
  </w:style>
  <w:style w:type="paragraph" w:customStyle="1" w:styleId="bodytext">
    <w:name w:val="bodytext"/>
    <w:basedOn w:val="a"/>
    <w:rsid w:val="00F420E8"/>
    <w:pPr>
      <w:spacing w:before="30" w:after="192"/>
      <w:jc w:val="center"/>
    </w:pPr>
  </w:style>
  <w:style w:type="paragraph" w:customStyle="1" w:styleId="BodyText24">
    <w:name w:val="Body Text 24"/>
    <w:basedOn w:val="a"/>
    <w:rsid w:val="00F420E8"/>
    <w:pPr>
      <w:widowControl w:val="0"/>
      <w:autoSpaceDE w:val="0"/>
      <w:ind w:firstLine="709"/>
      <w:jc w:val="both"/>
    </w:pPr>
    <w:rPr>
      <w:rFonts w:ascii="Arial" w:hAnsi="Arial" w:cs="Arial"/>
      <w:sz w:val="26"/>
    </w:rPr>
  </w:style>
  <w:style w:type="paragraph" w:customStyle="1" w:styleId="1ff">
    <w:name w:val="подпункт1"/>
    <w:basedOn w:val="a"/>
    <w:next w:val="a"/>
    <w:rsid w:val="00F420E8"/>
    <w:pPr>
      <w:widowControl w:val="0"/>
      <w:jc w:val="center"/>
    </w:pPr>
    <w:rPr>
      <w:rFonts w:eastAsia="Batang"/>
      <w:b/>
      <w:sz w:val="28"/>
    </w:rPr>
  </w:style>
  <w:style w:type="paragraph" w:customStyle="1" w:styleId="1ff0">
    <w:name w:val="Текст примечания1"/>
    <w:basedOn w:val="a"/>
    <w:rsid w:val="00F420E8"/>
    <w:pPr>
      <w:jc w:val="center"/>
    </w:pPr>
    <w:rPr>
      <w:sz w:val="20"/>
      <w:szCs w:val="20"/>
    </w:rPr>
  </w:style>
  <w:style w:type="paragraph" w:customStyle="1" w:styleId="affffff1">
    <w:name w:val="Таблицы (моноширинный)"/>
    <w:basedOn w:val="a"/>
    <w:next w:val="a"/>
    <w:rsid w:val="00F420E8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textindent">
    <w:name w:val="textindent"/>
    <w:basedOn w:val="a"/>
    <w:rsid w:val="00F420E8"/>
    <w:pPr>
      <w:spacing w:before="140"/>
      <w:ind w:left="100" w:right="100" w:firstLine="150"/>
      <w:jc w:val="both"/>
    </w:pPr>
    <w:rPr>
      <w:rFonts w:ascii="Tahoma" w:hAnsi="Tahoma" w:cs="Tahoma"/>
      <w:color w:val="000000"/>
      <w:sz w:val="12"/>
      <w:szCs w:val="12"/>
      <w:lang w:val="en-US" w:eastAsia="en-US" w:bidi="en-US"/>
    </w:rPr>
  </w:style>
  <w:style w:type="paragraph" w:customStyle="1" w:styleId="tiny">
    <w:name w:val="tiny"/>
    <w:basedOn w:val="a"/>
    <w:rsid w:val="00F420E8"/>
    <w:pPr>
      <w:spacing w:after="264"/>
    </w:pPr>
    <w:rPr>
      <w:sz w:val="18"/>
      <w:szCs w:val="18"/>
    </w:rPr>
  </w:style>
  <w:style w:type="paragraph" w:customStyle="1" w:styleId="1ff1">
    <w:name w:val="Знак Знак1 Знак Знак Знак Знак Знак Знак Знак Знак Знак Знак Знак Знак"/>
    <w:basedOn w:val="a"/>
    <w:rsid w:val="00F420E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8">
    <w:name w:val="Текст3"/>
    <w:basedOn w:val="a"/>
    <w:rsid w:val="00F420E8"/>
    <w:rPr>
      <w:rFonts w:ascii="Courier New" w:hAnsi="Courier New" w:cs="Courier New"/>
      <w:sz w:val="28"/>
      <w:szCs w:val="20"/>
    </w:rPr>
  </w:style>
  <w:style w:type="paragraph" w:customStyle="1" w:styleId="63">
    <w:name w:val="Основной текст (6)"/>
    <w:basedOn w:val="a"/>
    <w:rsid w:val="00F420E8"/>
    <w:pPr>
      <w:widowControl w:val="0"/>
      <w:shd w:val="clear" w:color="auto" w:fill="FFFFFF"/>
      <w:spacing w:before="60" w:after="420" w:line="240" w:lineRule="atLeast"/>
    </w:pPr>
    <w:rPr>
      <w:sz w:val="25"/>
      <w:szCs w:val="25"/>
    </w:rPr>
  </w:style>
  <w:style w:type="paragraph" w:customStyle="1" w:styleId="xl108">
    <w:name w:val="xl10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09">
    <w:name w:val="xl109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0">
    <w:name w:val="xl110"/>
    <w:basedOn w:val="a"/>
    <w:rsid w:val="00F420E8"/>
    <w:pPr>
      <w:spacing w:before="280" w:after="280"/>
      <w:jc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2">
    <w:name w:val="xl112"/>
    <w:basedOn w:val="a"/>
    <w:rsid w:val="00F420E8"/>
    <w:pPr>
      <w:spacing w:before="280" w:after="280"/>
      <w:jc w:val="right"/>
    </w:pPr>
    <w:rPr>
      <w:b/>
      <w:bCs/>
      <w:sz w:val="20"/>
      <w:szCs w:val="20"/>
    </w:rPr>
  </w:style>
  <w:style w:type="paragraph" w:customStyle="1" w:styleId="xl113">
    <w:name w:val="xl113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4">
    <w:name w:val="xl114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5">
    <w:name w:val="xl115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6">
    <w:name w:val="xl116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7">
    <w:name w:val="xl117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xl118">
    <w:name w:val="xl118"/>
    <w:basedOn w:val="a"/>
    <w:rsid w:val="00F420E8"/>
    <w:pPr>
      <w:spacing w:before="280" w:after="280"/>
    </w:pPr>
    <w:rPr>
      <w:b/>
      <w:bCs/>
      <w:sz w:val="20"/>
      <w:szCs w:val="20"/>
    </w:rPr>
  </w:style>
  <w:style w:type="paragraph" w:customStyle="1" w:styleId="tex2st">
    <w:name w:val="tex2st"/>
    <w:basedOn w:val="a"/>
    <w:rsid w:val="00F420E8"/>
    <w:pPr>
      <w:spacing w:before="280" w:after="280"/>
    </w:pPr>
  </w:style>
  <w:style w:type="paragraph" w:customStyle="1" w:styleId="tex1st">
    <w:name w:val="tex1st"/>
    <w:basedOn w:val="a"/>
    <w:rsid w:val="00F420E8"/>
    <w:pPr>
      <w:spacing w:before="280" w:after="280"/>
    </w:pPr>
  </w:style>
  <w:style w:type="paragraph" w:customStyle="1" w:styleId="tex8st">
    <w:name w:val="tex8st"/>
    <w:basedOn w:val="a"/>
    <w:rsid w:val="00F420E8"/>
    <w:pPr>
      <w:spacing w:before="280" w:after="280"/>
    </w:pPr>
  </w:style>
  <w:style w:type="paragraph" w:customStyle="1" w:styleId="font5">
    <w:name w:val="font5"/>
    <w:basedOn w:val="a"/>
    <w:rsid w:val="00F420E8"/>
    <w:pPr>
      <w:spacing w:before="280" w:after="280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"/>
    <w:rsid w:val="00F420E8"/>
    <w:pPr>
      <w:spacing w:before="280" w:after="280"/>
    </w:pPr>
    <w:rPr>
      <w:rFonts w:ascii="Tahoma" w:hAnsi="Tahoma" w:cs="Tahoma"/>
      <w:b/>
      <w:bCs/>
      <w:sz w:val="20"/>
      <w:szCs w:val="20"/>
    </w:rPr>
  </w:style>
  <w:style w:type="paragraph" w:customStyle="1" w:styleId="affffff2">
    <w:name w:val="Таблица_Текст слева"/>
    <w:basedOn w:val="a"/>
    <w:rsid w:val="00F420E8"/>
    <w:rPr>
      <w:sz w:val="22"/>
      <w:szCs w:val="22"/>
    </w:rPr>
  </w:style>
  <w:style w:type="paragraph" w:customStyle="1" w:styleId="affffff3">
    <w:name w:val="Таблица_Текст по центру + полужирный"/>
    <w:basedOn w:val="a"/>
    <w:next w:val="a"/>
    <w:rsid w:val="00F420E8"/>
    <w:pPr>
      <w:jc w:val="center"/>
    </w:pPr>
    <w:rPr>
      <w:b/>
      <w:bCs/>
      <w:sz w:val="22"/>
      <w:szCs w:val="20"/>
    </w:rPr>
  </w:style>
  <w:style w:type="paragraph" w:customStyle="1" w:styleId="affffff4">
    <w:name w:val="Таблица_Текст слева + полужирный"/>
    <w:basedOn w:val="affffff2"/>
    <w:next w:val="a"/>
    <w:rsid w:val="00F420E8"/>
    <w:rPr>
      <w:b/>
      <w:bCs/>
    </w:rPr>
  </w:style>
  <w:style w:type="paragraph" w:customStyle="1" w:styleId="TableHeading">
    <w:name w:val="Table Heading"/>
    <w:basedOn w:val="TableContents"/>
    <w:rsid w:val="00F420E8"/>
    <w:pPr>
      <w:suppressLineNumbers/>
      <w:jc w:val="center"/>
    </w:pPr>
    <w:rPr>
      <w:b/>
      <w:bCs/>
    </w:rPr>
  </w:style>
  <w:style w:type="paragraph" w:customStyle="1" w:styleId="Framecontents">
    <w:name w:val="Frame contents"/>
    <w:basedOn w:val="afff7"/>
    <w:rsid w:val="00F420E8"/>
  </w:style>
  <w:style w:type="table" w:styleId="affffff5">
    <w:name w:val="Table Grid"/>
    <w:basedOn w:val="a1"/>
    <w:uiPriority w:val="59"/>
    <w:rsid w:val="005A1C2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ffff6">
    <w:name w:val="Абзац"/>
    <w:basedOn w:val="a"/>
    <w:link w:val="affffff7"/>
    <w:qFormat/>
    <w:rsid w:val="0062082C"/>
    <w:pPr>
      <w:suppressAutoHyphens w:val="0"/>
      <w:spacing w:before="120" w:after="60"/>
      <w:ind w:firstLine="567"/>
      <w:jc w:val="both"/>
    </w:pPr>
    <w:rPr>
      <w:lang w:eastAsia="ru-RU" w:bidi="ar-SA"/>
    </w:rPr>
  </w:style>
  <w:style w:type="character" w:customStyle="1" w:styleId="affffff7">
    <w:name w:val="Абзац Знак"/>
    <w:link w:val="affffff6"/>
    <w:rsid w:val="0062082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E3412-38B4-4DDE-A406-A428DC060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140</Pages>
  <Words>25391</Words>
  <Characters>144735</Characters>
  <Application>Microsoft Office Word</Application>
  <DocSecurity>0</DocSecurity>
  <Lines>1206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nick</cp:lastModifiedBy>
  <cp:revision>174</cp:revision>
  <cp:lastPrinted>2019-08-06T10:45:00Z</cp:lastPrinted>
  <dcterms:created xsi:type="dcterms:W3CDTF">2019-02-06T09:44:00Z</dcterms:created>
  <dcterms:modified xsi:type="dcterms:W3CDTF">2019-08-06T10:45:00Z</dcterms:modified>
</cp:coreProperties>
</file>